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108D190" w14:textId="77777777" w:rsidR="00EC3006" w:rsidRDefault="00EC3006">
      <w:pPr>
        <w:jc w:val="center"/>
        <w:rPr>
          <w:rFonts w:ascii="Helvetica" w:hAnsi="Helvetica" w:cs="Helvetica"/>
          <w:b/>
          <w:sz w:val="28"/>
        </w:rPr>
      </w:pPr>
      <w:r>
        <w:rPr>
          <w:rFonts w:ascii="Helvetica" w:hAnsi="Helvetica" w:cs="Helvetica"/>
          <w:spacing w:val="40"/>
          <w:sz w:val="48"/>
        </w:rPr>
        <w:t>P</w:t>
      </w:r>
      <w:bookmarkStart w:id="0" w:name="_Ref36969636"/>
      <w:bookmarkEnd w:id="0"/>
      <w:r>
        <w:rPr>
          <w:rFonts w:ascii="Helvetica" w:hAnsi="Helvetica" w:cs="Helvetica"/>
          <w:spacing w:val="40"/>
          <w:sz w:val="48"/>
        </w:rPr>
        <w:t>aradyn Parallel Performance Tools</w:t>
      </w:r>
    </w:p>
    <w:p w14:paraId="5A5C5D8C" w14:textId="77777777" w:rsidR="00EC3006" w:rsidRDefault="00EC3006">
      <w:pPr>
        <w:jc w:val="left"/>
        <w:rPr>
          <w:rFonts w:ascii="Helvetica" w:hAnsi="Helvetica" w:cs="Helvetica"/>
          <w:b/>
          <w:sz w:val="28"/>
        </w:rPr>
      </w:pPr>
    </w:p>
    <w:p w14:paraId="247DB4B4" w14:textId="77777777" w:rsidR="00EC3006" w:rsidRDefault="00EC3006">
      <w:pPr>
        <w:jc w:val="left"/>
        <w:rPr>
          <w:b/>
          <w:sz w:val="28"/>
        </w:rPr>
      </w:pPr>
    </w:p>
    <w:p w14:paraId="058A2600" w14:textId="77777777" w:rsidR="00EC3006" w:rsidRDefault="00EC3006">
      <w:pPr>
        <w:jc w:val="left"/>
        <w:rPr>
          <w:b/>
          <w:sz w:val="28"/>
        </w:rPr>
      </w:pPr>
    </w:p>
    <w:p w14:paraId="1FE081DA" w14:textId="77777777" w:rsidR="00EC3006" w:rsidRDefault="00EC3006">
      <w:pPr>
        <w:jc w:val="left"/>
        <w:rPr>
          <w:b/>
          <w:sz w:val="28"/>
        </w:rPr>
      </w:pPr>
    </w:p>
    <w:p w14:paraId="02E25659" w14:textId="77777777" w:rsidR="00EC3006" w:rsidRDefault="00EC3006">
      <w:pPr>
        <w:jc w:val="left"/>
        <w:rPr>
          <w:b/>
          <w:sz w:val="28"/>
        </w:rPr>
      </w:pPr>
    </w:p>
    <w:p w14:paraId="4017591E" w14:textId="77777777" w:rsidR="00EC3006" w:rsidRDefault="00EC3006">
      <w:pPr>
        <w:jc w:val="left"/>
        <w:rPr>
          <w:rFonts w:ascii="Helvetica" w:hAnsi="Helvetica" w:cs="Helvetica"/>
          <w:spacing w:val="46"/>
          <w:sz w:val="80"/>
        </w:rPr>
      </w:pPr>
      <w:r>
        <w:rPr>
          <w:rFonts w:ascii="Helvetica" w:hAnsi="Helvetica" w:cs="Helvetica"/>
          <w:spacing w:val="46"/>
          <w:sz w:val="80"/>
        </w:rPr>
        <w:t>Dyninst</w:t>
      </w:r>
    </w:p>
    <w:p w14:paraId="5AC2A3FF" w14:textId="77777777" w:rsidR="00EC3006" w:rsidRDefault="00EC3006">
      <w:pPr>
        <w:jc w:val="left"/>
        <w:rPr>
          <w:rFonts w:ascii="Helvetica" w:hAnsi="Helvetica" w:cs="Helvetica"/>
          <w:b/>
          <w:sz w:val="72"/>
        </w:rPr>
      </w:pPr>
      <w:r>
        <w:rPr>
          <w:rFonts w:ascii="Helvetica" w:hAnsi="Helvetica" w:cs="Helvetica"/>
          <w:spacing w:val="46"/>
          <w:sz w:val="80"/>
        </w:rPr>
        <w:t>Programmer’s Guide</w:t>
      </w:r>
    </w:p>
    <w:p w14:paraId="781A6525" w14:textId="77777777" w:rsidR="00EC3006" w:rsidRDefault="00EC3006">
      <w:pPr>
        <w:jc w:val="left"/>
        <w:rPr>
          <w:rFonts w:ascii="Helvetica" w:hAnsi="Helvetica" w:cs="Helvetica"/>
          <w:b/>
          <w:sz w:val="72"/>
        </w:rPr>
      </w:pPr>
    </w:p>
    <w:p w14:paraId="27A731C8" w14:textId="77777777" w:rsidR="00EC3006" w:rsidRDefault="00EC3006">
      <w:pPr>
        <w:jc w:val="left"/>
        <w:rPr>
          <w:rFonts w:ascii="Helvetica" w:hAnsi="Helvetica" w:cs="Helvetica"/>
          <w:b/>
          <w:sz w:val="72"/>
        </w:rPr>
      </w:pPr>
    </w:p>
    <w:p w14:paraId="542D8A84" w14:textId="497CE493" w:rsidR="00EC3006" w:rsidRDefault="00376030">
      <w:pPr>
        <w:jc w:val="left"/>
        <w:rPr>
          <w:rFonts w:ascii="Helvetica" w:hAnsi="Helvetica" w:cs="Helvetica"/>
          <w:sz w:val="36"/>
        </w:rPr>
      </w:pPr>
      <w:r>
        <w:rPr>
          <w:rFonts w:ascii="Helvetica" w:hAnsi="Helvetica" w:cs="Helvetica"/>
          <w:sz w:val="36"/>
        </w:rPr>
        <w:t xml:space="preserve">Release </w:t>
      </w:r>
      <w:r w:rsidR="003B501A">
        <w:rPr>
          <w:rFonts w:ascii="Helvetica" w:hAnsi="Helvetica" w:cs="Helvetica"/>
          <w:sz w:val="36"/>
        </w:rPr>
        <w:t>10.</w:t>
      </w:r>
      <w:r w:rsidR="00B05E5C">
        <w:rPr>
          <w:rFonts w:ascii="Helvetica" w:hAnsi="Helvetica" w:cs="Helvetica"/>
          <w:sz w:val="36"/>
        </w:rPr>
        <w:t>1</w:t>
      </w:r>
    </w:p>
    <w:p w14:paraId="7227C104" w14:textId="7BAD58AC" w:rsidR="00EC3006" w:rsidRDefault="00B05E5C">
      <w:pPr>
        <w:jc w:val="left"/>
        <w:rPr>
          <w:rFonts w:ascii="Helvetica" w:hAnsi="Helvetica" w:cs="Helvetica"/>
          <w:b/>
          <w:sz w:val="40"/>
        </w:rPr>
      </w:pPr>
      <w:r>
        <w:rPr>
          <w:rFonts w:ascii="Helvetica" w:hAnsi="Helvetica" w:cs="Helvetica"/>
          <w:sz w:val="36"/>
        </w:rPr>
        <w:t xml:space="preserve">May </w:t>
      </w:r>
      <w:bookmarkStart w:id="1" w:name="_GoBack"/>
      <w:bookmarkEnd w:id="1"/>
      <w:r w:rsidR="003D3BE2">
        <w:rPr>
          <w:rFonts w:ascii="Helvetica" w:hAnsi="Helvetica" w:cs="Helvetica"/>
          <w:sz w:val="36"/>
        </w:rPr>
        <w:t>201</w:t>
      </w:r>
      <w:r>
        <w:rPr>
          <w:rFonts w:ascii="Helvetica" w:hAnsi="Helvetica" w:cs="Helvetica"/>
          <w:sz w:val="36"/>
        </w:rPr>
        <w:t>9</w:t>
      </w:r>
    </w:p>
    <w:p w14:paraId="7A24B933" w14:textId="77777777" w:rsidR="00EC3006" w:rsidRDefault="00EC3006">
      <w:pPr>
        <w:jc w:val="left"/>
        <w:rPr>
          <w:rFonts w:ascii="Helvetica" w:hAnsi="Helvetica" w:cs="Helvetica"/>
          <w:b/>
          <w:sz w:val="40"/>
        </w:rPr>
      </w:pPr>
    </w:p>
    <w:p w14:paraId="6DE1D861" w14:textId="77777777" w:rsidR="00EC3006" w:rsidRDefault="00EC3006">
      <w:pPr>
        <w:jc w:val="left"/>
        <w:rPr>
          <w:rFonts w:ascii="Helvetica" w:hAnsi="Helvetica" w:cs="Helvetica"/>
          <w:b/>
          <w:sz w:val="40"/>
        </w:rPr>
      </w:pPr>
    </w:p>
    <w:p w14:paraId="0C36EF03" w14:textId="77777777" w:rsidR="00EC3006" w:rsidRDefault="00EC3006">
      <w:pPr>
        <w:jc w:val="left"/>
        <w:rPr>
          <w:rFonts w:ascii="Helvetica" w:hAnsi="Helvetica" w:cs="Helvetica"/>
          <w:b/>
          <w:sz w:val="40"/>
        </w:rPr>
      </w:pPr>
    </w:p>
    <w:p w14:paraId="327BFD9D" w14:textId="77777777" w:rsidR="00EC3006" w:rsidRDefault="00EC3006">
      <w:pPr>
        <w:jc w:val="left"/>
        <w:rPr>
          <w:rFonts w:ascii="Helvetica" w:hAnsi="Helvetica" w:cs="Helvetica"/>
          <w:b/>
          <w:sz w:val="40"/>
        </w:rPr>
      </w:pPr>
    </w:p>
    <w:p w14:paraId="59BD3A5D" w14:textId="77777777" w:rsidR="00EC3006" w:rsidRDefault="00EC3006">
      <w:pPr>
        <w:jc w:val="left"/>
        <w:rPr>
          <w:rFonts w:ascii="Helvetica" w:hAnsi="Helvetica" w:cs="Helvetica"/>
          <w:b/>
          <w:sz w:val="40"/>
        </w:rPr>
      </w:pPr>
    </w:p>
    <w:p w14:paraId="4B74E2D1" w14:textId="30F268A6" w:rsidR="00EC3006" w:rsidRDefault="00C96FA5">
      <w:pPr>
        <w:jc w:val="left"/>
        <w:rPr>
          <w:rFonts w:ascii="Helvetica" w:hAnsi="Helvetica" w:cs="Helvetica"/>
          <w:sz w:val="24"/>
        </w:rPr>
      </w:pPr>
      <w:r>
        <w:rPr>
          <w:rFonts w:ascii="Helvetica" w:hAnsi="Helvetica" w:cs="Helvetica"/>
          <w:noProof/>
          <w:sz w:val="24"/>
        </w:rPr>
        <w:drawing>
          <wp:anchor distT="0" distB="0" distL="114935" distR="114935" simplePos="0" relativeHeight="251650560" behindDoc="0" locked="0" layoutInCell="1" allowOverlap="1" wp14:anchorId="408972ED" wp14:editId="39529A33">
            <wp:simplePos x="0" y="0"/>
            <wp:positionH relativeFrom="column">
              <wp:posOffset>3305175</wp:posOffset>
            </wp:positionH>
            <wp:positionV relativeFrom="paragraph">
              <wp:posOffset>37465</wp:posOffset>
            </wp:positionV>
            <wp:extent cx="2694940" cy="1617980"/>
            <wp:effectExtent l="0" t="0" r="0" b="7620"/>
            <wp:wrapNone/>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94940" cy="16179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EC3006">
        <w:rPr>
          <w:rFonts w:ascii="Helvetica" w:hAnsi="Helvetica" w:cs="Helvetica"/>
          <w:sz w:val="24"/>
        </w:rPr>
        <w:t>Computer Science Department</w:t>
      </w:r>
    </w:p>
    <w:p w14:paraId="5E2E4E61" w14:textId="77777777" w:rsidR="00EC3006" w:rsidRDefault="00EC3006">
      <w:pPr>
        <w:jc w:val="left"/>
        <w:rPr>
          <w:rFonts w:ascii="Helvetica" w:hAnsi="Helvetica" w:cs="Helvetica"/>
          <w:sz w:val="24"/>
        </w:rPr>
      </w:pPr>
      <w:r>
        <w:rPr>
          <w:rFonts w:ascii="Helvetica" w:hAnsi="Helvetica" w:cs="Helvetica"/>
          <w:sz w:val="24"/>
        </w:rPr>
        <w:t>University of Wisconsin-Madison</w:t>
      </w:r>
    </w:p>
    <w:p w14:paraId="3181D301" w14:textId="77777777" w:rsidR="00EC3006" w:rsidRDefault="00EC3006">
      <w:pPr>
        <w:jc w:val="left"/>
        <w:rPr>
          <w:rFonts w:ascii="Helvetica" w:hAnsi="Helvetica" w:cs="Helvetica"/>
          <w:sz w:val="24"/>
        </w:rPr>
      </w:pPr>
      <w:r>
        <w:rPr>
          <w:rFonts w:ascii="Helvetica" w:hAnsi="Helvetica" w:cs="Helvetica"/>
          <w:sz w:val="24"/>
        </w:rPr>
        <w:t>Madison, WI 53706</w:t>
      </w:r>
    </w:p>
    <w:p w14:paraId="5C889930" w14:textId="77777777" w:rsidR="00EC3006" w:rsidRDefault="00EC3006">
      <w:pPr>
        <w:spacing w:before="120"/>
        <w:jc w:val="left"/>
        <w:rPr>
          <w:rFonts w:ascii="Helvetica" w:hAnsi="Helvetica" w:cs="Helvetica"/>
          <w:sz w:val="24"/>
        </w:rPr>
      </w:pPr>
    </w:p>
    <w:p w14:paraId="7F69BFBE" w14:textId="77777777" w:rsidR="00EC3006" w:rsidRDefault="00EC3006">
      <w:pPr>
        <w:jc w:val="left"/>
        <w:rPr>
          <w:rFonts w:ascii="Helvetica" w:hAnsi="Helvetica" w:cs="Helvetica"/>
          <w:sz w:val="24"/>
        </w:rPr>
      </w:pPr>
      <w:r>
        <w:rPr>
          <w:rFonts w:ascii="Helvetica" w:hAnsi="Helvetica" w:cs="Helvetica"/>
          <w:sz w:val="24"/>
        </w:rPr>
        <w:t>Computer Science Department</w:t>
      </w:r>
    </w:p>
    <w:p w14:paraId="16EDDF27" w14:textId="77777777" w:rsidR="00EC3006" w:rsidRDefault="00EC3006">
      <w:pPr>
        <w:jc w:val="left"/>
        <w:rPr>
          <w:rFonts w:ascii="Helvetica" w:hAnsi="Helvetica" w:cs="Helvetica"/>
          <w:sz w:val="24"/>
        </w:rPr>
      </w:pPr>
      <w:r>
        <w:rPr>
          <w:rFonts w:ascii="Helvetica" w:hAnsi="Helvetica" w:cs="Helvetica"/>
          <w:sz w:val="24"/>
        </w:rPr>
        <w:t>University of Maryland</w:t>
      </w:r>
    </w:p>
    <w:p w14:paraId="3E9689D9" w14:textId="77777777" w:rsidR="00EC3006" w:rsidRDefault="00EC3006">
      <w:pPr>
        <w:jc w:val="left"/>
        <w:rPr>
          <w:rFonts w:ascii="Times" w:hAnsi="Times" w:cs="Times"/>
          <w:lang w:val="fr-FR"/>
        </w:rPr>
      </w:pPr>
      <w:r>
        <w:rPr>
          <w:rFonts w:ascii="Helvetica" w:hAnsi="Helvetica" w:cs="Helvetica"/>
          <w:sz w:val="24"/>
        </w:rPr>
        <w:t>College Park, MD 20742</w:t>
      </w:r>
    </w:p>
    <w:p w14:paraId="303329E4" w14:textId="77777777" w:rsidR="00EC3006" w:rsidRDefault="00EC3006">
      <w:pPr>
        <w:spacing w:before="40"/>
        <w:jc w:val="left"/>
        <w:rPr>
          <w:rFonts w:ascii="Times" w:hAnsi="Times" w:cs="Times"/>
        </w:rPr>
      </w:pPr>
      <w:r>
        <w:rPr>
          <w:rFonts w:ascii="Times" w:hAnsi="Times" w:cs="Times"/>
          <w:lang w:val="fr-FR"/>
        </w:rPr>
        <w:t>Email:</w:t>
      </w:r>
      <w:r>
        <w:rPr>
          <w:rFonts w:ascii="Courier New" w:hAnsi="Courier New" w:cs="Courier New"/>
          <w:lang w:val="fr-FR"/>
        </w:rPr>
        <w:t xml:space="preserve"> dyninst-api@cs.wisc.edu</w:t>
      </w:r>
    </w:p>
    <w:p w14:paraId="35DAE46C" w14:textId="77777777" w:rsidR="00EC3006" w:rsidRDefault="00EC3006">
      <w:pPr>
        <w:pStyle w:val="TOC1"/>
        <w:tabs>
          <w:tab w:val="clear" w:pos="9360"/>
        </w:tabs>
        <w:spacing w:before="40" w:after="0"/>
        <w:rPr>
          <w:rFonts w:ascii="Courier New" w:hAnsi="Courier New" w:cs="Courier New"/>
        </w:rPr>
      </w:pPr>
      <w:r>
        <w:rPr>
          <w:rFonts w:ascii="Times" w:hAnsi="Times" w:cs="Times"/>
        </w:rPr>
        <w:t>Web:</w:t>
      </w:r>
      <w:r w:rsidR="003D3BE2">
        <w:rPr>
          <w:rFonts w:ascii="Times" w:hAnsi="Times" w:cs="Times"/>
        </w:rPr>
        <w:t xml:space="preserve">    </w:t>
      </w:r>
      <w:hyperlink r:id="rId8" w:history="1">
        <w:r w:rsidR="003D3BE2" w:rsidRPr="00E22A39">
          <w:rPr>
            <w:rStyle w:val="Hyperlink"/>
            <w:rFonts w:ascii="Courier New" w:hAnsi="Courier New" w:cs="Courier New"/>
          </w:rPr>
          <w:t>www.dyninst.org</w:t>
        </w:r>
      </w:hyperlink>
    </w:p>
    <w:p w14:paraId="2979DFD9" w14:textId="77777777" w:rsidR="00EC3006" w:rsidRDefault="003D3BE2">
      <w:pPr>
        <w:pStyle w:val="TOC1"/>
        <w:tabs>
          <w:tab w:val="clear" w:pos="9360"/>
        </w:tabs>
        <w:spacing w:before="40" w:after="0"/>
        <w:rPr>
          <w:rFonts w:ascii="Courier New" w:hAnsi="Courier New" w:cs="Courier New"/>
        </w:rPr>
      </w:pPr>
      <w:r>
        <w:rPr>
          <w:rFonts w:ascii="Courier New" w:hAnsi="Courier New" w:cs="Courier New"/>
        </w:rPr>
        <w:t xml:space="preserve">     </w:t>
      </w:r>
      <w:r w:rsidRPr="003D3BE2">
        <w:rPr>
          <w:rFonts w:ascii="Courier New" w:hAnsi="Courier New" w:cs="Courier New"/>
        </w:rPr>
        <w:t>github.com/dyninst/dyninst</w:t>
      </w:r>
    </w:p>
    <w:p w14:paraId="438D4ECA" w14:textId="77777777" w:rsidR="00EC3006" w:rsidRDefault="00EC3006">
      <w:pPr>
        <w:sectPr w:rsidR="00EC3006">
          <w:headerReference w:type="even" r:id="rId9"/>
          <w:headerReference w:type="default" r:id="rId10"/>
          <w:footerReference w:type="even" r:id="rId11"/>
          <w:footerReference w:type="default" r:id="rId12"/>
          <w:headerReference w:type="first" r:id="rId13"/>
          <w:footerReference w:type="first" r:id="rId14"/>
          <w:pgSz w:w="12240" w:h="15840"/>
          <w:pgMar w:top="1008" w:right="1440" w:bottom="1440" w:left="1008" w:header="720" w:footer="720" w:gutter="0"/>
          <w:cols w:space="720"/>
          <w:titlePg/>
          <w:docGrid w:linePitch="360"/>
        </w:sectPr>
      </w:pPr>
    </w:p>
    <w:p w14:paraId="1F1475C0" w14:textId="77777777" w:rsidR="00EC3006" w:rsidRDefault="00EC3006">
      <w:pPr>
        <w:pStyle w:val="TOC1"/>
        <w:tabs>
          <w:tab w:val="left" w:pos="576"/>
        </w:tabs>
        <w:rPr>
          <w:rFonts w:ascii="Courier New" w:hAnsi="Courier New" w:cs="Courier New"/>
        </w:rPr>
        <w:sectPr w:rsidR="00EC3006">
          <w:type w:val="continuous"/>
          <w:pgSz w:w="12240" w:h="15840"/>
          <w:pgMar w:top="1008" w:right="1440" w:bottom="1440" w:left="1008" w:header="720" w:footer="720" w:gutter="0"/>
          <w:cols w:space="720"/>
          <w:docGrid w:linePitch="360"/>
        </w:sectPr>
      </w:pPr>
    </w:p>
    <w:p w14:paraId="741396E5" w14:textId="77777777" w:rsidR="009653FF" w:rsidRDefault="00EC3006">
      <w:pPr>
        <w:pStyle w:val="TOC1"/>
        <w:tabs>
          <w:tab w:val="left" w:pos="576"/>
        </w:tabs>
        <w:rPr>
          <w:rFonts w:asciiTheme="minorHAnsi" w:eastAsiaTheme="minorEastAsia" w:hAnsiTheme="minorHAnsi" w:cstheme="minorBidi"/>
          <w:noProof/>
          <w:sz w:val="24"/>
          <w:szCs w:val="24"/>
        </w:rPr>
      </w:pPr>
      <w:r>
        <w:lastRenderedPageBreak/>
        <w:fldChar w:fldCharType="begin"/>
      </w:r>
      <w:r>
        <w:instrText xml:space="preserve"> TOC \o "1-3" </w:instrText>
      </w:r>
      <w:r>
        <w:fldChar w:fldCharType="separate"/>
      </w:r>
      <w:r w:rsidR="009653FF">
        <w:rPr>
          <w:noProof/>
        </w:rPr>
        <w:t>1.</w:t>
      </w:r>
      <w:r w:rsidR="009653FF">
        <w:rPr>
          <w:rFonts w:asciiTheme="minorHAnsi" w:eastAsiaTheme="minorEastAsia" w:hAnsiTheme="minorHAnsi" w:cstheme="minorBidi"/>
          <w:noProof/>
          <w:sz w:val="24"/>
          <w:szCs w:val="24"/>
        </w:rPr>
        <w:tab/>
      </w:r>
      <w:r w:rsidR="009653FF">
        <w:rPr>
          <w:noProof/>
        </w:rPr>
        <w:t>Introduction</w:t>
      </w:r>
      <w:r w:rsidR="009653FF">
        <w:rPr>
          <w:noProof/>
        </w:rPr>
        <w:tab/>
      </w:r>
      <w:r w:rsidR="009653FF">
        <w:rPr>
          <w:noProof/>
        </w:rPr>
        <w:fldChar w:fldCharType="begin"/>
      </w:r>
      <w:r w:rsidR="009653FF">
        <w:rPr>
          <w:noProof/>
        </w:rPr>
        <w:instrText xml:space="preserve"> PAGEREF _Toc529517664 \h </w:instrText>
      </w:r>
      <w:r w:rsidR="009653FF">
        <w:rPr>
          <w:noProof/>
        </w:rPr>
      </w:r>
      <w:r w:rsidR="009653FF">
        <w:rPr>
          <w:noProof/>
        </w:rPr>
        <w:fldChar w:fldCharType="separate"/>
      </w:r>
      <w:r w:rsidR="00313452">
        <w:rPr>
          <w:noProof/>
        </w:rPr>
        <w:t>1</w:t>
      </w:r>
      <w:r w:rsidR="009653FF">
        <w:rPr>
          <w:noProof/>
        </w:rPr>
        <w:fldChar w:fldCharType="end"/>
      </w:r>
    </w:p>
    <w:p w14:paraId="2E90BD56" w14:textId="77777777" w:rsidR="009653FF" w:rsidRDefault="009653FF">
      <w:pPr>
        <w:pStyle w:val="TOC1"/>
        <w:tabs>
          <w:tab w:val="left" w:pos="576"/>
        </w:tabs>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Abstractions</w:t>
      </w:r>
      <w:r>
        <w:rPr>
          <w:noProof/>
        </w:rPr>
        <w:tab/>
      </w:r>
      <w:r>
        <w:rPr>
          <w:noProof/>
        </w:rPr>
        <w:fldChar w:fldCharType="begin"/>
      </w:r>
      <w:r>
        <w:rPr>
          <w:noProof/>
        </w:rPr>
        <w:instrText xml:space="preserve"> PAGEREF _Toc529517665 \h </w:instrText>
      </w:r>
      <w:r>
        <w:rPr>
          <w:noProof/>
        </w:rPr>
      </w:r>
      <w:r>
        <w:rPr>
          <w:noProof/>
        </w:rPr>
        <w:fldChar w:fldCharType="separate"/>
      </w:r>
      <w:r w:rsidR="00313452">
        <w:rPr>
          <w:noProof/>
        </w:rPr>
        <w:t>2</w:t>
      </w:r>
      <w:r>
        <w:rPr>
          <w:noProof/>
        </w:rPr>
        <w:fldChar w:fldCharType="end"/>
      </w:r>
    </w:p>
    <w:p w14:paraId="01BC66AF" w14:textId="77777777" w:rsidR="009653FF" w:rsidRDefault="009653FF">
      <w:pPr>
        <w:pStyle w:val="TOC1"/>
        <w:tabs>
          <w:tab w:val="left" w:pos="576"/>
        </w:tabs>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Examples</w:t>
      </w:r>
      <w:r>
        <w:rPr>
          <w:noProof/>
        </w:rPr>
        <w:tab/>
      </w:r>
      <w:r>
        <w:rPr>
          <w:noProof/>
        </w:rPr>
        <w:fldChar w:fldCharType="begin"/>
      </w:r>
      <w:r>
        <w:rPr>
          <w:noProof/>
        </w:rPr>
        <w:instrText xml:space="preserve"> PAGEREF _Toc529517666 \h </w:instrText>
      </w:r>
      <w:r>
        <w:rPr>
          <w:noProof/>
        </w:rPr>
      </w:r>
      <w:r>
        <w:rPr>
          <w:noProof/>
        </w:rPr>
        <w:fldChar w:fldCharType="separate"/>
      </w:r>
      <w:r w:rsidR="00313452">
        <w:rPr>
          <w:noProof/>
        </w:rPr>
        <w:t>3</w:t>
      </w:r>
      <w:r>
        <w:rPr>
          <w:noProof/>
        </w:rPr>
        <w:fldChar w:fldCharType="end"/>
      </w:r>
    </w:p>
    <w:p w14:paraId="33BC0444"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3.1</w:t>
      </w:r>
      <w:r>
        <w:rPr>
          <w:rFonts w:asciiTheme="minorHAnsi" w:eastAsiaTheme="minorEastAsia" w:hAnsiTheme="minorHAnsi" w:cstheme="minorBidi"/>
          <w:smallCaps w:val="0"/>
          <w:noProof/>
          <w:sz w:val="24"/>
          <w:szCs w:val="24"/>
        </w:rPr>
        <w:tab/>
      </w:r>
      <w:r>
        <w:rPr>
          <w:noProof/>
        </w:rPr>
        <w:t>Instrumenting a function</w:t>
      </w:r>
      <w:r>
        <w:rPr>
          <w:noProof/>
        </w:rPr>
        <w:tab/>
      </w:r>
      <w:r>
        <w:rPr>
          <w:noProof/>
        </w:rPr>
        <w:fldChar w:fldCharType="begin"/>
      </w:r>
      <w:r>
        <w:rPr>
          <w:noProof/>
        </w:rPr>
        <w:instrText xml:space="preserve"> PAGEREF _Toc529517667 \h </w:instrText>
      </w:r>
      <w:r>
        <w:rPr>
          <w:noProof/>
        </w:rPr>
      </w:r>
      <w:r>
        <w:rPr>
          <w:noProof/>
        </w:rPr>
        <w:fldChar w:fldCharType="separate"/>
      </w:r>
      <w:r w:rsidR="00313452">
        <w:rPr>
          <w:noProof/>
        </w:rPr>
        <w:t>3</w:t>
      </w:r>
      <w:r>
        <w:rPr>
          <w:noProof/>
        </w:rPr>
        <w:fldChar w:fldCharType="end"/>
      </w:r>
    </w:p>
    <w:p w14:paraId="4EFC837D"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3.2</w:t>
      </w:r>
      <w:r>
        <w:rPr>
          <w:rFonts w:asciiTheme="minorHAnsi" w:eastAsiaTheme="minorEastAsia" w:hAnsiTheme="minorHAnsi" w:cstheme="minorBidi"/>
          <w:smallCaps w:val="0"/>
          <w:noProof/>
          <w:sz w:val="24"/>
          <w:szCs w:val="24"/>
        </w:rPr>
        <w:tab/>
      </w:r>
      <w:r>
        <w:rPr>
          <w:noProof/>
        </w:rPr>
        <w:t>Binary Analysis</w:t>
      </w:r>
      <w:r>
        <w:rPr>
          <w:noProof/>
        </w:rPr>
        <w:tab/>
      </w:r>
      <w:r>
        <w:rPr>
          <w:noProof/>
        </w:rPr>
        <w:fldChar w:fldCharType="begin"/>
      </w:r>
      <w:r>
        <w:rPr>
          <w:noProof/>
        </w:rPr>
        <w:instrText xml:space="preserve"> PAGEREF _Toc529517668 \h </w:instrText>
      </w:r>
      <w:r>
        <w:rPr>
          <w:noProof/>
        </w:rPr>
      </w:r>
      <w:r>
        <w:rPr>
          <w:noProof/>
        </w:rPr>
        <w:fldChar w:fldCharType="separate"/>
      </w:r>
      <w:r w:rsidR="00313452">
        <w:rPr>
          <w:noProof/>
        </w:rPr>
        <w:t>4</w:t>
      </w:r>
      <w:r>
        <w:rPr>
          <w:noProof/>
        </w:rPr>
        <w:fldChar w:fldCharType="end"/>
      </w:r>
    </w:p>
    <w:p w14:paraId="484D3AA3"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3.3</w:t>
      </w:r>
      <w:r>
        <w:rPr>
          <w:rFonts w:asciiTheme="minorHAnsi" w:eastAsiaTheme="minorEastAsia" w:hAnsiTheme="minorHAnsi" w:cstheme="minorBidi"/>
          <w:smallCaps w:val="0"/>
          <w:noProof/>
          <w:sz w:val="24"/>
          <w:szCs w:val="24"/>
        </w:rPr>
        <w:tab/>
      </w:r>
      <w:r>
        <w:rPr>
          <w:noProof/>
        </w:rPr>
        <w:t>Instrumenting Memory Accesses</w:t>
      </w:r>
      <w:r>
        <w:rPr>
          <w:noProof/>
        </w:rPr>
        <w:tab/>
      </w:r>
      <w:r>
        <w:rPr>
          <w:noProof/>
        </w:rPr>
        <w:fldChar w:fldCharType="begin"/>
      </w:r>
      <w:r>
        <w:rPr>
          <w:noProof/>
        </w:rPr>
        <w:instrText xml:space="preserve"> PAGEREF _Toc529517669 \h </w:instrText>
      </w:r>
      <w:r>
        <w:rPr>
          <w:noProof/>
        </w:rPr>
      </w:r>
      <w:r>
        <w:rPr>
          <w:noProof/>
        </w:rPr>
        <w:fldChar w:fldCharType="separate"/>
      </w:r>
      <w:r w:rsidR="00313452">
        <w:rPr>
          <w:noProof/>
        </w:rPr>
        <w:t>6</w:t>
      </w:r>
      <w:r>
        <w:rPr>
          <w:noProof/>
        </w:rPr>
        <w:fldChar w:fldCharType="end"/>
      </w:r>
    </w:p>
    <w:p w14:paraId="55CF4C17" w14:textId="77777777" w:rsidR="009653FF" w:rsidRDefault="009653FF">
      <w:pPr>
        <w:pStyle w:val="TOC1"/>
        <w:tabs>
          <w:tab w:val="left" w:pos="576"/>
        </w:tabs>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Interface</w:t>
      </w:r>
      <w:r>
        <w:rPr>
          <w:noProof/>
        </w:rPr>
        <w:tab/>
      </w:r>
      <w:r>
        <w:rPr>
          <w:noProof/>
        </w:rPr>
        <w:fldChar w:fldCharType="begin"/>
      </w:r>
      <w:r>
        <w:rPr>
          <w:noProof/>
        </w:rPr>
        <w:instrText xml:space="preserve"> PAGEREF _Toc529517670 \h </w:instrText>
      </w:r>
      <w:r>
        <w:rPr>
          <w:noProof/>
        </w:rPr>
      </w:r>
      <w:r>
        <w:rPr>
          <w:noProof/>
        </w:rPr>
        <w:fldChar w:fldCharType="separate"/>
      </w:r>
      <w:r w:rsidR="00313452">
        <w:rPr>
          <w:noProof/>
        </w:rPr>
        <w:t>7</w:t>
      </w:r>
      <w:r>
        <w:rPr>
          <w:noProof/>
        </w:rPr>
        <w:fldChar w:fldCharType="end"/>
      </w:r>
    </w:p>
    <w:p w14:paraId="0CA6F622"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4.1</w:t>
      </w:r>
      <w:r>
        <w:rPr>
          <w:rFonts w:asciiTheme="minorHAnsi" w:eastAsiaTheme="minorEastAsia" w:hAnsiTheme="minorHAnsi" w:cstheme="minorBidi"/>
          <w:smallCaps w:val="0"/>
          <w:noProof/>
          <w:sz w:val="24"/>
          <w:szCs w:val="24"/>
        </w:rPr>
        <w:tab/>
      </w:r>
      <w:r>
        <w:rPr>
          <w:noProof/>
        </w:rPr>
        <w:t>Class BPatch</w:t>
      </w:r>
      <w:r>
        <w:rPr>
          <w:noProof/>
        </w:rPr>
        <w:tab/>
      </w:r>
      <w:r>
        <w:rPr>
          <w:noProof/>
        </w:rPr>
        <w:fldChar w:fldCharType="begin"/>
      </w:r>
      <w:r>
        <w:rPr>
          <w:noProof/>
        </w:rPr>
        <w:instrText xml:space="preserve"> PAGEREF _Toc529517671 \h </w:instrText>
      </w:r>
      <w:r>
        <w:rPr>
          <w:noProof/>
        </w:rPr>
      </w:r>
      <w:r>
        <w:rPr>
          <w:noProof/>
        </w:rPr>
        <w:fldChar w:fldCharType="separate"/>
      </w:r>
      <w:r w:rsidR="00313452">
        <w:rPr>
          <w:noProof/>
        </w:rPr>
        <w:t>7</w:t>
      </w:r>
      <w:r>
        <w:rPr>
          <w:noProof/>
        </w:rPr>
        <w:fldChar w:fldCharType="end"/>
      </w:r>
    </w:p>
    <w:p w14:paraId="7C3D3FC7"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4.2</w:t>
      </w:r>
      <w:r>
        <w:rPr>
          <w:rFonts w:asciiTheme="minorHAnsi" w:eastAsiaTheme="minorEastAsia" w:hAnsiTheme="minorHAnsi" w:cstheme="minorBidi"/>
          <w:smallCaps w:val="0"/>
          <w:noProof/>
          <w:sz w:val="24"/>
          <w:szCs w:val="24"/>
        </w:rPr>
        <w:tab/>
      </w:r>
      <w:r>
        <w:rPr>
          <w:noProof/>
        </w:rPr>
        <w:t>Callbacks</w:t>
      </w:r>
      <w:r>
        <w:rPr>
          <w:noProof/>
        </w:rPr>
        <w:tab/>
      </w:r>
      <w:r>
        <w:rPr>
          <w:noProof/>
        </w:rPr>
        <w:fldChar w:fldCharType="begin"/>
      </w:r>
      <w:r>
        <w:rPr>
          <w:noProof/>
        </w:rPr>
        <w:instrText xml:space="preserve"> PAGEREF _Toc529517672 \h </w:instrText>
      </w:r>
      <w:r>
        <w:rPr>
          <w:noProof/>
        </w:rPr>
      </w:r>
      <w:r>
        <w:rPr>
          <w:noProof/>
        </w:rPr>
        <w:fldChar w:fldCharType="separate"/>
      </w:r>
      <w:r w:rsidR="00313452">
        <w:rPr>
          <w:noProof/>
        </w:rPr>
        <w:t>12</w:t>
      </w:r>
      <w:r>
        <w:rPr>
          <w:noProof/>
        </w:rPr>
        <w:fldChar w:fldCharType="end"/>
      </w:r>
    </w:p>
    <w:p w14:paraId="54C4B5CB" w14:textId="77777777" w:rsidR="009653FF" w:rsidRDefault="009653FF">
      <w:pPr>
        <w:pStyle w:val="TOC3"/>
        <w:rPr>
          <w:rFonts w:asciiTheme="minorHAnsi" w:eastAsiaTheme="minorEastAsia" w:hAnsiTheme="minorHAnsi" w:cstheme="minorBidi"/>
          <w:noProof/>
          <w:sz w:val="24"/>
          <w:szCs w:val="24"/>
        </w:rPr>
      </w:pPr>
      <w:r>
        <w:rPr>
          <w:noProof/>
        </w:rPr>
        <w:t>4.2.1</w:t>
      </w:r>
      <w:r>
        <w:rPr>
          <w:rFonts w:asciiTheme="minorHAnsi" w:eastAsiaTheme="minorEastAsia" w:hAnsiTheme="minorHAnsi" w:cstheme="minorBidi"/>
          <w:noProof/>
          <w:sz w:val="24"/>
          <w:szCs w:val="24"/>
        </w:rPr>
        <w:tab/>
      </w:r>
      <w:r>
        <w:rPr>
          <w:noProof/>
        </w:rPr>
        <w:t>Asynchronous Callbacks</w:t>
      </w:r>
      <w:r>
        <w:rPr>
          <w:noProof/>
        </w:rPr>
        <w:tab/>
      </w:r>
      <w:r>
        <w:rPr>
          <w:noProof/>
        </w:rPr>
        <w:fldChar w:fldCharType="begin"/>
      </w:r>
      <w:r>
        <w:rPr>
          <w:noProof/>
        </w:rPr>
        <w:instrText xml:space="preserve"> PAGEREF _Toc529517673 \h </w:instrText>
      </w:r>
      <w:r>
        <w:rPr>
          <w:noProof/>
        </w:rPr>
      </w:r>
      <w:r>
        <w:rPr>
          <w:noProof/>
        </w:rPr>
        <w:fldChar w:fldCharType="separate"/>
      </w:r>
      <w:r w:rsidR="00313452">
        <w:rPr>
          <w:noProof/>
        </w:rPr>
        <w:t>13</w:t>
      </w:r>
      <w:r>
        <w:rPr>
          <w:noProof/>
        </w:rPr>
        <w:fldChar w:fldCharType="end"/>
      </w:r>
    </w:p>
    <w:p w14:paraId="197F1A5E" w14:textId="77777777" w:rsidR="009653FF" w:rsidRDefault="009653FF">
      <w:pPr>
        <w:pStyle w:val="TOC3"/>
        <w:rPr>
          <w:rFonts w:asciiTheme="minorHAnsi" w:eastAsiaTheme="minorEastAsia" w:hAnsiTheme="minorHAnsi" w:cstheme="minorBidi"/>
          <w:noProof/>
          <w:sz w:val="24"/>
          <w:szCs w:val="24"/>
        </w:rPr>
      </w:pPr>
      <w:r>
        <w:rPr>
          <w:noProof/>
        </w:rPr>
        <w:t>4.2.2</w:t>
      </w:r>
      <w:r>
        <w:rPr>
          <w:rFonts w:asciiTheme="minorHAnsi" w:eastAsiaTheme="minorEastAsia" w:hAnsiTheme="minorHAnsi" w:cstheme="minorBidi"/>
          <w:noProof/>
          <w:sz w:val="24"/>
          <w:szCs w:val="24"/>
        </w:rPr>
        <w:tab/>
      </w:r>
      <w:r>
        <w:rPr>
          <w:noProof/>
        </w:rPr>
        <w:t>Code Discovery Callbacks</w:t>
      </w:r>
      <w:r>
        <w:rPr>
          <w:noProof/>
        </w:rPr>
        <w:tab/>
      </w:r>
      <w:r>
        <w:rPr>
          <w:noProof/>
        </w:rPr>
        <w:fldChar w:fldCharType="begin"/>
      </w:r>
      <w:r>
        <w:rPr>
          <w:noProof/>
        </w:rPr>
        <w:instrText xml:space="preserve"> PAGEREF _Toc529517674 \h </w:instrText>
      </w:r>
      <w:r>
        <w:rPr>
          <w:noProof/>
        </w:rPr>
      </w:r>
      <w:r>
        <w:rPr>
          <w:noProof/>
        </w:rPr>
        <w:fldChar w:fldCharType="separate"/>
      </w:r>
      <w:r w:rsidR="00313452">
        <w:rPr>
          <w:noProof/>
        </w:rPr>
        <w:t>13</w:t>
      </w:r>
      <w:r>
        <w:rPr>
          <w:noProof/>
        </w:rPr>
        <w:fldChar w:fldCharType="end"/>
      </w:r>
    </w:p>
    <w:p w14:paraId="3C235806" w14:textId="77777777" w:rsidR="009653FF" w:rsidRDefault="009653FF">
      <w:pPr>
        <w:pStyle w:val="TOC3"/>
        <w:rPr>
          <w:rFonts w:asciiTheme="minorHAnsi" w:eastAsiaTheme="minorEastAsia" w:hAnsiTheme="minorHAnsi" w:cstheme="minorBidi"/>
          <w:noProof/>
          <w:sz w:val="24"/>
          <w:szCs w:val="24"/>
        </w:rPr>
      </w:pPr>
      <w:r>
        <w:rPr>
          <w:noProof/>
        </w:rPr>
        <w:t>4.2.3</w:t>
      </w:r>
      <w:r>
        <w:rPr>
          <w:rFonts w:asciiTheme="minorHAnsi" w:eastAsiaTheme="minorEastAsia" w:hAnsiTheme="minorHAnsi" w:cstheme="minorBidi"/>
          <w:noProof/>
          <w:sz w:val="24"/>
          <w:szCs w:val="24"/>
        </w:rPr>
        <w:tab/>
      </w:r>
      <w:r>
        <w:rPr>
          <w:noProof/>
        </w:rPr>
        <w:t>Code Overwrite Callbacks</w:t>
      </w:r>
      <w:r>
        <w:rPr>
          <w:noProof/>
        </w:rPr>
        <w:tab/>
      </w:r>
      <w:r>
        <w:rPr>
          <w:noProof/>
        </w:rPr>
        <w:fldChar w:fldCharType="begin"/>
      </w:r>
      <w:r>
        <w:rPr>
          <w:noProof/>
        </w:rPr>
        <w:instrText xml:space="preserve"> PAGEREF _Toc529517675 \h </w:instrText>
      </w:r>
      <w:r>
        <w:rPr>
          <w:noProof/>
        </w:rPr>
      </w:r>
      <w:r>
        <w:rPr>
          <w:noProof/>
        </w:rPr>
        <w:fldChar w:fldCharType="separate"/>
      </w:r>
      <w:r w:rsidR="00313452">
        <w:rPr>
          <w:noProof/>
        </w:rPr>
        <w:t>13</w:t>
      </w:r>
      <w:r>
        <w:rPr>
          <w:noProof/>
        </w:rPr>
        <w:fldChar w:fldCharType="end"/>
      </w:r>
    </w:p>
    <w:p w14:paraId="32F4A9C9" w14:textId="77777777" w:rsidR="009653FF" w:rsidRDefault="009653FF">
      <w:pPr>
        <w:pStyle w:val="TOC3"/>
        <w:rPr>
          <w:rFonts w:asciiTheme="minorHAnsi" w:eastAsiaTheme="minorEastAsia" w:hAnsiTheme="minorHAnsi" w:cstheme="minorBidi"/>
          <w:noProof/>
          <w:sz w:val="24"/>
          <w:szCs w:val="24"/>
        </w:rPr>
      </w:pPr>
      <w:r>
        <w:rPr>
          <w:noProof/>
        </w:rPr>
        <w:t>4.2.4</w:t>
      </w:r>
      <w:r>
        <w:rPr>
          <w:rFonts w:asciiTheme="minorHAnsi" w:eastAsiaTheme="minorEastAsia" w:hAnsiTheme="minorHAnsi" w:cstheme="minorBidi"/>
          <w:noProof/>
          <w:sz w:val="24"/>
          <w:szCs w:val="24"/>
        </w:rPr>
        <w:tab/>
      </w:r>
      <w:r>
        <w:rPr>
          <w:noProof/>
        </w:rPr>
        <w:t>Dynamic calls</w:t>
      </w:r>
      <w:r>
        <w:rPr>
          <w:noProof/>
        </w:rPr>
        <w:tab/>
      </w:r>
      <w:r>
        <w:rPr>
          <w:noProof/>
        </w:rPr>
        <w:fldChar w:fldCharType="begin"/>
      </w:r>
      <w:r>
        <w:rPr>
          <w:noProof/>
        </w:rPr>
        <w:instrText xml:space="preserve"> PAGEREF _Toc529517676 \h </w:instrText>
      </w:r>
      <w:r>
        <w:rPr>
          <w:noProof/>
        </w:rPr>
      </w:r>
      <w:r>
        <w:rPr>
          <w:noProof/>
        </w:rPr>
        <w:fldChar w:fldCharType="separate"/>
      </w:r>
      <w:r w:rsidR="00313452">
        <w:rPr>
          <w:noProof/>
        </w:rPr>
        <w:t>14</w:t>
      </w:r>
      <w:r>
        <w:rPr>
          <w:noProof/>
        </w:rPr>
        <w:fldChar w:fldCharType="end"/>
      </w:r>
    </w:p>
    <w:p w14:paraId="6F22420F" w14:textId="77777777" w:rsidR="009653FF" w:rsidRDefault="009653FF">
      <w:pPr>
        <w:pStyle w:val="TOC3"/>
        <w:rPr>
          <w:rFonts w:asciiTheme="minorHAnsi" w:eastAsiaTheme="minorEastAsia" w:hAnsiTheme="minorHAnsi" w:cstheme="minorBidi"/>
          <w:noProof/>
          <w:sz w:val="24"/>
          <w:szCs w:val="24"/>
        </w:rPr>
      </w:pPr>
      <w:r>
        <w:rPr>
          <w:noProof/>
        </w:rPr>
        <w:t>4.2.5</w:t>
      </w:r>
      <w:r>
        <w:rPr>
          <w:rFonts w:asciiTheme="minorHAnsi" w:eastAsiaTheme="minorEastAsia" w:hAnsiTheme="minorHAnsi" w:cstheme="minorBidi"/>
          <w:noProof/>
          <w:sz w:val="24"/>
          <w:szCs w:val="24"/>
        </w:rPr>
        <w:tab/>
      </w:r>
      <w:r>
        <w:rPr>
          <w:noProof/>
        </w:rPr>
        <w:t>Dynamic libraries</w:t>
      </w:r>
      <w:r>
        <w:rPr>
          <w:noProof/>
        </w:rPr>
        <w:tab/>
      </w:r>
      <w:r>
        <w:rPr>
          <w:noProof/>
        </w:rPr>
        <w:fldChar w:fldCharType="begin"/>
      </w:r>
      <w:r>
        <w:rPr>
          <w:noProof/>
        </w:rPr>
        <w:instrText xml:space="preserve"> PAGEREF _Toc529517677 \h </w:instrText>
      </w:r>
      <w:r>
        <w:rPr>
          <w:noProof/>
        </w:rPr>
      </w:r>
      <w:r>
        <w:rPr>
          <w:noProof/>
        </w:rPr>
        <w:fldChar w:fldCharType="separate"/>
      </w:r>
      <w:r w:rsidR="00313452">
        <w:rPr>
          <w:noProof/>
        </w:rPr>
        <w:t>14</w:t>
      </w:r>
      <w:r>
        <w:rPr>
          <w:noProof/>
        </w:rPr>
        <w:fldChar w:fldCharType="end"/>
      </w:r>
    </w:p>
    <w:p w14:paraId="104D2294" w14:textId="77777777" w:rsidR="009653FF" w:rsidRDefault="009653FF">
      <w:pPr>
        <w:pStyle w:val="TOC3"/>
        <w:rPr>
          <w:rFonts w:asciiTheme="minorHAnsi" w:eastAsiaTheme="minorEastAsia" w:hAnsiTheme="minorHAnsi" w:cstheme="minorBidi"/>
          <w:noProof/>
          <w:sz w:val="24"/>
          <w:szCs w:val="24"/>
        </w:rPr>
      </w:pPr>
      <w:r>
        <w:rPr>
          <w:noProof/>
        </w:rPr>
        <w:t>4.2.6</w:t>
      </w:r>
      <w:r>
        <w:rPr>
          <w:rFonts w:asciiTheme="minorHAnsi" w:eastAsiaTheme="minorEastAsia" w:hAnsiTheme="minorHAnsi" w:cstheme="minorBidi"/>
          <w:noProof/>
          <w:sz w:val="24"/>
          <w:szCs w:val="24"/>
        </w:rPr>
        <w:tab/>
      </w:r>
      <w:r>
        <w:rPr>
          <w:noProof/>
        </w:rPr>
        <w:t>Errors</w:t>
      </w:r>
      <w:r>
        <w:rPr>
          <w:noProof/>
        </w:rPr>
        <w:tab/>
      </w:r>
      <w:r>
        <w:rPr>
          <w:noProof/>
        </w:rPr>
        <w:fldChar w:fldCharType="begin"/>
      </w:r>
      <w:r>
        <w:rPr>
          <w:noProof/>
        </w:rPr>
        <w:instrText xml:space="preserve"> PAGEREF _Toc529517678 \h </w:instrText>
      </w:r>
      <w:r>
        <w:rPr>
          <w:noProof/>
        </w:rPr>
      </w:r>
      <w:r>
        <w:rPr>
          <w:noProof/>
        </w:rPr>
        <w:fldChar w:fldCharType="separate"/>
      </w:r>
      <w:r w:rsidR="00313452">
        <w:rPr>
          <w:noProof/>
        </w:rPr>
        <w:t>14</w:t>
      </w:r>
      <w:r>
        <w:rPr>
          <w:noProof/>
        </w:rPr>
        <w:fldChar w:fldCharType="end"/>
      </w:r>
    </w:p>
    <w:p w14:paraId="7A34353E" w14:textId="77777777" w:rsidR="009653FF" w:rsidRDefault="009653FF">
      <w:pPr>
        <w:pStyle w:val="TOC3"/>
        <w:rPr>
          <w:rFonts w:asciiTheme="minorHAnsi" w:eastAsiaTheme="minorEastAsia" w:hAnsiTheme="minorHAnsi" w:cstheme="minorBidi"/>
          <w:noProof/>
          <w:sz w:val="24"/>
          <w:szCs w:val="24"/>
        </w:rPr>
      </w:pPr>
      <w:r>
        <w:rPr>
          <w:noProof/>
        </w:rPr>
        <w:t>4.2.7</w:t>
      </w:r>
      <w:r>
        <w:rPr>
          <w:rFonts w:asciiTheme="minorHAnsi" w:eastAsiaTheme="minorEastAsia" w:hAnsiTheme="minorHAnsi" w:cstheme="minorBidi"/>
          <w:noProof/>
          <w:sz w:val="24"/>
          <w:szCs w:val="24"/>
        </w:rPr>
        <w:tab/>
      </w:r>
      <w:r>
        <w:rPr>
          <w:noProof/>
        </w:rPr>
        <w:t>Exec</w:t>
      </w:r>
      <w:r>
        <w:rPr>
          <w:noProof/>
        </w:rPr>
        <w:tab/>
      </w:r>
      <w:r>
        <w:rPr>
          <w:noProof/>
        </w:rPr>
        <w:fldChar w:fldCharType="begin"/>
      </w:r>
      <w:r>
        <w:rPr>
          <w:noProof/>
        </w:rPr>
        <w:instrText xml:space="preserve"> PAGEREF _Toc529517679 \h </w:instrText>
      </w:r>
      <w:r>
        <w:rPr>
          <w:noProof/>
        </w:rPr>
      </w:r>
      <w:r>
        <w:rPr>
          <w:noProof/>
        </w:rPr>
        <w:fldChar w:fldCharType="separate"/>
      </w:r>
      <w:r w:rsidR="00313452">
        <w:rPr>
          <w:noProof/>
        </w:rPr>
        <w:t>14</w:t>
      </w:r>
      <w:r>
        <w:rPr>
          <w:noProof/>
        </w:rPr>
        <w:fldChar w:fldCharType="end"/>
      </w:r>
    </w:p>
    <w:p w14:paraId="3FEB958B" w14:textId="77777777" w:rsidR="009653FF" w:rsidRDefault="009653FF">
      <w:pPr>
        <w:pStyle w:val="TOC3"/>
        <w:rPr>
          <w:rFonts w:asciiTheme="minorHAnsi" w:eastAsiaTheme="minorEastAsia" w:hAnsiTheme="minorHAnsi" w:cstheme="minorBidi"/>
          <w:noProof/>
          <w:sz w:val="24"/>
          <w:szCs w:val="24"/>
        </w:rPr>
      </w:pPr>
      <w:r>
        <w:rPr>
          <w:noProof/>
        </w:rPr>
        <w:t>4.2.8</w:t>
      </w:r>
      <w:r>
        <w:rPr>
          <w:rFonts w:asciiTheme="minorHAnsi" w:eastAsiaTheme="minorEastAsia" w:hAnsiTheme="minorHAnsi" w:cstheme="minorBidi"/>
          <w:noProof/>
          <w:sz w:val="24"/>
          <w:szCs w:val="24"/>
        </w:rPr>
        <w:tab/>
      </w:r>
      <w:r>
        <w:rPr>
          <w:noProof/>
        </w:rPr>
        <w:t>Exit</w:t>
      </w:r>
      <w:r>
        <w:rPr>
          <w:noProof/>
        </w:rPr>
        <w:tab/>
      </w:r>
      <w:r>
        <w:rPr>
          <w:noProof/>
        </w:rPr>
        <w:fldChar w:fldCharType="begin"/>
      </w:r>
      <w:r>
        <w:rPr>
          <w:noProof/>
        </w:rPr>
        <w:instrText xml:space="preserve"> PAGEREF _Toc529517680 \h </w:instrText>
      </w:r>
      <w:r>
        <w:rPr>
          <w:noProof/>
        </w:rPr>
      </w:r>
      <w:r>
        <w:rPr>
          <w:noProof/>
        </w:rPr>
        <w:fldChar w:fldCharType="separate"/>
      </w:r>
      <w:r w:rsidR="00313452">
        <w:rPr>
          <w:noProof/>
        </w:rPr>
        <w:t>14</w:t>
      </w:r>
      <w:r>
        <w:rPr>
          <w:noProof/>
        </w:rPr>
        <w:fldChar w:fldCharType="end"/>
      </w:r>
    </w:p>
    <w:p w14:paraId="4BD4BF73" w14:textId="77777777" w:rsidR="009653FF" w:rsidRDefault="009653FF">
      <w:pPr>
        <w:pStyle w:val="TOC3"/>
        <w:rPr>
          <w:rFonts w:asciiTheme="minorHAnsi" w:eastAsiaTheme="minorEastAsia" w:hAnsiTheme="minorHAnsi" w:cstheme="minorBidi"/>
          <w:noProof/>
          <w:sz w:val="24"/>
          <w:szCs w:val="24"/>
        </w:rPr>
      </w:pPr>
      <w:r>
        <w:rPr>
          <w:noProof/>
        </w:rPr>
        <w:t>4.2.9</w:t>
      </w:r>
      <w:r>
        <w:rPr>
          <w:rFonts w:asciiTheme="minorHAnsi" w:eastAsiaTheme="minorEastAsia" w:hAnsiTheme="minorHAnsi" w:cstheme="minorBidi"/>
          <w:noProof/>
          <w:sz w:val="24"/>
          <w:szCs w:val="24"/>
        </w:rPr>
        <w:tab/>
      </w:r>
      <w:r>
        <w:rPr>
          <w:noProof/>
        </w:rPr>
        <w:t>Fork</w:t>
      </w:r>
      <w:r>
        <w:rPr>
          <w:noProof/>
        </w:rPr>
        <w:tab/>
      </w:r>
      <w:r>
        <w:rPr>
          <w:noProof/>
        </w:rPr>
        <w:fldChar w:fldCharType="begin"/>
      </w:r>
      <w:r>
        <w:rPr>
          <w:noProof/>
        </w:rPr>
        <w:instrText xml:space="preserve"> PAGEREF _Toc529517681 \h </w:instrText>
      </w:r>
      <w:r>
        <w:rPr>
          <w:noProof/>
        </w:rPr>
      </w:r>
      <w:r>
        <w:rPr>
          <w:noProof/>
        </w:rPr>
        <w:fldChar w:fldCharType="separate"/>
      </w:r>
      <w:r w:rsidR="00313452">
        <w:rPr>
          <w:noProof/>
        </w:rPr>
        <w:t>15</w:t>
      </w:r>
      <w:r>
        <w:rPr>
          <w:noProof/>
        </w:rPr>
        <w:fldChar w:fldCharType="end"/>
      </w:r>
    </w:p>
    <w:p w14:paraId="3BC18355" w14:textId="77777777" w:rsidR="009653FF" w:rsidRDefault="009653FF">
      <w:pPr>
        <w:pStyle w:val="TOC3"/>
        <w:rPr>
          <w:rFonts w:asciiTheme="minorHAnsi" w:eastAsiaTheme="minorEastAsia" w:hAnsiTheme="minorHAnsi" w:cstheme="minorBidi"/>
          <w:noProof/>
          <w:sz w:val="24"/>
          <w:szCs w:val="24"/>
        </w:rPr>
      </w:pPr>
      <w:r>
        <w:rPr>
          <w:noProof/>
        </w:rPr>
        <w:t>4.2.10</w:t>
      </w:r>
      <w:r>
        <w:rPr>
          <w:rFonts w:asciiTheme="minorHAnsi" w:eastAsiaTheme="minorEastAsia" w:hAnsiTheme="minorHAnsi" w:cstheme="minorBidi"/>
          <w:noProof/>
          <w:sz w:val="24"/>
          <w:szCs w:val="24"/>
        </w:rPr>
        <w:tab/>
      </w:r>
      <w:r>
        <w:rPr>
          <w:noProof/>
        </w:rPr>
        <w:t>One Time Code</w:t>
      </w:r>
      <w:r>
        <w:rPr>
          <w:noProof/>
        </w:rPr>
        <w:tab/>
      </w:r>
      <w:r>
        <w:rPr>
          <w:noProof/>
        </w:rPr>
        <w:fldChar w:fldCharType="begin"/>
      </w:r>
      <w:r>
        <w:rPr>
          <w:noProof/>
        </w:rPr>
        <w:instrText xml:space="preserve"> PAGEREF _Toc529517682 \h </w:instrText>
      </w:r>
      <w:r>
        <w:rPr>
          <w:noProof/>
        </w:rPr>
      </w:r>
      <w:r>
        <w:rPr>
          <w:noProof/>
        </w:rPr>
        <w:fldChar w:fldCharType="separate"/>
      </w:r>
      <w:r w:rsidR="00313452">
        <w:rPr>
          <w:noProof/>
        </w:rPr>
        <w:t>15</w:t>
      </w:r>
      <w:r>
        <w:rPr>
          <w:noProof/>
        </w:rPr>
        <w:fldChar w:fldCharType="end"/>
      </w:r>
    </w:p>
    <w:p w14:paraId="09D82495" w14:textId="77777777" w:rsidR="009653FF" w:rsidRDefault="009653FF">
      <w:pPr>
        <w:pStyle w:val="TOC3"/>
        <w:rPr>
          <w:rFonts w:asciiTheme="minorHAnsi" w:eastAsiaTheme="minorEastAsia" w:hAnsiTheme="minorHAnsi" w:cstheme="minorBidi"/>
          <w:noProof/>
          <w:sz w:val="24"/>
          <w:szCs w:val="24"/>
        </w:rPr>
      </w:pPr>
      <w:r>
        <w:rPr>
          <w:noProof/>
        </w:rPr>
        <w:t>4.2.11</w:t>
      </w:r>
      <w:r>
        <w:rPr>
          <w:rFonts w:asciiTheme="minorHAnsi" w:eastAsiaTheme="minorEastAsia" w:hAnsiTheme="minorHAnsi" w:cstheme="minorBidi"/>
          <w:noProof/>
          <w:sz w:val="24"/>
          <w:szCs w:val="24"/>
        </w:rPr>
        <w:tab/>
      </w:r>
      <w:r>
        <w:rPr>
          <w:noProof/>
        </w:rPr>
        <w:t>Signal Handler</w:t>
      </w:r>
      <w:r>
        <w:rPr>
          <w:noProof/>
        </w:rPr>
        <w:tab/>
      </w:r>
      <w:r>
        <w:rPr>
          <w:noProof/>
        </w:rPr>
        <w:fldChar w:fldCharType="begin"/>
      </w:r>
      <w:r>
        <w:rPr>
          <w:noProof/>
        </w:rPr>
        <w:instrText xml:space="preserve"> PAGEREF _Toc529517683 \h </w:instrText>
      </w:r>
      <w:r>
        <w:rPr>
          <w:noProof/>
        </w:rPr>
      </w:r>
      <w:r>
        <w:rPr>
          <w:noProof/>
        </w:rPr>
        <w:fldChar w:fldCharType="separate"/>
      </w:r>
      <w:r w:rsidR="00313452">
        <w:rPr>
          <w:noProof/>
        </w:rPr>
        <w:t>15</w:t>
      </w:r>
      <w:r>
        <w:rPr>
          <w:noProof/>
        </w:rPr>
        <w:fldChar w:fldCharType="end"/>
      </w:r>
    </w:p>
    <w:p w14:paraId="44000D4B" w14:textId="77777777" w:rsidR="009653FF" w:rsidRDefault="009653FF">
      <w:pPr>
        <w:pStyle w:val="TOC3"/>
        <w:rPr>
          <w:rFonts w:asciiTheme="minorHAnsi" w:eastAsiaTheme="minorEastAsia" w:hAnsiTheme="minorHAnsi" w:cstheme="minorBidi"/>
          <w:noProof/>
          <w:sz w:val="24"/>
          <w:szCs w:val="24"/>
        </w:rPr>
      </w:pPr>
      <w:r>
        <w:rPr>
          <w:noProof/>
        </w:rPr>
        <w:t>4.2.12</w:t>
      </w:r>
      <w:r>
        <w:rPr>
          <w:rFonts w:asciiTheme="minorHAnsi" w:eastAsiaTheme="minorEastAsia" w:hAnsiTheme="minorHAnsi" w:cstheme="minorBidi"/>
          <w:noProof/>
          <w:sz w:val="24"/>
          <w:szCs w:val="24"/>
        </w:rPr>
        <w:tab/>
      </w:r>
      <w:r>
        <w:rPr>
          <w:noProof/>
        </w:rPr>
        <w:t>Stopped Threads</w:t>
      </w:r>
      <w:r>
        <w:rPr>
          <w:noProof/>
        </w:rPr>
        <w:tab/>
      </w:r>
      <w:r>
        <w:rPr>
          <w:noProof/>
        </w:rPr>
        <w:fldChar w:fldCharType="begin"/>
      </w:r>
      <w:r>
        <w:rPr>
          <w:noProof/>
        </w:rPr>
        <w:instrText xml:space="preserve"> PAGEREF _Toc529517684 \h </w:instrText>
      </w:r>
      <w:r>
        <w:rPr>
          <w:noProof/>
        </w:rPr>
      </w:r>
      <w:r>
        <w:rPr>
          <w:noProof/>
        </w:rPr>
        <w:fldChar w:fldCharType="separate"/>
      </w:r>
      <w:r w:rsidR="00313452">
        <w:rPr>
          <w:noProof/>
        </w:rPr>
        <w:t>16</w:t>
      </w:r>
      <w:r>
        <w:rPr>
          <w:noProof/>
        </w:rPr>
        <w:fldChar w:fldCharType="end"/>
      </w:r>
    </w:p>
    <w:p w14:paraId="510AD3AE" w14:textId="77777777" w:rsidR="009653FF" w:rsidRDefault="009653FF">
      <w:pPr>
        <w:pStyle w:val="TOC3"/>
        <w:rPr>
          <w:rFonts w:asciiTheme="minorHAnsi" w:eastAsiaTheme="minorEastAsia" w:hAnsiTheme="minorHAnsi" w:cstheme="minorBidi"/>
          <w:noProof/>
          <w:sz w:val="24"/>
          <w:szCs w:val="24"/>
        </w:rPr>
      </w:pPr>
      <w:r>
        <w:rPr>
          <w:noProof/>
        </w:rPr>
        <w:t>4.2.13</w:t>
      </w:r>
      <w:r>
        <w:rPr>
          <w:rFonts w:asciiTheme="minorHAnsi" w:eastAsiaTheme="minorEastAsia" w:hAnsiTheme="minorHAnsi" w:cstheme="minorBidi"/>
          <w:noProof/>
          <w:sz w:val="24"/>
          <w:szCs w:val="24"/>
        </w:rPr>
        <w:tab/>
      </w:r>
      <w:r>
        <w:rPr>
          <w:noProof/>
        </w:rPr>
        <w:t>User-triggered callbacks</w:t>
      </w:r>
      <w:r>
        <w:rPr>
          <w:noProof/>
        </w:rPr>
        <w:tab/>
      </w:r>
      <w:r>
        <w:rPr>
          <w:noProof/>
        </w:rPr>
        <w:fldChar w:fldCharType="begin"/>
      </w:r>
      <w:r>
        <w:rPr>
          <w:noProof/>
        </w:rPr>
        <w:instrText xml:space="preserve"> PAGEREF _Toc529517685 \h </w:instrText>
      </w:r>
      <w:r>
        <w:rPr>
          <w:noProof/>
        </w:rPr>
      </w:r>
      <w:r>
        <w:rPr>
          <w:noProof/>
        </w:rPr>
        <w:fldChar w:fldCharType="separate"/>
      </w:r>
      <w:r w:rsidR="00313452">
        <w:rPr>
          <w:noProof/>
        </w:rPr>
        <w:t>16</w:t>
      </w:r>
      <w:r>
        <w:rPr>
          <w:noProof/>
        </w:rPr>
        <w:fldChar w:fldCharType="end"/>
      </w:r>
    </w:p>
    <w:p w14:paraId="2767A775"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4.3</w:t>
      </w:r>
      <w:r>
        <w:rPr>
          <w:rFonts w:asciiTheme="minorHAnsi" w:eastAsiaTheme="minorEastAsia" w:hAnsiTheme="minorHAnsi" w:cstheme="minorBidi"/>
          <w:smallCaps w:val="0"/>
          <w:noProof/>
          <w:sz w:val="24"/>
          <w:szCs w:val="24"/>
        </w:rPr>
        <w:tab/>
      </w:r>
      <w:r>
        <w:rPr>
          <w:noProof/>
        </w:rPr>
        <w:t>Class BPatch_addressSpace</w:t>
      </w:r>
      <w:r>
        <w:rPr>
          <w:noProof/>
        </w:rPr>
        <w:tab/>
      </w:r>
      <w:r>
        <w:rPr>
          <w:noProof/>
        </w:rPr>
        <w:fldChar w:fldCharType="begin"/>
      </w:r>
      <w:r>
        <w:rPr>
          <w:noProof/>
        </w:rPr>
        <w:instrText xml:space="preserve"> PAGEREF _Toc529517686 \h </w:instrText>
      </w:r>
      <w:r>
        <w:rPr>
          <w:noProof/>
        </w:rPr>
      </w:r>
      <w:r>
        <w:rPr>
          <w:noProof/>
        </w:rPr>
        <w:fldChar w:fldCharType="separate"/>
      </w:r>
      <w:r w:rsidR="00313452">
        <w:rPr>
          <w:noProof/>
        </w:rPr>
        <w:t>16</w:t>
      </w:r>
      <w:r>
        <w:rPr>
          <w:noProof/>
        </w:rPr>
        <w:fldChar w:fldCharType="end"/>
      </w:r>
    </w:p>
    <w:p w14:paraId="4E9006E6"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4.4</w:t>
      </w:r>
      <w:r>
        <w:rPr>
          <w:rFonts w:asciiTheme="minorHAnsi" w:eastAsiaTheme="minorEastAsia" w:hAnsiTheme="minorHAnsi" w:cstheme="minorBidi"/>
          <w:smallCaps w:val="0"/>
          <w:noProof/>
          <w:sz w:val="24"/>
          <w:szCs w:val="24"/>
        </w:rPr>
        <w:tab/>
      </w:r>
      <w:r>
        <w:rPr>
          <w:noProof/>
        </w:rPr>
        <w:t>Class BPatch_process</w:t>
      </w:r>
      <w:r>
        <w:rPr>
          <w:noProof/>
        </w:rPr>
        <w:tab/>
      </w:r>
      <w:r>
        <w:rPr>
          <w:noProof/>
        </w:rPr>
        <w:fldChar w:fldCharType="begin"/>
      </w:r>
      <w:r>
        <w:rPr>
          <w:noProof/>
        </w:rPr>
        <w:instrText xml:space="preserve"> PAGEREF _Toc529517687 \h </w:instrText>
      </w:r>
      <w:r>
        <w:rPr>
          <w:noProof/>
        </w:rPr>
      </w:r>
      <w:r>
        <w:rPr>
          <w:noProof/>
        </w:rPr>
        <w:fldChar w:fldCharType="separate"/>
      </w:r>
      <w:r w:rsidR="00313452">
        <w:rPr>
          <w:noProof/>
        </w:rPr>
        <w:t>21</w:t>
      </w:r>
      <w:r>
        <w:rPr>
          <w:noProof/>
        </w:rPr>
        <w:fldChar w:fldCharType="end"/>
      </w:r>
    </w:p>
    <w:p w14:paraId="066585C4"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4.5</w:t>
      </w:r>
      <w:r>
        <w:rPr>
          <w:rFonts w:asciiTheme="minorHAnsi" w:eastAsiaTheme="minorEastAsia" w:hAnsiTheme="minorHAnsi" w:cstheme="minorBidi"/>
          <w:smallCaps w:val="0"/>
          <w:noProof/>
          <w:sz w:val="24"/>
          <w:szCs w:val="24"/>
        </w:rPr>
        <w:tab/>
      </w:r>
      <w:r>
        <w:rPr>
          <w:noProof/>
        </w:rPr>
        <w:t>Class BPatch_thread</w:t>
      </w:r>
      <w:r>
        <w:rPr>
          <w:noProof/>
        </w:rPr>
        <w:tab/>
      </w:r>
      <w:r>
        <w:rPr>
          <w:noProof/>
        </w:rPr>
        <w:fldChar w:fldCharType="begin"/>
      </w:r>
      <w:r>
        <w:rPr>
          <w:noProof/>
        </w:rPr>
        <w:instrText xml:space="preserve"> PAGEREF _Toc529517688 \h </w:instrText>
      </w:r>
      <w:r>
        <w:rPr>
          <w:noProof/>
        </w:rPr>
      </w:r>
      <w:r>
        <w:rPr>
          <w:noProof/>
        </w:rPr>
        <w:fldChar w:fldCharType="separate"/>
      </w:r>
      <w:r w:rsidR="00313452">
        <w:rPr>
          <w:noProof/>
        </w:rPr>
        <w:t>23</w:t>
      </w:r>
      <w:r>
        <w:rPr>
          <w:noProof/>
        </w:rPr>
        <w:fldChar w:fldCharType="end"/>
      </w:r>
    </w:p>
    <w:p w14:paraId="7FC96C5E"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4.6</w:t>
      </w:r>
      <w:r>
        <w:rPr>
          <w:rFonts w:asciiTheme="minorHAnsi" w:eastAsiaTheme="minorEastAsia" w:hAnsiTheme="minorHAnsi" w:cstheme="minorBidi"/>
          <w:smallCaps w:val="0"/>
          <w:noProof/>
          <w:sz w:val="24"/>
          <w:szCs w:val="24"/>
        </w:rPr>
        <w:tab/>
      </w:r>
      <w:r>
        <w:rPr>
          <w:noProof/>
        </w:rPr>
        <w:t>Class BPatch_binaryEdit</w:t>
      </w:r>
      <w:r>
        <w:rPr>
          <w:noProof/>
        </w:rPr>
        <w:tab/>
      </w:r>
      <w:r>
        <w:rPr>
          <w:noProof/>
        </w:rPr>
        <w:fldChar w:fldCharType="begin"/>
      </w:r>
      <w:r>
        <w:rPr>
          <w:noProof/>
        </w:rPr>
        <w:instrText xml:space="preserve"> PAGEREF _Toc529517689 \h </w:instrText>
      </w:r>
      <w:r>
        <w:rPr>
          <w:noProof/>
        </w:rPr>
      </w:r>
      <w:r>
        <w:rPr>
          <w:noProof/>
        </w:rPr>
        <w:fldChar w:fldCharType="separate"/>
      </w:r>
      <w:r w:rsidR="00313452">
        <w:rPr>
          <w:noProof/>
        </w:rPr>
        <w:t>25</w:t>
      </w:r>
      <w:r>
        <w:rPr>
          <w:noProof/>
        </w:rPr>
        <w:fldChar w:fldCharType="end"/>
      </w:r>
    </w:p>
    <w:p w14:paraId="6D4F4CE1"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4.7</w:t>
      </w:r>
      <w:r>
        <w:rPr>
          <w:rFonts w:asciiTheme="minorHAnsi" w:eastAsiaTheme="minorEastAsia" w:hAnsiTheme="minorHAnsi" w:cstheme="minorBidi"/>
          <w:smallCaps w:val="0"/>
          <w:noProof/>
          <w:sz w:val="24"/>
          <w:szCs w:val="24"/>
        </w:rPr>
        <w:tab/>
      </w:r>
      <w:r>
        <w:rPr>
          <w:noProof/>
        </w:rPr>
        <w:t>Class BPatch_sourceObj</w:t>
      </w:r>
      <w:r>
        <w:rPr>
          <w:noProof/>
        </w:rPr>
        <w:tab/>
      </w:r>
      <w:r>
        <w:rPr>
          <w:noProof/>
        </w:rPr>
        <w:fldChar w:fldCharType="begin"/>
      </w:r>
      <w:r>
        <w:rPr>
          <w:noProof/>
        </w:rPr>
        <w:instrText xml:space="preserve"> PAGEREF _Toc529517690 \h </w:instrText>
      </w:r>
      <w:r>
        <w:rPr>
          <w:noProof/>
        </w:rPr>
      </w:r>
      <w:r>
        <w:rPr>
          <w:noProof/>
        </w:rPr>
        <w:fldChar w:fldCharType="separate"/>
      </w:r>
      <w:r w:rsidR="00313452">
        <w:rPr>
          <w:noProof/>
        </w:rPr>
        <w:t>26</w:t>
      </w:r>
      <w:r>
        <w:rPr>
          <w:noProof/>
        </w:rPr>
        <w:fldChar w:fldCharType="end"/>
      </w:r>
    </w:p>
    <w:p w14:paraId="164541F6"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4.8</w:t>
      </w:r>
      <w:r>
        <w:rPr>
          <w:rFonts w:asciiTheme="minorHAnsi" w:eastAsiaTheme="minorEastAsia" w:hAnsiTheme="minorHAnsi" w:cstheme="minorBidi"/>
          <w:smallCaps w:val="0"/>
          <w:noProof/>
          <w:sz w:val="24"/>
          <w:szCs w:val="24"/>
        </w:rPr>
        <w:tab/>
      </w:r>
      <w:r>
        <w:rPr>
          <w:noProof/>
        </w:rPr>
        <w:t>Class BPatch_function</w:t>
      </w:r>
      <w:r>
        <w:rPr>
          <w:noProof/>
        </w:rPr>
        <w:tab/>
      </w:r>
      <w:r>
        <w:rPr>
          <w:noProof/>
        </w:rPr>
        <w:fldChar w:fldCharType="begin"/>
      </w:r>
      <w:r>
        <w:rPr>
          <w:noProof/>
        </w:rPr>
        <w:instrText xml:space="preserve"> PAGEREF _Toc529517691 \h </w:instrText>
      </w:r>
      <w:r>
        <w:rPr>
          <w:noProof/>
        </w:rPr>
      </w:r>
      <w:r>
        <w:rPr>
          <w:noProof/>
        </w:rPr>
        <w:fldChar w:fldCharType="separate"/>
      </w:r>
      <w:r w:rsidR="00313452">
        <w:rPr>
          <w:noProof/>
        </w:rPr>
        <w:t>27</w:t>
      </w:r>
      <w:r>
        <w:rPr>
          <w:noProof/>
        </w:rPr>
        <w:fldChar w:fldCharType="end"/>
      </w:r>
    </w:p>
    <w:p w14:paraId="7A003555"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4.9</w:t>
      </w:r>
      <w:r>
        <w:rPr>
          <w:rFonts w:asciiTheme="minorHAnsi" w:eastAsiaTheme="minorEastAsia" w:hAnsiTheme="minorHAnsi" w:cstheme="minorBidi"/>
          <w:smallCaps w:val="0"/>
          <w:noProof/>
          <w:sz w:val="24"/>
          <w:szCs w:val="24"/>
        </w:rPr>
        <w:tab/>
      </w:r>
      <w:r>
        <w:rPr>
          <w:noProof/>
        </w:rPr>
        <w:t>Class BPatch_point</w:t>
      </w:r>
      <w:r>
        <w:rPr>
          <w:noProof/>
        </w:rPr>
        <w:tab/>
      </w:r>
      <w:r>
        <w:rPr>
          <w:noProof/>
        </w:rPr>
        <w:fldChar w:fldCharType="begin"/>
      </w:r>
      <w:r>
        <w:rPr>
          <w:noProof/>
        </w:rPr>
        <w:instrText xml:space="preserve"> PAGEREF _Toc529517692 \h </w:instrText>
      </w:r>
      <w:r>
        <w:rPr>
          <w:noProof/>
        </w:rPr>
      </w:r>
      <w:r>
        <w:rPr>
          <w:noProof/>
        </w:rPr>
        <w:fldChar w:fldCharType="separate"/>
      </w:r>
      <w:r w:rsidR="00313452">
        <w:rPr>
          <w:noProof/>
        </w:rPr>
        <w:t>30</w:t>
      </w:r>
      <w:r>
        <w:rPr>
          <w:noProof/>
        </w:rPr>
        <w:fldChar w:fldCharType="end"/>
      </w:r>
    </w:p>
    <w:p w14:paraId="750AFC35"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4.10</w:t>
      </w:r>
      <w:r>
        <w:rPr>
          <w:rFonts w:asciiTheme="minorHAnsi" w:eastAsiaTheme="minorEastAsia" w:hAnsiTheme="minorHAnsi" w:cstheme="minorBidi"/>
          <w:smallCaps w:val="0"/>
          <w:noProof/>
          <w:sz w:val="24"/>
          <w:szCs w:val="24"/>
        </w:rPr>
        <w:tab/>
      </w:r>
      <w:r>
        <w:rPr>
          <w:noProof/>
        </w:rPr>
        <w:t>Class BPatch_image</w:t>
      </w:r>
      <w:r>
        <w:rPr>
          <w:noProof/>
        </w:rPr>
        <w:tab/>
      </w:r>
      <w:r>
        <w:rPr>
          <w:noProof/>
        </w:rPr>
        <w:fldChar w:fldCharType="begin"/>
      </w:r>
      <w:r>
        <w:rPr>
          <w:noProof/>
        </w:rPr>
        <w:instrText xml:space="preserve"> PAGEREF _Toc529517693 \h </w:instrText>
      </w:r>
      <w:r>
        <w:rPr>
          <w:noProof/>
        </w:rPr>
      </w:r>
      <w:r>
        <w:rPr>
          <w:noProof/>
        </w:rPr>
        <w:fldChar w:fldCharType="separate"/>
      </w:r>
      <w:r w:rsidR="00313452">
        <w:rPr>
          <w:noProof/>
        </w:rPr>
        <w:t>32</w:t>
      </w:r>
      <w:r>
        <w:rPr>
          <w:noProof/>
        </w:rPr>
        <w:fldChar w:fldCharType="end"/>
      </w:r>
    </w:p>
    <w:p w14:paraId="417A60AF"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4.11</w:t>
      </w:r>
      <w:r>
        <w:rPr>
          <w:rFonts w:asciiTheme="minorHAnsi" w:eastAsiaTheme="minorEastAsia" w:hAnsiTheme="minorHAnsi" w:cstheme="minorBidi"/>
          <w:smallCaps w:val="0"/>
          <w:noProof/>
          <w:sz w:val="24"/>
          <w:szCs w:val="24"/>
        </w:rPr>
        <w:tab/>
      </w:r>
      <w:r>
        <w:rPr>
          <w:noProof/>
        </w:rPr>
        <w:t>Class BPatch_object</w:t>
      </w:r>
      <w:r>
        <w:rPr>
          <w:noProof/>
        </w:rPr>
        <w:tab/>
      </w:r>
      <w:r>
        <w:rPr>
          <w:noProof/>
        </w:rPr>
        <w:fldChar w:fldCharType="begin"/>
      </w:r>
      <w:r>
        <w:rPr>
          <w:noProof/>
        </w:rPr>
        <w:instrText xml:space="preserve"> PAGEREF _Toc529517694 \h </w:instrText>
      </w:r>
      <w:r>
        <w:rPr>
          <w:noProof/>
        </w:rPr>
      </w:r>
      <w:r>
        <w:rPr>
          <w:noProof/>
        </w:rPr>
        <w:fldChar w:fldCharType="separate"/>
      </w:r>
      <w:r w:rsidR="00313452">
        <w:rPr>
          <w:noProof/>
        </w:rPr>
        <w:t>35</w:t>
      </w:r>
      <w:r>
        <w:rPr>
          <w:noProof/>
        </w:rPr>
        <w:fldChar w:fldCharType="end"/>
      </w:r>
    </w:p>
    <w:p w14:paraId="0EDBF4EA"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4.12</w:t>
      </w:r>
      <w:r>
        <w:rPr>
          <w:rFonts w:asciiTheme="minorHAnsi" w:eastAsiaTheme="minorEastAsia" w:hAnsiTheme="minorHAnsi" w:cstheme="minorBidi"/>
          <w:smallCaps w:val="0"/>
          <w:noProof/>
          <w:sz w:val="24"/>
          <w:szCs w:val="24"/>
        </w:rPr>
        <w:tab/>
      </w:r>
      <w:r>
        <w:rPr>
          <w:noProof/>
        </w:rPr>
        <w:t>Class BPatch_module</w:t>
      </w:r>
      <w:r>
        <w:rPr>
          <w:noProof/>
        </w:rPr>
        <w:tab/>
      </w:r>
      <w:r>
        <w:rPr>
          <w:noProof/>
        </w:rPr>
        <w:fldChar w:fldCharType="begin"/>
      </w:r>
      <w:r>
        <w:rPr>
          <w:noProof/>
        </w:rPr>
        <w:instrText xml:space="preserve"> PAGEREF _Toc529517695 \h </w:instrText>
      </w:r>
      <w:r>
        <w:rPr>
          <w:noProof/>
        </w:rPr>
      </w:r>
      <w:r>
        <w:rPr>
          <w:noProof/>
        </w:rPr>
        <w:fldChar w:fldCharType="separate"/>
      </w:r>
      <w:r w:rsidR="00313452">
        <w:rPr>
          <w:noProof/>
        </w:rPr>
        <w:t>36</w:t>
      </w:r>
      <w:r>
        <w:rPr>
          <w:noProof/>
        </w:rPr>
        <w:fldChar w:fldCharType="end"/>
      </w:r>
    </w:p>
    <w:p w14:paraId="274F7898"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4.13</w:t>
      </w:r>
      <w:r>
        <w:rPr>
          <w:rFonts w:asciiTheme="minorHAnsi" w:eastAsiaTheme="minorEastAsia" w:hAnsiTheme="minorHAnsi" w:cstheme="minorBidi"/>
          <w:smallCaps w:val="0"/>
          <w:noProof/>
          <w:sz w:val="24"/>
          <w:szCs w:val="24"/>
        </w:rPr>
        <w:tab/>
      </w:r>
      <w:r>
        <w:rPr>
          <w:noProof/>
        </w:rPr>
        <w:t>Class BPatch_snippet</w:t>
      </w:r>
      <w:r>
        <w:rPr>
          <w:noProof/>
        </w:rPr>
        <w:tab/>
      </w:r>
      <w:r>
        <w:rPr>
          <w:noProof/>
        </w:rPr>
        <w:fldChar w:fldCharType="begin"/>
      </w:r>
      <w:r>
        <w:rPr>
          <w:noProof/>
        </w:rPr>
        <w:instrText xml:space="preserve"> PAGEREF _Toc529517696 \h </w:instrText>
      </w:r>
      <w:r>
        <w:rPr>
          <w:noProof/>
        </w:rPr>
      </w:r>
      <w:r>
        <w:rPr>
          <w:noProof/>
        </w:rPr>
        <w:fldChar w:fldCharType="separate"/>
      </w:r>
      <w:r w:rsidR="00313452">
        <w:rPr>
          <w:noProof/>
        </w:rPr>
        <w:t>39</w:t>
      </w:r>
      <w:r>
        <w:rPr>
          <w:noProof/>
        </w:rPr>
        <w:fldChar w:fldCharType="end"/>
      </w:r>
    </w:p>
    <w:p w14:paraId="2ED232EA"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4.14</w:t>
      </w:r>
      <w:r>
        <w:rPr>
          <w:rFonts w:asciiTheme="minorHAnsi" w:eastAsiaTheme="minorEastAsia" w:hAnsiTheme="minorHAnsi" w:cstheme="minorBidi"/>
          <w:smallCaps w:val="0"/>
          <w:noProof/>
          <w:sz w:val="24"/>
          <w:szCs w:val="24"/>
        </w:rPr>
        <w:tab/>
      </w:r>
      <w:r>
        <w:rPr>
          <w:noProof/>
        </w:rPr>
        <w:t>Class BPatch_type</w:t>
      </w:r>
      <w:r>
        <w:rPr>
          <w:noProof/>
        </w:rPr>
        <w:tab/>
      </w:r>
      <w:r>
        <w:rPr>
          <w:noProof/>
        </w:rPr>
        <w:fldChar w:fldCharType="begin"/>
      </w:r>
      <w:r>
        <w:rPr>
          <w:noProof/>
        </w:rPr>
        <w:instrText xml:space="preserve"> PAGEREF _Toc529517697 \h </w:instrText>
      </w:r>
      <w:r>
        <w:rPr>
          <w:noProof/>
        </w:rPr>
      </w:r>
      <w:r>
        <w:rPr>
          <w:noProof/>
        </w:rPr>
        <w:fldChar w:fldCharType="separate"/>
      </w:r>
      <w:r w:rsidR="00313452">
        <w:rPr>
          <w:noProof/>
        </w:rPr>
        <w:t>45</w:t>
      </w:r>
      <w:r>
        <w:rPr>
          <w:noProof/>
        </w:rPr>
        <w:fldChar w:fldCharType="end"/>
      </w:r>
    </w:p>
    <w:p w14:paraId="50F810BA"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4.15</w:t>
      </w:r>
      <w:r>
        <w:rPr>
          <w:rFonts w:asciiTheme="minorHAnsi" w:eastAsiaTheme="minorEastAsia" w:hAnsiTheme="minorHAnsi" w:cstheme="minorBidi"/>
          <w:smallCaps w:val="0"/>
          <w:noProof/>
          <w:sz w:val="24"/>
          <w:szCs w:val="24"/>
        </w:rPr>
        <w:tab/>
      </w:r>
      <w:r>
        <w:rPr>
          <w:noProof/>
        </w:rPr>
        <w:t>Class BPatch_variableExpr</w:t>
      </w:r>
      <w:r>
        <w:rPr>
          <w:noProof/>
        </w:rPr>
        <w:tab/>
      </w:r>
      <w:r>
        <w:rPr>
          <w:noProof/>
        </w:rPr>
        <w:fldChar w:fldCharType="begin"/>
      </w:r>
      <w:r>
        <w:rPr>
          <w:noProof/>
        </w:rPr>
        <w:instrText xml:space="preserve"> PAGEREF _Toc529517698 \h </w:instrText>
      </w:r>
      <w:r>
        <w:rPr>
          <w:noProof/>
        </w:rPr>
      </w:r>
      <w:r>
        <w:rPr>
          <w:noProof/>
        </w:rPr>
        <w:fldChar w:fldCharType="separate"/>
      </w:r>
      <w:r w:rsidR="00313452">
        <w:rPr>
          <w:noProof/>
        </w:rPr>
        <w:t>46</w:t>
      </w:r>
      <w:r>
        <w:rPr>
          <w:noProof/>
        </w:rPr>
        <w:fldChar w:fldCharType="end"/>
      </w:r>
    </w:p>
    <w:p w14:paraId="57A6819E"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4.16</w:t>
      </w:r>
      <w:r>
        <w:rPr>
          <w:rFonts w:asciiTheme="minorHAnsi" w:eastAsiaTheme="minorEastAsia" w:hAnsiTheme="minorHAnsi" w:cstheme="minorBidi"/>
          <w:smallCaps w:val="0"/>
          <w:noProof/>
          <w:sz w:val="24"/>
          <w:szCs w:val="24"/>
        </w:rPr>
        <w:tab/>
      </w:r>
      <w:r>
        <w:rPr>
          <w:noProof/>
        </w:rPr>
        <w:t>Class BPatch_flowGraph</w:t>
      </w:r>
      <w:r>
        <w:rPr>
          <w:noProof/>
        </w:rPr>
        <w:tab/>
      </w:r>
      <w:r>
        <w:rPr>
          <w:noProof/>
        </w:rPr>
        <w:fldChar w:fldCharType="begin"/>
      </w:r>
      <w:r>
        <w:rPr>
          <w:noProof/>
        </w:rPr>
        <w:instrText xml:space="preserve"> PAGEREF _Toc529517699 \h </w:instrText>
      </w:r>
      <w:r>
        <w:rPr>
          <w:noProof/>
        </w:rPr>
      </w:r>
      <w:r>
        <w:rPr>
          <w:noProof/>
        </w:rPr>
        <w:fldChar w:fldCharType="separate"/>
      </w:r>
      <w:r w:rsidR="00313452">
        <w:rPr>
          <w:noProof/>
        </w:rPr>
        <w:t>47</w:t>
      </w:r>
      <w:r>
        <w:rPr>
          <w:noProof/>
        </w:rPr>
        <w:fldChar w:fldCharType="end"/>
      </w:r>
    </w:p>
    <w:p w14:paraId="29C76045"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4.17</w:t>
      </w:r>
      <w:r>
        <w:rPr>
          <w:rFonts w:asciiTheme="minorHAnsi" w:eastAsiaTheme="minorEastAsia" w:hAnsiTheme="minorHAnsi" w:cstheme="minorBidi"/>
          <w:smallCaps w:val="0"/>
          <w:noProof/>
          <w:sz w:val="24"/>
          <w:szCs w:val="24"/>
        </w:rPr>
        <w:tab/>
      </w:r>
      <w:r>
        <w:rPr>
          <w:noProof/>
        </w:rPr>
        <w:t>Class BPatch_basicBlock</w:t>
      </w:r>
      <w:r>
        <w:rPr>
          <w:noProof/>
        </w:rPr>
        <w:tab/>
      </w:r>
      <w:r>
        <w:rPr>
          <w:noProof/>
        </w:rPr>
        <w:fldChar w:fldCharType="begin"/>
      </w:r>
      <w:r>
        <w:rPr>
          <w:noProof/>
        </w:rPr>
        <w:instrText xml:space="preserve"> PAGEREF _Toc529517700 \h </w:instrText>
      </w:r>
      <w:r>
        <w:rPr>
          <w:noProof/>
        </w:rPr>
      </w:r>
      <w:r>
        <w:rPr>
          <w:noProof/>
        </w:rPr>
        <w:fldChar w:fldCharType="separate"/>
      </w:r>
      <w:r w:rsidR="00313452">
        <w:rPr>
          <w:noProof/>
        </w:rPr>
        <w:t>49</w:t>
      </w:r>
      <w:r>
        <w:rPr>
          <w:noProof/>
        </w:rPr>
        <w:fldChar w:fldCharType="end"/>
      </w:r>
    </w:p>
    <w:p w14:paraId="60C4F0AF"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4.18</w:t>
      </w:r>
      <w:r>
        <w:rPr>
          <w:rFonts w:asciiTheme="minorHAnsi" w:eastAsiaTheme="minorEastAsia" w:hAnsiTheme="minorHAnsi" w:cstheme="minorBidi"/>
          <w:smallCaps w:val="0"/>
          <w:noProof/>
          <w:sz w:val="24"/>
          <w:szCs w:val="24"/>
        </w:rPr>
        <w:tab/>
      </w:r>
      <w:r>
        <w:rPr>
          <w:noProof/>
        </w:rPr>
        <w:t>Class BPatch_edge</w:t>
      </w:r>
      <w:r>
        <w:rPr>
          <w:noProof/>
        </w:rPr>
        <w:tab/>
      </w:r>
      <w:r>
        <w:rPr>
          <w:noProof/>
        </w:rPr>
        <w:fldChar w:fldCharType="begin"/>
      </w:r>
      <w:r>
        <w:rPr>
          <w:noProof/>
        </w:rPr>
        <w:instrText xml:space="preserve"> PAGEREF _Toc529517701 \h </w:instrText>
      </w:r>
      <w:r>
        <w:rPr>
          <w:noProof/>
        </w:rPr>
      </w:r>
      <w:r>
        <w:rPr>
          <w:noProof/>
        </w:rPr>
        <w:fldChar w:fldCharType="separate"/>
      </w:r>
      <w:r w:rsidR="00313452">
        <w:rPr>
          <w:noProof/>
        </w:rPr>
        <w:t>51</w:t>
      </w:r>
      <w:r>
        <w:rPr>
          <w:noProof/>
        </w:rPr>
        <w:fldChar w:fldCharType="end"/>
      </w:r>
    </w:p>
    <w:p w14:paraId="7E525D8F"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4.19</w:t>
      </w:r>
      <w:r>
        <w:rPr>
          <w:rFonts w:asciiTheme="minorHAnsi" w:eastAsiaTheme="minorEastAsia" w:hAnsiTheme="minorHAnsi" w:cstheme="minorBidi"/>
          <w:smallCaps w:val="0"/>
          <w:noProof/>
          <w:sz w:val="24"/>
          <w:szCs w:val="24"/>
        </w:rPr>
        <w:tab/>
      </w:r>
      <w:r>
        <w:rPr>
          <w:noProof/>
        </w:rPr>
        <w:t>Class BPatch_basicBlockLoop</w:t>
      </w:r>
      <w:r>
        <w:rPr>
          <w:noProof/>
        </w:rPr>
        <w:tab/>
      </w:r>
      <w:r>
        <w:rPr>
          <w:noProof/>
        </w:rPr>
        <w:fldChar w:fldCharType="begin"/>
      </w:r>
      <w:r>
        <w:rPr>
          <w:noProof/>
        </w:rPr>
        <w:instrText xml:space="preserve"> PAGEREF _Toc529517702 \h </w:instrText>
      </w:r>
      <w:r>
        <w:rPr>
          <w:noProof/>
        </w:rPr>
      </w:r>
      <w:r>
        <w:rPr>
          <w:noProof/>
        </w:rPr>
        <w:fldChar w:fldCharType="separate"/>
      </w:r>
      <w:r w:rsidR="00313452">
        <w:rPr>
          <w:noProof/>
        </w:rPr>
        <w:t>51</w:t>
      </w:r>
      <w:r>
        <w:rPr>
          <w:noProof/>
        </w:rPr>
        <w:fldChar w:fldCharType="end"/>
      </w:r>
    </w:p>
    <w:p w14:paraId="38DC3E0C"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4.20</w:t>
      </w:r>
      <w:r>
        <w:rPr>
          <w:rFonts w:asciiTheme="minorHAnsi" w:eastAsiaTheme="minorEastAsia" w:hAnsiTheme="minorHAnsi" w:cstheme="minorBidi"/>
          <w:smallCaps w:val="0"/>
          <w:noProof/>
          <w:sz w:val="24"/>
          <w:szCs w:val="24"/>
        </w:rPr>
        <w:tab/>
      </w:r>
      <w:r>
        <w:rPr>
          <w:noProof/>
        </w:rPr>
        <w:t>Class BPatch_loopTreeNode</w:t>
      </w:r>
      <w:r>
        <w:rPr>
          <w:noProof/>
        </w:rPr>
        <w:tab/>
      </w:r>
      <w:r>
        <w:rPr>
          <w:noProof/>
        </w:rPr>
        <w:fldChar w:fldCharType="begin"/>
      </w:r>
      <w:r>
        <w:rPr>
          <w:noProof/>
        </w:rPr>
        <w:instrText xml:space="preserve"> PAGEREF _Toc529517703 \h </w:instrText>
      </w:r>
      <w:r>
        <w:rPr>
          <w:noProof/>
        </w:rPr>
      </w:r>
      <w:r>
        <w:rPr>
          <w:noProof/>
        </w:rPr>
        <w:fldChar w:fldCharType="separate"/>
      </w:r>
      <w:r w:rsidR="00313452">
        <w:rPr>
          <w:noProof/>
        </w:rPr>
        <w:t>53</w:t>
      </w:r>
      <w:r>
        <w:rPr>
          <w:noProof/>
        </w:rPr>
        <w:fldChar w:fldCharType="end"/>
      </w:r>
    </w:p>
    <w:p w14:paraId="74451904"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4.21</w:t>
      </w:r>
      <w:r>
        <w:rPr>
          <w:rFonts w:asciiTheme="minorHAnsi" w:eastAsiaTheme="minorEastAsia" w:hAnsiTheme="minorHAnsi" w:cstheme="minorBidi"/>
          <w:smallCaps w:val="0"/>
          <w:noProof/>
          <w:sz w:val="24"/>
          <w:szCs w:val="24"/>
        </w:rPr>
        <w:tab/>
      </w:r>
      <w:r>
        <w:rPr>
          <w:noProof/>
        </w:rPr>
        <w:t>Class BPatch_register</w:t>
      </w:r>
      <w:r>
        <w:rPr>
          <w:noProof/>
        </w:rPr>
        <w:tab/>
      </w:r>
      <w:r>
        <w:rPr>
          <w:noProof/>
        </w:rPr>
        <w:fldChar w:fldCharType="begin"/>
      </w:r>
      <w:r>
        <w:rPr>
          <w:noProof/>
        </w:rPr>
        <w:instrText xml:space="preserve"> PAGEREF _Toc529517704 \h </w:instrText>
      </w:r>
      <w:r>
        <w:rPr>
          <w:noProof/>
        </w:rPr>
      </w:r>
      <w:r>
        <w:rPr>
          <w:noProof/>
        </w:rPr>
        <w:fldChar w:fldCharType="separate"/>
      </w:r>
      <w:r w:rsidR="00313452">
        <w:rPr>
          <w:noProof/>
        </w:rPr>
        <w:t>54</w:t>
      </w:r>
      <w:r>
        <w:rPr>
          <w:noProof/>
        </w:rPr>
        <w:fldChar w:fldCharType="end"/>
      </w:r>
    </w:p>
    <w:p w14:paraId="19DD934F"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4.22</w:t>
      </w:r>
      <w:r>
        <w:rPr>
          <w:rFonts w:asciiTheme="minorHAnsi" w:eastAsiaTheme="minorEastAsia" w:hAnsiTheme="minorHAnsi" w:cstheme="minorBidi"/>
          <w:smallCaps w:val="0"/>
          <w:noProof/>
          <w:sz w:val="24"/>
          <w:szCs w:val="24"/>
        </w:rPr>
        <w:tab/>
      </w:r>
      <w:r>
        <w:rPr>
          <w:noProof/>
        </w:rPr>
        <w:t>Class BPatch_sourceBlock</w:t>
      </w:r>
      <w:r>
        <w:rPr>
          <w:noProof/>
        </w:rPr>
        <w:tab/>
      </w:r>
      <w:r>
        <w:rPr>
          <w:noProof/>
        </w:rPr>
        <w:fldChar w:fldCharType="begin"/>
      </w:r>
      <w:r>
        <w:rPr>
          <w:noProof/>
        </w:rPr>
        <w:instrText xml:space="preserve"> PAGEREF _Toc529517705 \h </w:instrText>
      </w:r>
      <w:r>
        <w:rPr>
          <w:noProof/>
        </w:rPr>
      </w:r>
      <w:r>
        <w:rPr>
          <w:noProof/>
        </w:rPr>
        <w:fldChar w:fldCharType="separate"/>
      </w:r>
      <w:r w:rsidR="00313452">
        <w:rPr>
          <w:noProof/>
        </w:rPr>
        <w:t>54</w:t>
      </w:r>
      <w:r>
        <w:rPr>
          <w:noProof/>
        </w:rPr>
        <w:fldChar w:fldCharType="end"/>
      </w:r>
    </w:p>
    <w:p w14:paraId="6469040E"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4.23</w:t>
      </w:r>
      <w:r>
        <w:rPr>
          <w:rFonts w:asciiTheme="minorHAnsi" w:eastAsiaTheme="minorEastAsia" w:hAnsiTheme="minorHAnsi" w:cstheme="minorBidi"/>
          <w:smallCaps w:val="0"/>
          <w:noProof/>
          <w:sz w:val="24"/>
          <w:szCs w:val="24"/>
        </w:rPr>
        <w:tab/>
      </w:r>
      <w:r>
        <w:rPr>
          <w:noProof/>
        </w:rPr>
        <w:t>Class BPatch_cblock</w:t>
      </w:r>
      <w:r>
        <w:rPr>
          <w:noProof/>
        </w:rPr>
        <w:tab/>
      </w:r>
      <w:r>
        <w:rPr>
          <w:noProof/>
        </w:rPr>
        <w:fldChar w:fldCharType="begin"/>
      </w:r>
      <w:r>
        <w:rPr>
          <w:noProof/>
        </w:rPr>
        <w:instrText xml:space="preserve"> PAGEREF _Toc529517706 \h </w:instrText>
      </w:r>
      <w:r>
        <w:rPr>
          <w:noProof/>
        </w:rPr>
      </w:r>
      <w:r>
        <w:rPr>
          <w:noProof/>
        </w:rPr>
        <w:fldChar w:fldCharType="separate"/>
      </w:r>
      <w:r w:rsidR="00313452">
        <w:rPr>
          <w:noProof/>
        </w:rPr>
        <w:t>55</w:t>
      </w:r>
      <w:r>
        <w:rPr>
          <w:noProof/>
        </w:rPr>
        <w:fldChar w:fldCharType="end"/>
      </w:r>
    </w:p>
    <w:p w14:paraId="2BCD7C6E"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4.24</w:t>
      </w:r>
      <w:r>
        <w:rPr>
          <w:rFonts w:asciiTheme="minorHAnsi" w:eastAsiaTheme="minorEastAsia" w:hAnsiTheme="minorHAnsi" w:cstheme="minorBidi"/>
          <w:smallCaps w:val="0"/>
          <w:noProof/>
          <w:sz w:val="24"/>
          <w:szCs w:val="24"/>
        </w:rPr>
        <w:tab/>
      </w:r>
      <w:r>
        <w:rPr>
          <w:noProof/>
        </w:rPr>
        <w:t>Class BPatch_frame</w:t>
      </w:r>
      <w:r>
        <w:rPr>
          <w:noProof/>
        </w:rPr>
        <w:tab/>
      </w:r>
      <w:r>
        <w:rPr>
          <w:noProof/>
        </w:rPr>
        <w:fldChar w:fldCharType="begin"/>
      </w:r>
      <w:r>
        <w:rPr>
          <w:noProof/>
        </w:rPr>
        <w:instrText xml:space="preserve"> PAGEREF _Toc529517707 \h </w:instrText>
      </w:r>
      <w:r>
        <w:rPr>
          <w:noProof/>
        </w:rPr>
      </w:r>
      <w:r>
        <w:rPr>
          <w:noProof/>
        </w:rPr>
        <w:fldChar w:fldCharType="separate"/>
      </w:r>
      <w:r w:rsidR="00313452">
        <w:rPr>
          <w:noProof/>
        </w:rPr>
        <w:t>55</w:t>
      </w:r>
      <w:r>
        <w:rPr>
          <w:noProof/>
        </w:rPr>
        <w:fldChar w:fldCharType="end"/>
      </w:r>
    </w:p>
    <w:p w14:paraId="052B5EA8"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4.25</w:t>
      </w:r>
      <w:r>
        <w:rPr>
          <w:rFonts w:asciiTheme="minorHAnsi" w:eastAsiaTheme="minorEastAsia" w:hAnsiTheme="minorHAnsi" w:cstheme="minorBidi"/>
          <w:smallCaps w:val="0"/>
          <w:noProof/>
          <w:sz w:val="24"/>
          <w:szCs w:val="24"/>
        </w:rPr>
        <w:tab/>
      </w:r>
      <w:r>
        <w:rPr>
          <w:noProof/>
        </w:rPr>
        <w:t>Class StackMod</w:t>
      </w:r>
      <w:r>
        <w:rPr>
          <w:noProof/>
        </w:rPr>
        <w:tab/>
      </w:r>
      <w:r>
        <w:rPr>
          <w:noProof/>
        </w:rPr>
        <w:fldChar w:fldCharType="begin"/>
      </w:r>
      <w:r>
        <w:rPr>
          <w:noProof/>
        </w:rPr>
        <w:instrText xml:space="preserve"> PAGEREF _Toc529517708 \h </w:instrText>
      </w:r>
      <w:r>
        <w:rPr>
          <w:noProof/>
        </w:rPr>
      </w:r>
      <w:r>
        <w:rPr>
          <w:noProof/>
        </w:rPr>
        <w:fldChar w:fldCharType="separate"/>
      </w:r>
      <w:r w:rsidR="00313452">
        <w:rPr>
          <w:noProof/>
        </w:rPr>
        <w:t>56</w:t>
      </w:r>
      <w:r>
        <w:rPr>
          <w:noProof/>
        </w:rPr>
        <w:fldChar w:fldCharType="end"/>
      </w:r>
    </w:p>
    <w:p w14:paraId="6BDB0C93"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4.26</w:t>
      </w:r>
      <w:r>
        <w:rPr>
          <w:rFonts w:asciiTheme="minorHAnsi" w:eastAsiaTheme="minorEastAsia" w:hAnsiTheme="minorHAnsi" w:cstheme="minorBidi"/>
          <w:smallCaps w:val="0"/>
          <w:noProof/>
          <w:sz w:val="24"/>
          <w:szCs w:val="24"/>
        </w:rPr>
        <w:tab/>
      </w:r>
      <w:r>
        <w:rPr>
          <w:noProof/>
        </w:rPr>
        <w:t>Container Classes</w:t>
      </w:r>
      <w:r>
        <w:rPr>
          <w:noProof/>
        </w:rPr>
        <w:tab/>
      </w:r>
      <w:r>
        <w:rPr>
          <w:noProof/>
        </w:rPr>
        <w:fldChar w:fldCharType="begin"/>
      </w:r>
      <w:r>
        <w:rPr>
          <w:noProof/>
        </w:rPr>
        <w:instrText xml:space="preserve"> PAGEREF _Toc529517709 \h </w:instrText>
      </w:r>
      <w:r>
        <w:rPr>
          <w:noProof/>
        </w:rPr>
      </w:r>
      <w:r>
        <w:rPr>
          <w:noProof/>
        </w:rPr>
        <w:fldChar w:fldCharType="separate"/>
      </w:r>
      <w:r w:rsidR="00313452">
        <w:rPr>
          <w:noProof/>
        </w:rPr>
        <w:t>57</w:t>
      </w:r>
      <w:r>
        <w:rPr>
          <w:noProof/>
        </w:rPr>
        <w:fldChar w:fldCharType="end"/>
      </w:r>
    </w:p>
    <w:p w14:paraId="4D7E506C" w14:textId="77777777" w:rsidR="009653FF" w:rsidRDefault="009653FF">
      <w:pPr>
        <w:pStyle w:val="TOC3"/>
        <w:rPr>
          <w:rFonts w:asciiTheme="minorHAnsi" w:eastAsiaTheme="minorEastAsia" w:hAnsiTheme="minorHAnsi" w:cstheme="minorBidi"/>
          <w:noProof/>
          <w:sz w:val="24"/>
          <w:szCs w:val="24"/>
        </w:rPr>
      </w:pPr>
      <w:r>
        <w:rPr>
          <w:noProof/>
        </w:rPr>
        <w:t>4.26.1</w:t>
      </w:r>
      <w:r>
        <w:rPr>
          <w:rFonts w:asciiTheme="minorHAnsi" w:eastAsiaTheme="minorEastAsia" w:hAnsiTheme="minorHAnsi" w:cstheme="minorBidi"/>
          <w:noProof/>
          <w:sz w:val="24"/>
          <w:szCs w:val="24"/>
        </w:rPr>
        <w:tab/>
      </w:r>
      <w:r>
        <w:rPr>
          <w:noProof/>
        </w:rPr>
        <w:t>Class std::vector</w:t>
      </w:r>
      <w:r>
        <w:rPr>
          <w:noProof/>
        </w:rPr>
        <w:tab/>
      </w:r>
      <w:r>
        <w:rPr>
          <w:noProof/>
        </w:rPr>
        <w:fldChar w:fldCharType="begin"/>
      </w:r>
      <w:r>
        <w:rPr>
          <w:noProof/>
        </w:rPr>
        <w:instrText xml:space="preserve"> PAGEREF _Toc529517710 \h </w:instrText>
      </w:r>
      <w:r>
        <w:rPr>
          <w:noProof/>
        </w:rPr>
      </w:r>
      <w:r>
        <w:rPr>
          <w:noProof/>
        </w:rPr>
        <w:fldChar w:fldCharType="separate"/>
      </w:r>
      <w:r w:rsidR="00313452">
        <w:rPr>
          <w:noProof/>
        </w:rPr>
        <w:t>57</w:t>
      </w:r>
      <w:r>
        <w:rPr>
          <w:noProof/>
        </w:rPr>
        <w:fldChar w:fldCharType="end"/>
      </w:r>
    </w:p>
    <w:p w14:paraId="01E0242B" w14:textId="77777777" w:rsidR="009653FF" w:rsidRDefault="009653FF">
      <w:pPr>
        <w:pStyle w:val="TOC3"/>
        <w:rPr>
          <w:rFonts w:asciiTheme="minorHAnsi" w:eastAsiaTheme="minorEastAsia" w:hAnsiTheme="minorHAnsi" w:cstheme="minorBidi"/>
          <w:noProof/>
          <w:sz w:val="24"/>
          <w:szCs w:val="24"/>
        </w:rPr>
      </w:pPr>
      <w:r w:rsidRPr="008306AA">
        <w:rPr>
          <w:b/>
          <w:noProof/>
        </w:rPr>
        <w:t>4.26.2</w:t>
      </w:r>
      <w:r>
        <w:rPr>
          <w:rFonts w:asciiTheme="minorHAnsi" w:eastAsiaTheme="minorEastAsia" w:hAnsiTheme="minorHAnsi" w:cstheme="minorBidi"/>
          <w:noProof/>
          <w:sz w:val="24"/>
          <w:szCs w:val="24"/>
        </w:rPr>
        <w:tab/>
      </w:r>
      <w:r>
        <w:rPr>
          <w:noProof/>
        </w:rPr>
        <w:t>Class BPatch_Set</w:t>
      </w:r>
      <w:r>
        <w:rPr>
          <w:noProof/>
        </w:rPr>
        <w:tab/>
      </w:r>
      <w:r>
        <w:rPr>
          <w:noProof/>
        </w:rPr>
        <w:fldChar w:fldCharType="begin"/>
      </w:r>
      <w:r>
        <w:rPr>
          <w:noProof/>
        </w:rPr>
        <w:instrText xml:space="preserve"> PAGEREF _Toc529517711 \h </w:instrText>
      </w:r>
      <w:r>
        <w:rPr>
          <w:noProof/>
        </w:rPr>
      </w:r>
      <w:r>
        <w:rPr>
          <w:noProof/>
        </w:rPr>
        <w:fldChar w:fldCharType="separate"/>
      </w:r>
      <w:r w:rsidR="00313452">
        <w:rPr>
          <w:noProof/>
        </w:rPr>
        <w:t>57</w:t>
      </w:r>
      <w:r>
        <w:rPr>
          <w:noProof/>
        </w:rPr>
        <w:fldChar w:fldCharType="end"/>
      </w:r>
    </w:p>
    <w:p w14:paraId="0ED82C70"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4.27</w:t>
      </w:r>
      <w:r>
        <w:rPr>
          <w:rFonts w:asciiTheme="minorHAnsi" w:eastAsiaTheme="minorEastAsia" w:hAnsiTheme="minorHAnsi" w:cstheme="minorBidi"/>
          <w:smallCaps w:val="0"/>
          <w:noProof/>
          <w:sz w:val="24"/>
          <w:szCs w:val="24"/>
        </w:rPr>
        <w:tab/>
      </w:r>
      <w:r>
        <w:rPr>
          <w:noProof/>
        </w:rPr>
        <w:t>Memory Access Classes</w:t>
      </w:r>
      <w:r>
        <w:rPr>
          <w:noProof/>
        </w:rPr>
        <w:tab/>
      </w:r>
      <w:r>
        <w:rPr>
          <w:noProof/>
        </w:rPr>
        <w:fldChar w:fldCharType="begin"/>
      </w:r>
      <w:r>
        <w:rPr>
          <w:noProof/>
        </w:rPr>
        <w:instrText xml:space="preserve"> PAGEREF _Toc529517712 \h </w:instrText>
      </w:r>
      <w:r>
        <w:rPr>
          <w:noProof/>
        </w:rPr>
      </w:r>
      <w:r>
        <w:rPr>
          <w:noProof/>
        </w:rPr>
        <w:fldChar w:fldCharType="separate"/>
      </w:r>
      <w:r w:rsidR="00313452">
        <w:rPr>
          <w:noProof/>
        </w:rPr>
        <w:t>59</w:t>
      </w:r>
      <w:r>
        <w:rPr>
          <w:noProof/>
        </w:rPr>
        <w:fldChar w:fldCharType="end"/>
      </w:r>
    </w:p>
    <w:p w14:paraId="162D7B9D" w14:textId="77777777" w:rsidR="009653FF" w:rsidRDefault="009653FF">
      <w:pPr>
        <w:pStyle w:val="TOC3"/>
        <w:rPr>
          <w:rFonts w:asciiTheme="minorHAnsi" w:eastAsiaTheme="minorEastAsia" w:hAnsiTheme="minorHAnsi" w:cstheme="minorBidi"/>
          <w:noProof/>
          <w:sz w:val="24"/>
          <w:szCs w:val="24"/>
        </w:rPr>
      </w:pPr>
      <w:r>
        <w:rPr>
          <w:noProof/>
        </w:rPr>
        <w:t>4.27.1</w:t>
      </w:r>
      <w:r>
        <w:rPr>
          <w:rFonts w:asciiTheme="minorHAnsi" w:eastAsiaTheme="minorEastAsia" w:hAnsiTheme="minorHAnsi" w:cstheme="minorBidi"/>
          <w:noProof/>
          <w:sz w:val="24"/>
          <w:szCs w:val="24"/>
        </w:rPr>
        <w:tab/>
      </w:r>
      <w:r>
        <w:rPr>
          <w:noProof/>
        </w:rPr>
        <w:t>Class BPatch_memoryAccess</w:t>
      </w:r>
      <w:r>
        <w:rPr>
          <w:noProof/>
        </w:rPr>
        <w:tab/>
      </w:r>
      <w:r>
        <w:rPr>
          <w:noProof/>
        </w:rPr>
        <w:fldChar w:fldCharType="begin"/>
      </w:r>
      <w:r>
        <w:rPr>
          <w:noProof/>
        </w:rPr>
        <w:instrText xml:space="preserve"> PAGEREF _Toc529517713 \h </w:instrText>
      </w:r>
      <w:r>
        <w:rPr>
          <w:noProof/>
        </w:rPr>
      </w:r>
      <w:r>
        <w:rPr>
          <w:noProof/>
        </w:rPr>
        <w:fldChar w:fldCharType="separate"/>
      </w:r>
      <w:r w:rsidR="00313452">
        <w:rPr>
          <w:noProof/>
        </w:rPr>
        <w:t>59</w:t>
      </w:r>
      <w:r>
        <w:rPr>
          <w:noProof/>
        </w:rPr>
        <w:fldChar w:fldCharType="end"/>
      </w:r>
    </w:p>
    <w:p w14:paraId="69EC05FB" w14:textId="77777777" w:rsidR="009653FF" w:rsidRDefault="009653FF">
      <w:pPr>
        <w:pStyle w:val="TOC3"/>
        <w:rPr>
          <w:rFonts w:asciiTheme="minorHAnsi" w:eastAsiaTheme="minorEastAsia" w:hAnsiTheme="minorHAnsi" w:cstheme="minorBidi"/>
          <w:noProof/>
          <w:sz w:val="24"/>
          <w:szCs w:val="24"/>
        </w:rPr>
      </w:pPr>
      <w:r>
        <w:rPr>
          <w:noProof/>
        </w:rPr>
        <w:t>4.27.2</w:t>
      </w:r>
      <w:r>
        <w:rPr>
          <w:rFonts w:asciiTheme="minorHAnsi" w:eastAsiaTheme="minorEastAsia" w:hAnsiTheme="minorHAnsi" w:cstheme="minorBidi"/>
          <w:noProof/>
          <w:sz w:val="24"/>
          <w:szCs w:val="24"/>
        </w:rPr>
        <w:tab/>
      </w:r>
      <w:r>
        <w:rPr>
          <w:noProof/>
        </w:rPr>
        <w:t>Class BPatch_addrSpec_NP</w:t>
      </w:r>
      <w:r>
        <w:rPr>
          <w:noProof/>
        </w:rPr>
        <w:tab/>
      </w:r>
      <w:r>
        <w:rPr>
          <w:noProof/>
        </w:rPr>
        <w:fldChar w:fldCharType="begin"/>
      </w:r>
      <w:r>
        <w:rPr>
          <w:noProof/>
        </w:rPr>
        <w:instrText xml:space="preserve"> PAGEREF _Toc529517714 \h </w:instrText>
      </w:r>
      <w:r>
        <w:rPr>
          <w:noProof/>
        </w:rPr>
      </w:r>
      <w:r>
        <w:rPr>
          <w:noProof/>
        </w:rPr>
        <w:fldChar w:fldCharType="separate"/>
      </w:r>
      <w:r w:rsidR="00313452">
        <w:rPr>
          <w:noProof/>
        </w:rPr>
        <w:t>59</w:t>
      </w:r>
      <w:r>
        <w:rPr>
          <w:noProof/>
        </w:rPr>
        <w:fldChar w:fldCharType="end"/>
      </w:r>
    </w:p>
    <w:p w14:paraId="1EAE671F" w14:textId="77777777" w:rsidR="009653FF" w:rsidRDefault="009653FF">
      <w:pPr>
        <w:pStyle w:val="TOC3"/>
        <w:rPr>
          <w:rFonts w:asciiTheme="minorHAnsi" w:eastAsiaTheme="minorEastAsia" w:hAnsiTheme="minorHAnsi" w:cstheme="minorBidi"/>
          <w:noProof/>
          <w:sz w:val="24"/>
          <w:szCs w:val="24"/>
        </w:rPr>
      </w:pPr>
      <w:r>
        <w:rPr>
          <w:noProof/>
        </w:rPr>
        <w:t>4.27.3</w:t>
      </w:r>
      <w:r>
        <w:rPr>
          <w:rFonts w:asciiTheme="minorHAnsi" w:eastAsiaTheme="minorEastAsia" w:hAnsiTheme="minorHAnsi" w:cstheme="minorBidi"/>
          <w:noProof/>
          <w:sz w:val="24"/>
          <w:szCs w:val="24"/>
        </w:rPr>
        <w:tab/>
      </w:r>
      <w:r>
        <w:rPr>
          <w:noProof/>
        </w:rPr>
        <w:t>Class BPatch_countSpec_NP</w:t>
      </w:r>
      <w:r>
        <w:rPr>
          <w:noProof/>
        </w:rPr>
        <w:tab/>
      </w:r>
      <w:r>
        <w:rPr>
          <w:noProof/>
        </w:rPr>
        <w:fldChar w:fldCharType="begin"/>
      </w:r>
      <w:r>
        <w:rPr>
          <w:noProof/>
        </w:rPr>
        <w:instrText xml:space="preserve"> PAGEREF _Toc529517715 \h </w:instrText>
      </w:r>
      <w:r>
        <w:rPr>
          <w:noProof/>
        </w:rPr>
      </w:r>
      <w:r>
        <w:rPr>
          <w:noProof/>
        </w:rPr>
        <w:fldChar w:fldCharType="separate"/>
      </w:r>
      <w:r w:rsidR="00313452">
        <w:rPr>
          <w:noProof/>
        </w:rPr>
        <w:t>60</w:t>
      </w:r>
      <w:r>
        <w:rPr>
          <w:noProof/>
        </w:rPr>
        <w:fldChar w:fldCharType="end"/>
      </w:r>
    </w:p>
    <w:p w14:paraId="23B6CA2F"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4.28</w:t>
      </w:r>
      <w:r>
        <w:rPr>
          <w:rFonts w:asciiTheme="minorHAnsi" w:eastAsiaTheme="minorEastAsia" w:hAnsiTheme="minorHAnsi" w:cstheme="minorBidi"/>
          <w:smallCaps w:val="0"/>
          <w:noProof/>
          <w:sz w:val="24"/>
          <w:szCs w:val="24"/>
        </w:rPr>
        <w:tab/>
      </w:r>
      <w:r>
        <w:rPr>
          <w:noProof/>
        </w:rPr>
        <w:t>Type System</w:t>
      </w:r>
      <w:r>
        <w:rPr>
          <w:noProof/>
        </w:rPr>
        <w:tab/>
      </w:r>
      <w:r>
        <w:rPr>
          <w:noProof/>
        </w:rPr>
        <w:fldChar w:fldCharType="begin"/>
      </w:r>
      <w:r>
        <w:rPr>
          <w:noProof/>
        </w:rPr>
        <w:instrText xml:space="preserve"> PAGEREF _Toc529517716 \h </w:instrText>
      </w:r>
      <w:r>
        <w:rPr>
          <w:noProof/>
        </w:rPr>
      </w:r>
      <w:r>
        <w:rPr>
          <w:noProof/>
        </w:rPr>
        <w:fldChar w:fldCharType="separate"/>
      </w:r>
      <w:r w:rsidR="00313452">
        <w:rPr>
          <w:noProof/>
        </w:rPr>
        <w:t>60</w:t>
      </w:r>
      <w:r>
        <w:rPr>
          <w:noProof/>
        </w:rPr>
        <w:fldChar w:fldCharType="end"/>
      </w:r>
    </w:p>
    <w:p w14:paraId="36773036" w14:textId="77777777" w:rsidR="009653FF" w:rsidRDefault="009653FF">
      <w:pPr>
        <w:pStyle w:val="TOC1"/>
        <w:tabs>
          <w:tab w:val="left" w:pos="576"/>
        </w:tabs>
        <w:rPr>
          <w:rFonts w:asciiTheme="minorHAnsi" w:eastAsiaTheme="minorEastAsia" w:hAnsiTheme="minorHAnsi" w:cstheme="minorBidi"/>
          <w:noProof/>
          <w:sz w:val="24"/>
          <w:szCs w:val="24"/>
        </w:rPr>
      </w:pPr>
      <w:r>
        <w:rPr>
          <w:noProof/>
        </w:rPr>
        <w:t>5.</w:t>
      </w:r>
      <w:r>
        <w:rPr>
          <w:rFonts w:asciiTheme="minorHAnsi" w:eastAsiaTheme="minorEastAsia" w:hAnsiTheme="minorHAnsi" w:cstheme="minorBidi"/>
          <w:noProof/>
          <w:sz w:val="24"/>
          <w:szCs w:val="24"/>
        </w:rPr>
        <w:tab/>
      </w:r>
      <w:r>
        <w:rPr>
          <w:noProof/>
        </w:rPr>
        <w:t>Using DyninstAPI with the component libraries</w:t>
      </w:r>
      <w:r>
        <w:rPr>
          <w:noProof/>
        </w:rPr>
        <w:tab/>
      </w:r>
      <w:r>
        <w:rPr>
          <w:noProof/>
        </w:rPr>
        <w:fldChar w:fldCharType="begin"/>
      </w:r>
      <w:r>
        <w:rPr>
          <w:noProof/>
        </w:rPr>
        <w:instrText xml:space="preserve"> PAGEREF _Toc529517717 \h </w:instrText>
      </w:r>
      <w:r>
        <w:rPr>
          <w:noProof/>
        </w:rPr>
      </w:r>
      <w:r>
        <w:rPr>
          <w:noProof/>
        </w:rPr>
        <w:fldChar w:fldCharType="separate"/>
      </w:r>
      <w:r w:rsidR="00313452">
        <w:rPr>
          <w:noProof/>
        </w:rPr>
        <w:t>62</w:t>
      </w:r>
      <w:r>
        <w:rPr>
          <w:noProof/>
        </w:rPr>
        <w:fldChar w:fldCharType="end"/>
      </w:r>
    </w:p>
    <w:p w14:paraId="158157DE" w14:textId="77777777" w:rsidR="009653FF" w:rsidRDefault="009653FF">
      <w:pPr>
        <w:pStyle w:val="TOC1"/>
        <w:tabs>
          <w:tab w:val="left" w:pos="576"/>
        </w:tabs>
        <w:rPr>
          <w:rFonts w:asciiTheme="minorHAnsi" w:eastAsiaTheme="minorEastAsia" w:hAnsiTheme="minorHAnsi" w:cstheme="minorBidi"/>
          <w:noProof/>
          <w:sz w:val="24"/>
          <w:szCs w:val="24"/>
        </w:rPr>
      </w:pPr>
      <w:r>
        <w:rPr>
          <w:noProof/>
        </w:rPr>
        <w:lastRenderedPageBreak/>
        <w:t>6.</w:t>
      </w:r>
      <w:r>
        <w:rPr>
          <w:rFonts w:asciiTheme="minorHAnsi" w:eastAsiaTheme="minorEastAsia" w:hAnsiTheme="minorHAnsi" w:cstheme="minorBidi"/>
          <w:noProof/>
          <w:sz w:val="24"/>
          <w:szCs w:val="24"/>
        </w:rPr>
        <w:tab/>
      </w:r>
      <w:r>
        <w:rPr>
          <w:noProof/>
        </w:rPr>
        <w:t>Using the API</w:t>
      </w:r>
      <w:r>
        <w:rPr>
          <w:noProof/>
        </w:rPr>
        <w:tab/>
      </w:r>
      <w:r>
        <w:rPr>
          <w:noProof/>
        </w:rPr>
        <w:fldChar w:fldCharType="begin"/>
      </w:r>
      <w:r>
        <w:rPr>
          <w:noProof/>
        </w:rPr>
        <w:instrText xml:space="preserve"> PAGEREF _Toc529517718 \h </w:instrText>
      </w:r>
      <w:r>
        <w:rPr>
          <w:noProof/>
        </w:rPr>
      </w:r>
      <w:r>
        <w:rPr>
          <w:noProof/>
        </w:rPr>
        <w:fldChar w:fldCharType="separate"/>
      </w:r>
      <w:r w:rsidR="00313452">
        <w:rPr>
          <w:noProof/>
        </w:rPr>
        <w:t>63</w:t>
      </w:r>
      <w:r>
        <w:rPr>
          <w:noProof/>
        </w:rPr>
        <w:fldChar w:fldCharType="end"/>
      </w:r>
    </w:p>
    <w:p w14:paraId="1E14A7BB"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6.1</w:t>
      </w:r>
      <w:r>
        <w:rPr>
          <w:rFonts w:asciiTheme="minorHAnsi" w:eastAsiaTheme="minorEastAsia" w:hAnsiTheme="minorHAnsi" w:cstheme="minorBidi"/>
          <w:smallCaps w:val="0"/>
          <w:noProof/>
          <w:sz w:val="24"/>
          <w:szCs w:val="24"/>
        </w:rPr>
        <w:tab/>
      </w:r>
      <w:r>
        <w:rPr>
          <w:noProof/>
        </w:rPr>
        <w:t>Overview of Major Steps</w:t>
      </w:r>
      <w:r>
        <w:rPr>
          <w:noProof/>
        </w:rPr>
        <w:tab/>
      </w:r>
      <w:r>
        <w:rPr>
          <w:noProof/>
        </w:rPr>
        <w:fldChar w:fldCharType="begin"/>
      </w:r>
      <w:r>
        <w:rPr>
          <w:noProof/>
        </w:rPr>
        <w:instrText xml:space="preserve"> PAGEREF _Toc529517719 \h </w:instrText>
      </w:r>
      <w:r>
        <w:rPr>
          <w:noProof/>
        </w:rPr>
      </w:r>
      <w:r>
        <w:rPr>
          <w:noProof/>
        </w:rPr>
        <w:fldChar w:fldCharType="separate"/>
      </w:r>
      <w:r w:rsidR="00313452">
        <w:rPr>
          <w:noProof/>
        </w:rPr>
        <w:t>63</w:t>
      </w:r>
      <w:r>
        <w:rPr>
          <w:noProof/>
        </w:rPr>
        <w:fldChar w:fldCharType="end"/>
      </w:r>
    </w:p>
    <w:p w14:paraId="197380BC"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6.2</w:t>
      </w:r>
      <w:r>
        <w:rPr>
          <w:rFonts w:asciiTheme="minorHAnsi" w:eastAsiaTheme="minorEastAsia" w:hAnsiTheme="minorHAnsi" w:cstheme="minorBidi"/>
          <w:smallCaps w:val="0"/>
          <w:noProof/>
          <w:sz w:val="24"/>
          <w:szCs w:val="24"/>
        </w:rPr>
        <w:tab/>
      </w:r>
      <w:r>
        <w:rPr>
          <w:noProof/>
        </w:rPr>
        <w:t>Creating a Mutator Program</w:t>
      </w:r>
      <w:r>
        <w:rPr>
          <w:noProof/>
        </w:rPr>
        <w:tab/>
      </w:r>
      <w:r>
        <w:rPr>
          <w:noProof/>
        </w:rPr>
        <w:fldChar w:fldCharType="begin"/>
      </w:r>
      <w:r>
        <w:rPr>
          <w:noProof/>
        </w:rPr>
        <w:instrText xml:space="preserve"> PAGEREF _Toc529517720 \h </w:instrText>
      </w:r>
      <w:r>
        <w:rPr>
          <w:noProof/>
        </w:rPr>
      </w:r>
      <w:r>
        <w:rPr>
          <w:noProof/>
        </w:rPr>
        <w:fldChar w:fldCharType="separate"/>
      </w:r>
      <w:r w:rsidR="00313452">
        <w:rPr>
          <w:noProof/>
        </w:rPr>
        <w:t>63</w:t>
      </w:r>
      <w:r>
        <w:rPr>
          <w:noProof/>
        </w:rPr>
        <w:fldChar w:fldCharType="end"/>
      </w:r>
    </w:p>
    <w:p w14:paraId="7F1E70ED"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6.3</w:t>
      </w:r>
      <w:r>
        <w:rPr>
          <w:rFonts w:asciiTheme="minorHAnsi" w:eastAsiaTheme="minorEastAsia" w:hAnsiTheme="minorHAnsi" w:cstheme="minorBidi"/>
          <w:smallCaps w:val="0"/>
          <w:noProof/>
          <w:sz w:val="24"/>
          <w:szCs w:val="24"/>
        </w:rPr>
        <w:tab/>
      </w:r>
      <w:r>
        <w:rPr>
          <w:noProof/>
        </w:rPr>
        <w:t>Setting Up the Application Program (mutatee)</w:t>
      </w:r>
      <w:r>
        <w:rPr>
          <w:noProof/>
        </w:rPr>
        <w:tab/>
      </w:r>
      <w:r>
        <w:rPr>
          <w:noProof/>
        </w:rPr>
        <w:fldChar w:fldCharType="begin"/>
      </w:r>
      <w:r>
        <w:rPr>
          <w:noProof/>
        </w:rPr>
        <w:instrText xml:space="preserve"> PAGEREF _Toc529517721 \h </w:instrText>
      </w:r>
      <w:r>
        <w:rPr>
          <w:noProof/>
        </w:rPr>
      </w:r>
      <w:r>
        <w:rPr>
          <w:noProof/>
        </w:rPr>
        <w:fldChar w:fldCharType="separate"/>
      </w:r>
      <w:r w:rsidR="00313452">
        <w:rPr>
          <w:noProof/>
        </w:rPr>
        <w:t>64</w:t>
      </w:r>
      <w:r>
        <w:rPr>
          <w:noProof/>
        </w:rPr>
        <w:fldChar w:fldCharType="end"/>
      </w:r>
    </w:p>
    <w:p w14:paraId="4DDF42FC"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6.4</w:t>
      </w:r>
      <w:r>
        <w:rPr>
          <w:rFonts w:asciiTheme="minorHAnsi" w:eastAsiaTheme="minorEastAsia" w:hAnsiTheme="minorHAnsi" w:cstheme="minorBidi"/>
          <w:smallCaps w:val="0"/>
          <w:noProof/>
          <w:sz w:val="24"/>
          <w:szCs w:val="24"/>
        </w:rPr>
        <w:tab/>
      </w:r>
      <w:r>
        <w:rPr>
          <w:noProof/>
        </w:rPr>
        <w:t>Running the Mutator</w:t>
      </w:r>
      <w:r>
        <w:rPr>
          <w:noProof/>
        </w:rPr>
        <w:tab/>
      </w:r>
      <w:r>
        <w:rPr>
          <w:noProof/>
        </w:rPr>
        <w:fldChar w:fldCharType="begin"/>
      </w:r>
      <w:r>
        <w:rPr>
          <w:noProof/>
        </w:rPr>
        <w:instrText xml:space="preserve"> PAGEREF _Toc529517722 \h </w:instrText>
      </w:r>
      <w:r>
        <w:rPr>
          <w:noProof/>
        </w:rPr>
      </w:r>
      <w:r>
        <w:rPr>
          <w:noProof/>
        </w:rPr>
        <w:fldChar w:fldCharType="separate"/>
      </w:r>
      <w:r w:rsidR="00313452">
        <w:rPr>
          <w:noProof/>
        </w:rPr>
        <w:t>64</w:t>
      </w:r>
      <w:r>
        <w:rPr>
          <w:noProof/>
        </w:rPr>
        <w:fldChar w:fldCharType="end"/>
      </w:r>
    </w:p>
    <w:p w14:paraId="0919A660"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6.5</w:t>
      </w:r>
      <w:r>
        <w:rPr>
          <w:rFonts w:asciiTheme="minorHAnsi" w:eastAsiaTheme="minorEastAsia" w:hAnsiTheme="minorHAnsi" w:cstheme="minorBidi"/>
          <w:smallCaps w:val="0"/>
          <w:noProof/>
          <w:sz w:val="24"/>
          <w:szCs w:val="24"/>
        </w:rPr>
        <w:tab/>
      </w:r>
      <w:r>
        <w:rPr>
          <w:noProof/>
        </w:rPr>
        <w:t>Optimizing Dyninst Performance</w:t>
      </w:r>
      <w:r>
        <w:rPr>
          <w:noProof/>
        </w:rPr>
        <w:tab/>
      </w:r>
      <w:r>
        <w:rPr>
          <w:noProof/>
        </w:rPr>
        <w:fldChar w:fldCharType="begin"/>
      </w:r>
      <w:r>
        <w:rPr>
          <w:noProof/>
        </w:rPr>
        <w:instrText xml:space="preserve"> PAGEREF _Toc529517723 \h </w:instrText>
      </w:r>
      <w:r>
        <w:rPr>
          <w:noProof/>
        </w:rPr>
      </w:r>
      <w:r>
        <w:rPr>
          <w:noProof/>
        </w:rPr>
        <w:fldChar w:fldCharType="separate"/>
      </w:r>
      <w:r w:rsidR="00313452">
        <w:rPr>
          <w:noProof/>
        </w:rPr>
        <w:t>64</w:t>
      </w:r>
      <w:r>
        <w:rPr>
          <w:noProof/>
        </w:rPr>
        <w:fldChar w:fldCharType="end"/>
      </w:r>
    </w:p>
    <w:p w14:paraId="381068C6" w14:textId="77777777" w:rsidR="009653FF" w:rsidRDefault="009653FF">
      <w:pPr>
        <w:pStyle w:val="TOC3"/>
        <w:rPr>
          <w:rFonts w:asciiTheme="minorHAnsi" w:eastAsiaTheme="minorEastAsia" w:hAnsiTheme="minorHAnsi" w:cstheme="minorBidi"/>
          <w:noProof/>
          <w:sz w:val="24"/>
          <w:szCs w:val="24"/>
        </w:rPr>
      </w:pPr>
      <w:r w:rsidRPr="008306AA">
        <w:rPr>
          <w:b/>
          <w:bCs/>
          <w:noProof/>
        </w:rPr>
        <w:t>6.5.1</w:t>
      </w:r>
      <w:r>
        <w:rPr>
          <w:rFonts w:asciiTheme="minorHAnsi" w:eastAsiaTheme="minorEastAsia" w:hAnsiTheme="minorHAnsi" w:cstheme="minorBidi"/>
          <w:noProof/>
          <w:sz w:val="24"/>
          <w:szCs w:val="24"/>
        </w:rPr>
        <w:tab/>
      </w:r>
      <w:r>
        <w:rPr>
          <w:noProof/>
        </w:rPr>
        <w:t>Optimizing Mutator Performance</w:t>
      </w:r>
      <w:r>
        <w:rPr>
          <w:noProof/>
        </w:rPr>
        <w:tab/>
      </w:r>
      <w:r>
        <w:rPr>
          <w:noProof/>
        </w:rPr>
        <w:fldChar w:fldCharType="begin"/>
      </w:r>
      <w:r>
        <w:rPr>
          <w:noProof/>
        </w:rPr>
        <w:instrText xml:space="preserve"> PAGEREF _Toc529517724 \h </w:instrText>
      </w:r>
      <w:r>
        <w:rPr>
          <w:noProof/>
        </w:rPr>
      </w:r>
      <w:r>
        <w:rPr>
          <w:noProof/>
        </w:rPr>
        <w:fldChar w:fldCharType="separate"/>
      </w:r>
      <w:r w:rsidR="00313452">
        <w:rPr>
          <w:noProof/>
        </w:rPr>
        <w:t>65</w:t>
      </w:r>
      <w:r>
        <w:rPr>
          <w:noProof/>
        </w:rPr>
        <w:fldChar w:fldCharType="end"/>
      </w:r>
    </w:p>
    <w:p w14:paraId="68903ABC" w14:textId="77777777" w:rsidR="009653FF" w:rsidRDefault="009653FF">
      <w:pPr>
        <w:pStyle w:val="TOC3"/>
        <w:rPr>
          <w:rFonts w:asciiTheme="minorHAnsi" w:eastAsiaTheme="minorEastAsia" w:hAnsiTheme="minorHAnsi" w:cstheme="minorBidi"/>
          <w:noProof/>
          <w:sz w:val="24"/>
          <w:szCs w:val="24"/>
        </w:rPr>
      </w:pPr>
      <w:r>
        <w:rPr>
          <w:noProof/>
        </w:rPr>
        <w:t>6.5.2</w:t>
      </w:r>
      <w:r>
        <w:rPr>
          <w:rFonts w:asciiTheme="minorHAnsi" w:eastAsiaTheme="minorEastAsia" w:hAnsiTheme="minorHAnsi" w:cstheme="minorBidi"/>
          <w:noProof/>
          <w:sz w:val="24"/>
          <w:szCs w:val="24"/>
        </w:rPr>
        <w:tab/>
      </w:r>
      <w:r>
        <w:rPr>
          <w:noProof/>
        </w:rPr>
        <w:t>Optimizing Mutatee Performance</w:t>
      </w:r>
      <w:r>
        <w:rPr>
          <w:noProof/>
        </w:rPr>
        <w:tab/>
      </w:r>
      <w:r>
        <w:rPr>
          <w:noProof/>
        </w:rPr>
        <w:fldChar w:fldCharType="begin"/>
      </w:r>
      <w:r>
        <w:rPr>
          <w:noProof/>
        </w:rPr>
        <w:instrText xml:space="preserve"> PAGEREF _Toc529517725 \h </w:instrText>
      </w:r>
      <w:r>
        <w:rPr>
          <w:noProof/>
        </w:rPr>
      </w:r>
      <w:r>
        <w:rPr>
          <w:noProof/>
        </w:rPr>
        <w:fldChar w:fldCharType="separate"/>
      </w:r>
      <w:r w:rsidR="00313452">
        <w:rPr>
          <w:noProof/>
        </w:rPr>
        <w:t>66</w:t>
      </w:r>
      <w:r>
        <w:rPr>
          <w:noProof/>
        </w:rPr>
        <w:fldChar w:fldCharType="end"/>
      </w:r>
    </w:p>
    <w:p w14:paraId="002A3117" w14:textId="77777777" w:rsidR="009653FF" w:rsidRDefault="009653FF">
      <w:pPr>
        <w:pStyle w:val="TOC1"/>
        <w:rPr>
          <w:rFonts w:asciiTheme="minorHAnsi" w:eastAsiaTheme="minorEastAsia" w:hAnsiTheme="minorHAnsi" w:cstheme="minorBidi"/>
          <w:noProof/>
          <w:sz w:val="24"/>
          <w:szCs w:val="24"/>
        </w:rPr>
      </w:pPr>
      <w:r>
        <w:rPr>
          <w:noProof/>
        </w:rPr>
        <w:t>Appendix A - Complete Examples</w:t>
      </w:r>
      <w:r>
        <w:rPr>
          <w:noProof/>
        </w:rPr>
        <w:tab/>
      </w:r>
      <w:r>
        <w:rPr>
          <w:noProof/>
        </w:rPr>
        <w:fldChar w:fldCharType="begin"/>
      </w:r>
      <w:r>
        <w:rPr>
          <w:noProof/>
        </w:rPr>
        <w:instrText xml:space="preserve"> PAGEREF _Toc529517726 \h </w:instrText>
      </w:r>
      <w:r>
        <w:rPr>
          <w:noProof/>
        </w:rPr>
      </w:r>
      <w:r>
        <w:rPr>
          <w:noProof/>
        </w:rPr>
        <w:fldChar w:fldCharType="separate"/>
      </w:r>
      <w:r w:rsidR="00313452">
        <w:rPr>
          <w:noProof/>
        </w:rPr>
        <w:t>68</w:t>
      </w:r>
      <w:r>
        <w:rPr>
          <w:noProof/>
        </w:rPr>
        <w:fldChar w:fldCharType="end"/>
      </w:r>
    </w:p>
    <w:p w14:paraId="6DA9FD52"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1.1</w:t>
      </w:r>
      <w:r>
        <w:rPr>
          <w:rFonts w:asciiTheme="minorHAnsi" w:eastAsiaTheme="minorEastAsia" w:hAnsiTheme="minorHAnsi" w:cstheme="minorBidi"/>
          <w:smallCaps w:val="0"/>
          <w:noProof/>
          <w:sz w:val="24"/>
          <w:szCs w:val="24"/>
        </w:rPr>
        <w:tab/>
      </w:r>
      <w:r>
        <w:rPr>
          <w:noProof/>
        </w:rPr>
        <w:t>Instrumenting a function</w:t>
      </w:r>
      <w:r>
        <w:rPr>
          <w:noProof/>
        </w:rPr>
        <w:tab/>
      </w:r>
      <w:r>
        <w:rPr>
          <w:noProof/>
        </w:rPr>
        <w:fldChar w:fldCharType="begin"/>
      </w:r>
      <w:r>
        <w:rPr>
          <w:noProof/>
        </w:rPr>
        <w:instrText xml:space="preserve"> PAGEREF _Toc529517727 \h </w:instrText>
      </w:r>
      <w:r>
        <w:rPr>
          <w:noProof/>
        </w:rPr>
      </w:r>
      <w:r>
        <w:rPr>
          <w:noProof/>
        </w:rPr>
        <w:fldChar w:fldCharType="separate"/>
      </w:r>
      <w:r w:rsidR="00313452">
        <w:rPr>
          <w:noProof/>
        </w:rPr>
        <w:t>68</w:t>
      </w:r>
      <w:r>
        <w:rPr>
          <w:noProof/>
        </w:rPr>
        <w:fldChar w:fldCharType="end"/>
      </w:r>
    </w:p>
    <w:p w14:paraId="2D6814F3"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1.2</w:t>
      </w:r>
      <w:r>
        <w:rPr>
          <w:rFonts w:asciiTheme="minorHAnsi" w:eastAsiaTheme="minorEastAsia" w:hAnsiTheme="minorHAnsi" w:cstheme="minorBidi"/>
          <w:smallCaps w:val="0"/>
          <w:noProof/>
          <w:sz w:val="24"/>
          <w:szCs w:val="24"/>
        </w:rPr>
        <w:tab/>
      </w:r>
      <w:r>
        <w:rPr>
          <w:noProof/>
        </w:rPr>
        <w:t>Binary Analysis</w:t>
      </w:r>
      <w:r>
        <w:rPr>
          <w:noProof/>
        </w:rPr>
        <w:tab/>
      </w:r>
      <w:r>
        <w:rPr>
          <w:noProof/>
        </w:rPr>
        <w:fldChar w:fldCharType="begin"/>
      </w:r>
      <w:r>
        <w:rPr>
          <w:noProof/>
        </w:rPr>
        <w:instrText xml:space="preserve"> PAGEREF _Toc529517728 \h </w:instrText>
      </w:r>
      <w:r>
        <w:rPr>
          <w:noProof/>
        </w:rPr>
      </w:r>
      <w:r>
        <w:rPr>
          <w:noProof/>
        </w:rPr>
        <w:fldChar w:fldCharType="separate"/>
      </w:r>
      <w:r w:rsidR="00313452">
        <w:rPr>
          <w:noProof/>
        </w:rPr>
        <w:t>71</w:t>
      </w:r>
      <w:r>
        <w:rPr>
          <w:noProof/>
        </w:rPr>
        <w:fldChar w:fldCharType="end"/>
      </w:r>
    </w:p>
    <w:p w14:paraId="0CF86E32"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1.3</w:t>
      </w:r>
      <w:r>
        <w:rPr>
          <w:rFonts w:asciiTheme="minorHAnsi" w:eastAsiaTheme="minorEastAsia" w:hAnsiTheme="minorHAnsi" w:cstheme="minorBidi"/>
          <w:smallCaps w:val="0"/>
          <w:noProof/>
          <w:sz w:val="24"/>
          <w:szCs w:val="24"/>
        </w:rPr>
        <w:tab/>
      </w:r>
      <w:r>
        <w:rPr>
          <w:noProof/>
        </w:rPr>
        <w:t>Instrumenting Memory Accesses</w:t>
      </w:r>
      <w:r>
        <w:rPr>
          <w:noProof/>
        </w:rPr>
        <w:tab/>
      </w:r>
      <w:r>
        <w:rPr>
          <w:noProof/>
        </w:rPr>
        <w:fldChar w:fldCharType="begin"/>
      </w:r>
      <w:r>
        <w:rPr>
          <w:noProof/>
        </w:rPr>
        <w:instrText xml:space="preserve"> PAGEREF _Toc529517729 \h </w:instrText>
      </w:r>
      <w:r>
        <w:rPr>
          <w:noProof/>
        </w:rPr>
      </w:r>
      <w:r>
        <w:rPr>
          <w:noProof/>
        </w:rPr>
        <w:fldChar w:fldCharType="separate"/>
      </w:r>
      <w:r w:rsidR="00313452">
        <w:rPr>
          <w:noProof/>
        </w:rPr>
        <w:t>73</w:t>
      </w:r>
      <w:r>
        <w:rPr>
          <w:noProof/>
        </w:rPr>
        <w:fldChar w:fldCharType="end"/>
      </w:r>
    </w:p>
    <w:p w14:paraId="31A82551" w14:textId="77777777" w:rsidR="009653FF" w:rsidRDefault="009653FF">
      <w:pPr>
        <w:pStyle w:val="TOC2"/>
        <w:tabs>
          <w:tab w:val="left" w:pos="1440"/>
        </w:tabs>
        <w:rPr>
          <w:rFonts w:asciiTheme="minorHAnsi" w:eastAsiaTheme="minorEastAsia" w:hAnsiTheme="minorHAnsi" w:cstheme="minorBidi"/>
          <w:smallCaps w:val="0"/>
          <w:noProof/>
          <w:sz w:val="24"/>
          <w:szCs w:val="24"/>
        </w:rPr>
      </w:pPr>
      <w:r>
        <w:rPr>
          <w:noProof/>
        </w:rPr>
        <w:t>1.4</w:t>
      </w:r>
      <w:r>
        <w:rPr>
          <w:rFonts w:asciiTheme="minorHAnsi" w:eastAsiaTheme="minorEastAsia" w:hAnsiTheme="minorHAnsi" w:cstheme="minorBidi"/>
          <w:smallCaps w:val="0"/>
          <w:noProof/>
          <w:sz w:val="24"/>
          <w:szCs w:val="24"/>
        </w:rPr>
        <w:tab/>
      </w:r>
      <w:r>
        <w:rPr>
          <w:noProof/>
        </w:rPr>
        <w:t>retee</w:t>
      </w:r>
      <w:r>
        <w:rPr>
          <w:noProof/>
        </w:rPr>
        <w:tab/>
      </w:r>
      <w:r>
        <w:rPr>
          <w:noProof/>
        </w:rPr>
        <w:fldChar w:fldCharType="begin"/>
      </w:r>
      <w:r>
        <w:rPr>
          <w:noProof/>
        </w:rPr>
        <w:instrText xml:space="preserve"> PAGEREF _Toc529517730 \h </w:instrText>
      </w:r>
      <w:r>
        <w:rPr>
          <w:noProof/>
        </w:rPr>
      </w:r>
      <w:r>
        <w:rPr>
          <w:noProof/>
        </w:rPr>
        <w:fldChar w:fldCharType="separate"/>
      </w:r>
      <w:r w:rsidR="00313452">
        <w:rPr>
          <w:noProof/>
        </w:rPr>
        <w:t>76</w:t>
      </w:r>
      <w:r>
        <w:rPr>
          <w:noProof/>
        </w:rPr>
        <w:fldChar w:fldCharType="end"/>
      </w:r>
    </w:p>
    <w:p w14:paraId="1AAC7443" w14:textId="77777777" w:rsidR="009653FF" w:rsidRDefault="009653FF">
      <w:pPr>
        <w:pStyle w:val="TOC1"/>
        <w:rPr>
          <w:rFonts w:asciiTheme="minorHAnsi" w:eastAsiaTheme="minorEastAsia" w:hAnsiTheme="minorHAnsi" w:cstheme="minorBidi"/>
          <w:noProof/>
          <w:sz w:val="24"/>
          <w:szCs w:val="24"/>
        </w:rPr>
      </w:pPr>
      <w:r>
        <w:rPr>
          <w:noProof/>
        </w:rPr>
        <w:t>Appendix B - Running the Test Cases</w:t>
      </w:r>
      <w:r>
        <w:rPr>
          <w:noProof/>
        </w:rPr>
        <w:tab/>
      </w:r>
      <w:r>
        <w:rPr>
          <w:noProof/>
        </w:rPr>
        <w:fldChar w:fldCharType="begin"/>
      </w:r>
      <w:r>
        <w:rPr>
          <w:noProof/>
        </w:rPr>
        <w:instrText xml:space="preserve"> PAGEREF _Toc529517731 \h </w:instrText>
      </w:r>
      <w:r>
        <w:rPr>
          <w:noProof/>
        </w:rPr>
      </w:r>
      <w:r>
        <w:rPr>
          <w:noProof/>
        </w:rPr>
        <w:fldChar w:fldCharType="separate"/>
      </w:r>
      <w:r w:rsidR="00313452">
        <w:rPr>
          <w:noProof/>
        </w:rPr>
        <w:t>82</w:t>
      </w:r>
      <w:r>
        <w:rPr>
          <w:noProof/>
        </w:rPr>
        <w:fldChar w:fldCharType="end"/>
      </w:r>
    </w:p>
    <w:p w14:paraId="64F4EE07" w14:textId="77777777" w:rsidR="009653FF" w:rsidRDefault="009653FF">
      <w:pPr>
        <w:pStyle w:val="TOC1"/>
        <w:rPr>
          <w:rFonts w:asciiTheme="minorHAnsi" w:eastAsiaTheme="minorEastAsia" w:hAnsiTheme="minorHAnsi" w:cstheme="minorBidi"/>
          <w:noProof/>
          <w:sz w:val="24"/>
          <w:szCs w:val="24"/>
        </w:rPr>
      </w:pPr>
      <w:r>
        <w:rPr>
          <w:noProof/>
        </w:rPr>
        <w:t>Appendix C - Common pitfalls</w:t>
      </w:r>
      <w:r>
        <w:rPr>
          <w:noProof/>
        </w:rPr>
        <w:tab/>
      </w:r>
      <w:r>
        <w:rPr>
          <w:noProof/>
        </w:rPr>
        <w:fldChar w:fldCharType="begin"/>
      </w:r>
      <w:r>
        <w:rPr>
          <w:noProof/>
        </w:rPr>
        <w:instrText xml:space="preserve"> PAGEREF _Toc529517732 \h </w:instrText>
      </w:r>
      <w:r>
        <w:rPr>
          <w:noProof/>
        </w:rPr>
      </w:r>
      <w:r>
        <w:rPr>
          <w:noProof/>
        </w:rPr>
        <w:fldChar w:fldCharType="separate"/>
      </w:r>
      <w:r w:rsidR="00313452">
        <w:rPr>
          <w:noProof/>
        </w:rPr>
        <w:t>85</w:t>
      </w:r>
      <w:r>
        <w:rPr>
          <w:noProof/>
        </w:rPr>
        <w:fldChar w:fldCharType="end"/>
      </w:r>
    </w:p>
    <w:p w14:paraId="235C6B85" w14:textId="77777777" w:rsidR="009653FF" w:rsidRDefault="009653FF">
      <w:pPr>
        <w:pStyle w:val="TOC1"/>
        <w:rPr>
          <w:rFonts w:asciiTheme="minorHAnsi" w:eastAsiaTheme="minorEastAsia" w:hAnsiTheme="minorHAnsi" w:cstheme="minorBidi"/>
          <w:noProof/>
          <w:sz w:val="24"/>
          <w:szCs w:val="24"/>
        </w:rPr>
      </w:pPr>
      <w:r>
        <w:rPr>
          <w:noProof/>
        </w:rPr>
        <w:t>References</w:t>
      </w:r>
      <w:r>
        <w:rPr>
          <w:noProof/>
        </w:rPr>
        <w:tab/>
      </w:r>
      <w:r>
        <w:rPr>
          <w:noProof/>
        </w:rPr>
        <w:fldChar w:fldCharType="begin"/>
      </w:r>
      <w:r>
        <w:rPr>
          <w:noProof/>
        </w:rPr>
        <w:instrText xml:space="preserve"> PAGEREF _Toc529517733 \h </w:instrText>
      </w:r>
      <w:r>
        <w:rPr>
          <w:noProof/>
        </w:rPr>
      </w:r>
      <w:r>
        <w:rPr>
          <w:noProof/>
        </w:rPr>
        <w:fldChar w:fldCharType="separate"/>
      </w:r>
      <w:r w:rsidR="00313452">
        <w:rPr>
          <w:noProof/>
        </w:rPr>
        <w:t>88</w:t>
      </w:r>
      <w:r>
        <w:rPr>
          <w:noProof/>
        </w:rPr>
        <w:fldChar w:fldCharType="end"/>
      </w:r>
    </w:p>
    <w:p w14:paraId="1D3C76FE" w14:textId="77777777" w:rsidR="00EC3006" w:rsidRDefault="00EC3006">
      <w:pPr>
        <w:pStyle w:val="TOC1"/>
        <w:rPr>
          <w:rFonts w:ascii="Calibri" w:hAnsi="Calibri" w:cs="Calibri"/>
          <w:sz w:val="22"/>
          <w:szCs w:val="22"/>
        </w:rPr>
        <w:sectPr w:rsidR="00EC3006">
          <w:headerReference w:type="even" r:id="rId15"/>
          <w:headerReference w:type="default" r:id="rId16"/>
          <w:footerReference w:type="even" r:id="rId17"/>
          <w:footerReference w:type="default" r:id="rId18"/>
          <w:headerReference w:type="first" r:id="rId19"/>
          <w:footerReference w:type="first" r:id="rId20"/>
          <w:pgSz w:w="12240" w:h="15840"/>
          <w:pgMar w:top="1008" w:right="1440" w:bottom="1440" w:left="1008" w:header="720" w:footer="720" w:gutter="0"/>
          <w:cols w:space="720"/>
          <w:titlePg/>
          <w:docGrid w:linePitch="360"/>
        </w:sectPr>
      </w:pPr>
      <w:r>
        <w:fldChar w:fldCharType="end"/>
      </w:r>
    </w:p>
    <w:p w14:paraId="33ADA546" w14:textId="77777777" w:rsidR="00EC3006" w:rsidRDefault="00EC3006">
      <w:pPr>
        <w:pStyle w:val="Heading1"/>
        <w:numPr>
          <w:ilvl w:val="0"/>
          <w:numId w:val="0"/>
        </w:numPr>
      </w:pPr>
      <w:bookmarkStart w:id="2" w:name="_Ref196027467"/>
    </w:p>
    <w:p w14:paraId="27AA2E58" w14:textId="77777777" w:rsidR="00EC3006" w:rsidRDefault="00EC3006">
      <w:pPr>
        <w:pStyle w:val="Heading1"/>
        <w:pageBreakBefore/>
        <w:numPr>
          <w:ilvl w:val="0"/>
          <w:numId w:val="1"/>
        </w:numPr>
      </w:pPr>
      <w:bookmarkStart w:id="3" w:name="_Toc529517664"/>
      <w:r>
        <w:lastRenderedPageBreak/>
        <w:t>Introduction</w:t>
      </w:r>
      <w:bookmarkEnd w:id="2"/>
      <w:bookmarkEnd w:id="3"/>
    </w:p>
    <w:p w14:paraId="46C0BD7C" w14:textId="77777777" w:rsidR="00EC3006" w:rsidRDefault="00EC3006">
      <w:pPr>
        <w:pStyle w:val="BodyText"/>
      </w:pPr>
      <w:r>
        <w:t>The normal cycle of developing a program is to edit the source code, compile it, and then execute the resulting binary.  However, sometimes this cycle can be too restrictive.  We may wish to change the program while it is executing or after it has been linked, thus avoiding the process of  re-compiling, re-linking, or even re-executing the program to change the binary.  At first, this may seem like a bizarre goal, however, there are several practical reasons why we may wish to have such a system.  For example, if we are measuring the performance of a program and discover a performance problem, it might be necessary to insert additional instrumentation into the program to understand the problem.  Another application is performance steering; for large simulations, computational scientists often find it advantageous to be able to make modifications to the code and data while the simulation is executing.</w:t>
      </w:r>
    </w:p>
    <w:p w14:paraId="6B321DE1" w14:textId="77777777" w:rsidR="00EC3006" w:rsidRDefault="00EC3006">
      <w:pPr>
        <w:pStyle w:val="BodyText"/>
      </w:pPr>
      <w:r>
        <w:t xml:space="preserve">This document describes an Application Program Interface (API) to permit the insertion of code into a computer application that is either running or on disk.  The API for inserting code into a running application, called dynamic instrumentation, shares much of the same structure as the API for inserting code into an executable file or library, known as static instrumentation.  The API also permits changing or removing subroutine calls from the application program.  Binary code changes are useful to support a variety of applications including debugging, performance monitoring, and to support composing applications out of existing packages.  The goal of this API is to provide a machine independent interface to permit the creation of tools and applications that use runtime and static code patching.  The API and a simple test application are described in </w:t>
      </w:r>
      <w:r w:rsidR="004817B1">
        <w:fldChar w:fldCharType="begin"/>
      </w:r>
      <w:r w:rsidR="004817B1">
        <w:instrText xml:space="preserve"> ADDIN ENRfu </w:instrText>
      </w:r>
      <w:r w:rsidR="004817B1">
        <w:fldChar w:fldCharType="separate"/>
      </w:r>
      <w:r>
        <w:t>[1]</w:t>
      </w:r>
      <w:r w:rsidR="004817B1">
        <w:fldChar w:fldCharType="end"/>
      </w:r>
      <w:r>
        <w:t xml:space="preserve">.  This API is based on the idea of dynamic instrumentation described in </w:t>
      </w:r>
      <w:r w:rsidR="004817B1">
        <w:fldChar w:fldCharType="begin"/>
      </w:r>
      <w:r w:rsidR="004817B1">
        <w:instrText xml:space="preserve"> ADDIN ENRfu </w:instrText>
      </w:r>
      <w:r w:rsidR="004817B1">
        <w:fldChar w:fldCharType="separate"/>
      </w:r>
      <w:r>
        <w:t>[3]</w:t>
      </w:r>
      <w:r w:rsidR="004817B1">
        <w:fldChar w:fldCharType="end"/>
      </w:r>
      <w:r>
        <w:t>.</w:t>
      </w:r>
    </w:p>
    <w:p w14:paraId="7CB126CA" w14:textId="77777777" w:rsidR="00EC3006" w:rsidRDefault="00EC3006">
      <w:pPr>
        <w:pStyle w:val="BodyText"/>
      </w:pPr>
      <w:r>
        <w:t>The key features of this interface are the abilities to:</w:t>
      </w:r>
    </w:p>
    <w:p w14:paraId="3329FC82" w14:textId="77777777" w:rsidR="00EC3006" w:rsidRDefault="00EC3006">
      <w:pPr>
        <w:pStyle w:val="BodyText"/>
        <w:numPr>
          <w:ilvl w:val="0"/>
          <w:numId w:val="4"/>
        </w:numPr>
        <w:spacing w:before="0" w:after="0"/>
      </w:pPr>
      <w:r>
        <w:t>Insert and change instrumentation in a running program.</w:t>
      </w:r>
    </w:p>
    <w:p w14:paraId="6CC8DB12" w14:textId="77777777" w:rsidR="00EC3006" w:rsidRDefault="00EC3006">
      <w:pPr>
        <w:pStyle w:val="BodyText"/>
        <w:numPr>
          <w:ilvl w:val="0"/>
          <w:numId w:val="4"/>
        </w:numPr>
        <w:spacing w:before="0" w:after="0"/>
      </w:pPr>
      <w:r>
        <w:t>Insert instrumentation into a binary on disk and write a new copy of that binary back to disk.</w:t>
      </w:r>
    </w:p>
    <w:p w14:paraId="70892531" w14:textId="77777777" w:rsidR="00EC3006" w:rsidRDefault="00EC3006">
      <w:pPr>
        <w:pStyle w:val="BodyText"/>
        <w:numPr>
          <w:ilvl w:val="0"/>
          <w:numId w:val="4"/>
        </w:numPr>
        <w:spacing w:before="0" w:after="0"/>
      </w:pPr>
      <w:r>
        <w:t>Perform static and dynamic analysis on binaries and processes.</w:t>
      </w:r>
    </w:p>
    <w:p w14:paraId="5864B91E" w14:textId="77777777" w:rsidR="00EC3006" w:rsidRDefault="00EC3006">
      <w:pPr>
        <w:pStyle w:val="BodyText"/>
      </w:pPr>
      <w:r>
        <w:t>The goal of this API is to keep the interface small and easy to understand.  At the same time, it needs to be sufficiently expressive to be useful for a variety of applications.  We accomplished this goal by providing a simple set of abstractions and a way to specify which code to insert into the application</w:t>
      </w:r>
      <w:r>
        <w:rPr>
          <w:rStyle w:val="FootnoteCharacters"/>
        </w:rPr>
        <w:footnoteReference w:id="1"/>
      </w:r>
      <w:r>
        <w:t xml:space="preserve">. </w:t>
      </w:r>
    </w:p>
    <w:p w14:paraId="2B1E9887" w14:textId="77777777" w:rsidR="00EC3006" w:rsidRDefault="00EC3006">
      <w:pPr>
        <w:pStyle w:val="Heading1"/>
        <w:pageBreakBefore/>
        <w:numPr>
          <w:ilvl w:val="0"/>
          <w:numId w:val="1"/>
        </w:numPr>
      </w:pPr>
      <w:r>
        <w:lastRenderedPageBreak/>
        <w:t xml:space="preserve"> </w:t>
      </w:r>
      <w:bookmarkStart w:id="4" w:name="_Ref270681825"/>
      <w:bookmarkStart w:id="5" w:name="_Ref270681740"/>
      <w:bookmarkStart w:id="6" w:name="_Toc529517665"/>
      <w:r>
        <w:t>Abstractions</w:t>
      </w:r>
      <w:bookmarkEnd w:id="4"/>
      <w:bookmarkEnd w:id="5"/>
      <w:bookmarkEnd w:id="6"/>
    </w:p>
    <w:p w14:paraId="4FCE4AB5" w14:textId="77777777" w:rsidR="00EC3006" w:rsidRDefault="00EC3006">
      <w:pPr>
        <w:pStyle w:val="BodyText"/>
      </w:pPr>
      <w:r>
        <w:t xml:space="preserve">The DyninstAPI library provides an interface for instrumenting and working with binaries and processes.  The user writes a </w:t>
      </w:r>
      <w:r>
        <w:rPr>
          <w:i/>
          <w:iCs/>
        </w:rPr>
        <w:t>mutator</w:t>
      </w:r>
      <w:r>
        <w:t xml:space="preserve">, which uses the DyninstAPI library to operate on the application.  The process that contains the </w:t>
      </w:r>
      <w:r>
        <w:rPr>
          <w:i/>
          <w:iCs/>
        </w:rPr>
        <w:t xml:space="preserve">mutator </w:t>
      </w:r>
      <w:r>
        <w:t xml:space="preserve">and DyninstAPI library is known as the </w:t>
      </w:r>
      <w:r>
        <w:rPr>
          <w:i/>
          <w:iCs/>
        </w:rPr>
        <w:t>mutator process</w:t>
      </w:r>
      <w:r>
        <w:t xml:space="preserve">.  The </w:t>
      </w:r>
      <w:r>
        <w:rPr>
          <w:i/>
          <w:iCs/>
        </w:rPr>
        <w:t>mutator process</w:t>
      </w:r>
      <w:r>
        <w:t xml:space="preserve"> operates on other processes or on-disk binaries, which are known as </w:t>
      </w:r>
      <w:r>
        <w:rPr>
          <w:i/>
          <w:iCs/>
        </w:rPr>
        <w:t xml:space="preserve">mutatees. </w:t>
      </w:r>
      <w:r>
        <w:t xml:space="preserve"> </w:t>
      </w:r>
      <w:r>
        <w:rPr>
          <w:i/>
          <w:iCs/>
        </w:rPr>
        <w:t xml:space="preserve"> </w:t>
      </w:r>
    </w:p>
    <w:p w14:paraId="3814EF86" w14:textId="77777777" w:rsidR="00EC3006" w:rsidRDefault="00EC3006">
      <w:pPr>
        <w:pStyle w:val="BodyText"/>
        <w:rPr>
          <w:i/>
          <w:iCs/>
        </w:rPr>
      </w:pPr>
      <w:r>
        <w:t xml:space="preserve">The API is based on abstractions of a program.  For dynamic instrumentation, it can be based on the state while in execution.  The two primary abstractions in the API are </w:t>
      </w:r>
      <w:r>
        <w:rPr>
          <w:i/>
          <w:iCs/>
        </w:rPr>
        <w:t>points</w:t>
      </w:r>
      <w:r>
        <w:t xml:space="preserve"> and </w:t>
      </w:r>
      <w:r>
        <w:rPr>
          <w:i/>
          <w:iCs/>
        </w:rPr>
        <w:t>snippets</w:t>
      </w:r>
      <w:r>
        <w:t xml:space="preserve">.  A </w:t>
      </w:r>
      <w:r>
        <w:rPr>
          <w:i/>
          <w:iCs/>
        </w:rPr>
        <w:t>point</w:t>
      </w:r>
      <w:r>
        <w:t xml:space="preserve"> is a location in a program where instrumentation can be inserted.  A </w:t>
      </w:r>
      <w:r>
        <w:rPr>
          <w:i/>
          <w:iCs/>
        </w:rPr>
        <w:t>snippet</w:t>
      </w:r>
      <w:r>
        <w:t xml:space="preserve"> is a representation of some executable code to be inserted into a program at a point.  For example, if we wished to record the number of times a procedure was invoked, the </w:t>
      </w:r>
      <w:r>
        <w:rPr>
          <w:i/>
          <w:iCs/>
        </w:rPr>
        <w:t>point</w:t>
      </w:r>
      <w:r>
        <w:t xml:space="preserve"> would be entry point of the procedure, and the </w:t>
      </w:r>
      <w:r>
        <w:rPr>
          <w:i/>
          <w:iCs/>
        </w:rPr>
        <w:t>snippets</w:t>
      </w:r>
      <w:r>
        <w:t xml:space="preserve"> would be a statement to increment a counter.  </w:t>
      </w:r>
      <w:r>
        <w:rPr>
          <w:i/>
          <w:iCs/>
        </w:rPr>
        <w:t>Snippets</w:t>
      </w:r>
      <w:r>
        <w:t xml:space="preserve"> can include conditionals and function calls.</w:t>
      </w:r>
    </w:p>
    <w:p w14:paraId="1635C57E" w14:textId="77777777" w:rsidR="00EC3006" w:rsidRDefault="00EC3006">
      <w:pPr>
        <w:pStyle w:val="BodyText"/>
      </w:pPr>
      <w:r>
        <w:rPr>
          <w:i/>
          <w:iCs/>
        </w:rPr>
        <w:t>Mutatees</w:t>
      </w:r>
      <w:r>
        <w:t xml:space="preserve"> are represented using an </w:t>
      </w:r>
      <w:r>
        <w:rPr>
          <w:i/>
          <w:iCs/>
        </w:rPr>
        <w:t>address space</w:t>
      </w:r>
      <w:r>
        <w:t xml:space="preserve"> abstraction.  For dynamic instrumentation, the </w:t>
      </w:r>
      <w:r>
        <w:rPr>
          <w:i/>
        </w:rPr>
        <w:t>address space</w:t>
      </w:r>
      <w:r>
        <w:t xml:space="preserve"> represents a process and includes any dynamic libraries loaded with the process. For static instrumentation, the </w:t>
      </w:r>
      <w:r>
        <w:rPr>
          <w:i/>
        </w:rPr>
        <w:t>address space</w:t>
      </w:r>
      <w:r>
        <w:t xml:space="preserve"> includes a disk executable and includes any dynamic library files on which the executable depends.  The </w:t>
      </w:r>
      <w:r>
        <w:rPr>
          <w:i/>
          <w:iCs/>
        </w:rPr>
        <w:t>address space</w:t>
      </w:r>
      <w:r>
        <w:t xml:space="preserve"> abstraction is extended by </w:t>
      </w:r>
      <w:r>
        <w:rPr>
          <w:i/>
          <w:iCs/>
        </w:rPr>
        <w:t>process</w:t>
      </w:r>
      <w:r>
        <w:t xml:space="preserve"> and </w:t>
      </w:r>
      <w:r>
        <w:rPr>
          <w:i/>
          <w:iCs/>
        </w:rPr>
        <w:t>binary</w:t>
      </w:r>
      <w:r>
        <w:t xml:space="preserve"> abstractions for dynamic and static instrumentation.  The </w:t>
      </w:r>
      <w:r>
        <w:rPr>
          <w:i/>
          <w:iCs/>
        </w:rPr>
        <w:t>process</w:t>
      </w:r>
      <w:r>
        <w:t xml:space="preserve"> abstraction represents information about a running process such as threads or stack state.  The </w:t>
      </w:r>
      <w:r>
        <w:rPr>
          <w:i/>
          <w:iCs/>
        </w:rPr>
        <w:t>binary</w:t>
      </w:r>
      <w:r>
        <w:t xml:space="preserve"> abstraction represents information about a binary found on disk.</w:t>
      </w:r>
    </w:p>
    <w:p w14:paraId="27E63623" w14:textId="77777777" w:rsidR="00EC3006" w:rsidRDefault="00EC3006">
      <w:pPr>
        <w:pStyle w:val="BodyText"/>
      </w:pPr>
      <w:r>
        <w:t xml:space="preserve">The code and data represented by an </w:t>
      </w:r>
      <w:r>
        <w:rPr>
          <w:i/>
          <w:iCs/>
        </w:rPr>
        <w:t>address space</w:t>
      </w:r>
      <w:r>
        <w:t xml:space="preserve"> is broken up into </w:t>
      </w:r>
      <w:r>
        <w:rPr>
          <w:i/>
          <w:iCs/>
        </w:rPr>
        <w:t>function</w:t>
      </w:r>
      <w:r>
        <w:t xml:space="preserve"> and </w:t>
      </w:r>
      <w:r>
        <w:rPr>
          <w:i/>
          <w:iCs/>
        </w:rPr>
        <w:t>variable</w:t>
      </w:r>
      <w:r>
        <w:t xml:space="preserve"> abstractions.  </w:t>
      </w:r>
      <w:r>
        <w:rPr>
          <w:i/>
          <w:iCs/>
        </w:rPr>
        <w:t>Function</w:t>
      </w:r>
      <w:r>
        <w:t xml:space="preserve">s contain </w:t>
      </w:r>
      <w:r>
        <w:rPr>
          <w:i/>
          <w:iCs/>
        </w:rPr>
        <w:t>points</w:t>
      </w:r>
      <w:r>
        <w:t xml:space="preserve">, which specify locations to insert instrumentation.  </w:t>
      </w:r>
      <w:r>
        <w:rPr>
          <w:i/>
          <w:iCs/>
        </w:rPr>
        <w:t xml:space="preserve">Functions </w:t>
      </w:r>
      <w:r>
        <w:t xml:space="preserve">also contain a </w:t>
      </w:r>
      <w:r>
        <w:rPr>
          <w:i/>
          <w:iCs/>
        </w:rPr>
        <w:t xml:space="preserve">control flow graph </w:t>
      </w:r>
      <w:r>
        <w:t xml:space="preserve">abstraction, which contains information about </w:t>
      </w:r>
      <w:r>
        <w:rPr>
          <w:i/>
          <w:iCs/>
        </w:rPr>
        <w:t>basic blocks</w:t>
      </w:r>
      <w:r>
        <w:t xml:space="preserve">, </w:t>
      </w:r>
      <w:r>
        <w:rPr>
          <w:i/>
          <w:iCs/>
        </w:rPr>
        <w:t>edges</w:t>
      </w:r>
      <w:r>
        <w:t xml:space="preserve">, </w:t>
      </w:r>
      <w:r>
        <w:rPr>
          <w:i/>
          <w:iCs/>
        </w:rPr>
        <w:t>loops</w:t>
      </w:r>
      <w:r>
        <w:t xml:space="preserve">, and </w:t>
      </w:r>
      <w:r>
        <w:rPr>
          <w:i/>
          <w:iCs/>
        </w:rPr>
        <w:t>instructions</w:t>
      </w:r>
      <w:r>
        <w:t xml:space="preserve">.  If the </w:t>
      </w:r>
      <w:r>
        <w:rPr>
          <w:i/>
          <w:iCs/>
        </w:rPr>
        <w:t>mutatee</w:t>
      </w:r>
      <w:r>
        <w:t xml:space="preserve"> contains debug information, DyninstAPI will also provide abstractions about variable and function </w:t>
      </w:r>
      <w:r>
        <w:rPr>
          <w:i/>
          <w:iCs/>
        </w:rPr>
        <w:t>types</w:t>
      </w:r>
      <w:r>
        <w:t xml:space="preserve">, </w:t>
      </w:r>
      <w:r>
        <w:rPr>
          <w:i/>
          <w:iCs/>
        </w:rPr>
        <w:t>local variables,</w:t>
      </w:r>
      <w:r>
        <w:t xml:space="preserve"> </w:t>
      </w:r>
      <w:r>
        <w:rPr>
          <w:i/>
          <w:iCs/>
        </w:rPr>
        <w:t>function parameters</w:t>
      </w:r>
      <w:r>
        <w:t xml:space="preserve">, and </w:t>
      </w:r>
      <w:r>
        <w:rPr>
          <w:i/>
          <w:iCs/>
        </w:rPr>
        <w:t>source code line information</w:t>
      </w:r>
      <w:r>
        <w:t xml:space="preserve">.  The collection of </w:t>
      </w:r>
      <w:r>
        <w:rPr>
          <w:i/>
          <w:iCs/>
        </w:rPr>
        <w:t>functions</w:t>
      </w:r>
      <w:r>
        <w:t xml:space="preserve"> and </w:t>
      </w:r>
      <w:r>
        <w:rPr>
          <w:i/>
          <w:iCs/>
        </w:rPr>
        <w:t>variables</w:t>
      </w:r>
      <w:r>
        <w:t xml:space="preserve"> in a mutatee is represented as an </w:t>
      </w:r>
      <w:r>
        <w:rPr>
          <w:i/>
          <w:iCs/>
        </w:rPr>
        <w:t>image</w:t>
      </w:r>
      <w:r>
        <w:t>.</w:t>
      </w:r>
    </w:p>
    <w:p w14:paraId="45B79B81" w14:textId="77777777" w:rsidR="00EC3006" w:rsidRDefault="00EC3006">
      <w:pPr>
        <w:pStyle w:val="BodyText"/>
      </w:pPr>
      <w:r>
        <w:t xml:space="preserve">The API includes a simple type system based on structural equivalence.  If mutatee programs have been compiled with debugging symbols and the symbols are in a format that Dyninst understands, type checking is performed on code to be inserted into the mutatee.  See Section </w:t>
      </w:r>
      <w:r>
        <w:fldChar w:fldCharType="begin"/>
      </w:r>
      <w:r>
        <w:instrText xml:space="preserve"> REF _Ref353113882 \n \h </w:instrText>
      </w:r>
      <w:r>
        <w:fldChar w:fldCharType="separate"/>
      </w:r>
      <w:r w:rsidR="00313452">
        <w:t>4.28</w:t>
      </w:r>
      <w:r>
        <w:fldChar w:fldCharType="end"/>
      </w:r>
      <w:r>
        <w:t xml:space="preserve"> for a complete description of the type system.</w:t>
      </w:r>
    </w:p>
    <w:p w14:paraId="2FD585F2" w14:textId="77777777" w:rsidR="00EC3006" w:rsidRDefault="00EC3006">
      <w:pPr>
        <w:pStyle w:val="BodyText"/>
      </w:pPr>
      <w:r>
        <w:t xml:space="preserve">Due to language constructs or compiler optimizations, it may be possible for multiple functions to </w:t>
      </w:r>
      <w:r>
        <w:rPr>
          <w:i/>
          <w:iCs/>
        </w:rPr>
        <w:t>overlap</w:t>
      </w:r>
      <w:r>
        <w:t xml:space="preserve"> (that is, share part of the same function body) or for a single function to have multiple </w:t>
      </w:r>
      <w:r>
        <w:rPr>
          <w:i/>
          <w:iCs/>
        </w:rPr>
        <w:t>entry points</w:t>
      </w:r>
      <w:r>
        <w:t>.  In practice, it is impossible to determine the difference between multiple overlapping functions and a single function with multiple entry points.  The DyninstAPI uses a model where each function (BPatch_function object) has a single entry point, and multiple functions may overlap (share code).  We guarantee that instrumentation inserted in a particular function is only executed in the context of that function, even if instrumentation is inserted into a location that exists in multiple functions.</w:t>
      </w:r>
    </w:p>
    <w:p w14:paraId="2D8065D7" w14:textId="77777777" w:rsidR="00EC3006" w:rsidRDefault="00EC3006">
      <w:pPr>
        <w:pStyle w:val="BodyText"/>
      </w:pPr>
    </w:p>
    <w:p w14:paraId="31CFA32D" w14:textId="77777777" w:rsidR="00EC3006" w:rsidRDefault="00EC3006">
      <w:pPr>
        <w:pStyle w:val="Heading1"/>
        <w:pageBreakBefore/>
        <w:numPr>
          <w:ilvl w:val="0"/>
          <w:numId w:val="1"/>
        </w:numPr>
      </w:pPr>
      <w:bookmarkStart w:id="7" w:name="_Toc529517666"/>
      <w:r>
        <w:lastRenderedPageBreak/>
        <w:t>Examples</w:t>
      </w:r>
      <w:bookmarkEnd w:id="7"/>
    </w:p>
    <w:p w14:paraId="05B3C66D" w14:textId="77777777" w:rsidR="00EC3006" w:rsidRDefault="00EC3006">
      <w:pPr>
        <w:pStyle w:val="BodyText"/>
        <w:spacing w:before="0" w:after="0"/>
      </w:pPr>
      <w:r>
        <w:t>To illustrate the ideas of the API, we present several short examples that demonstrate how the API can be used.  The full details of the interface are presented in the next section.  To prevent confusion, we refer to the application process or binary that is being modified as the mutatee, and the program that uses the API to modify the application as the mutator.  The mutator is a separate process from the application process.</w:t>
      </w:r>
    </w:p>
    <w:p w14:paraId="5CCFE53D" w14:textId="77777777" w:rsidR="00EC3006" w:rsidRDefault="00EC3006">
      <w:pPr>
        <w:pStyle w:val="BodyText"/>
        <w:spacing w:before="0" w:after="0"/>
      </w:pPr>
    </w:p>
    <w:p w14:paraId="2E9A445B" w14:textId="77777777" w:rsidR="00EC3006" w:rsidRDefault="00EC3006">
      <w:pPr>
        <w:pStyle w:val="BodyText"/>
        <w:spacing w:before="0" w:after="0"/>
      </w:pPr>
      <w:r>
        <w:t xml:space="preserve">The examples in this section are simple code snippets, not complete programs.  </w:t>
      </w:r>
      <w:r>
        <w:fldChar w:fldCharType="begin"/>
      </w:r>
      <w:r>
        <w:instrText xml:space="preserve"> REF _Ref353123421 \h </w:instrText>
      </w:r>
      <w:r>
        <w:fldChar w:fldCharType="separate"/>
      </w:r>
      <w:r w:rsidR="00313452">
        <w:t>Appendix A - Complete Examples</w:t>
      </w:r>
      <w:r>
        <w:fldChar w:fldCharType="end"/>
      </w:r>
      <w:r>
        <w:t xml:space="preserve"> provides several examples of complete Dyninst programs.</w:t>
      </w:r>
    </w:p>
    <w:p w14:paraId="6F3D1FD0" w14:textId="77777777" w:rsidR="00EC3006" w:rsidRDefault="00EC3006">
      <w:pPr>
        <w:pStyle w:val="Heading2"/>
        <w:numPr>
          <w:ilvl w:val="1"/>
          <w:numId w:val="1"/>
        </w:numPr>
      </w:pPr>
      <w:bookmarkStart w:id="8" w:name="_Toc529517667"/>
      <w:r>
        <w:t>Instrumenting a function</w:t>
      </w:r>
      <w:bookmarkEnd w:id="8"/>
    </w:p>
    <w:p w14:paraId="16FA56B7" w14:textId="77777777" w:rsidR="00EC3006" w:rsidRDefault="00EC3006">
      <w:pPr>
        <w:pStyle w:val="BodyText"/>
      </w:pPr>
      <w:r>
        <w:t xml:space="preserve">A mutator program must create a single instance of the class </w:t>
      </w:r>
      <w:r>
        <w:rPr>
          <w:rFonts w:ascii="Courier New" w:hAnsi="Courier New" w:cs="Courier New"/>
          <w:sz w:val="20"/>
        </w:rPr>
        <w:t>BPatch</w:t>
      </w:r>
      <w:r>
        <w:t xml:space="preserve">.  This object is used to access functions and information that are global to the library.  It must not be destroyed until the mutator has completely finished using the library.  For this example, we assume that the mutator program has declared a global variable called </w:t>
      </w:r>
      <w:r>
        <w:rPr>
          <w:rFonts w:ascii="Courier New" w:hAnsi="Courier New" w:cs="Courier New"/>
          <w:sz w:val="20"/>
        </w:rPr>
        <w:t>bpatch</w:t>
      </w:r>
      <w:r>
        <w:t xml:space="preserve"> of class </w:t>
      </w:r>
      <w:r>
        <w:rPr>
          <w:rFonts w:ascii="Courier New" w:hAnsi="Courier New" w:cs="Courier New"/>
          <w:sz w:val="20"/>
        </w:rPr>
        <w:t>BPatch</w:t>
      </w:r>
      <w:r>
        <w:t>.</w:t>
      </w:r>
    </w:p>
    <w:p w14:paraId="1CDD708A" w14:textId="77777777" w:rsidR="00EC3006" w:rsidRDefault="00EC3006">
      <w:pPr>
        <w:pStyle w:val="BodyText"/>
      </w:pPr>
      <w:r>
        <w:t xml:space="preserve">All instrumentation is done with a </w:t>
      </w:r>
      <w:r>
        <w:rPr>
          <w:rFonts w:ascii="Courier New" w:hAnsi="Courier New" w:cs="Courier New"/>
          <w:sz w:val="20"/>
        </w:rPr>
        <w:t>BPatch_addressSpace</w:t>
      </w:r>
      <w:r>
        <w:t xml:space="preserve"> object, which allows us to write codes that work for both dynamic and static instrumentation.  During initialization we use either </w:t>
      </w:r>
      <w:r>
        <w:rPr>
          <w:rFonts w:ascii="Courier New" w:hAnsi="Courier New" w:cs="Courier New"/>
          <w:sz w:val="20"/>
        </w:rPr>
        <w:t>BPatch_process</w:t>
      </w:r>
      <w:r>
        <w:t xml:space="preserve"> to attach to or create a process, or</w:t>
      </w:r>
      <w:r>
        <w:rPr>
          <w:rFonts w:ascii="Courier New" w:hAnsi="Courier New" w:cs="Courier New"/>
          <w:sz w:val="20"/>
        </w:rPr>
        <w:t xml:space="preserve"> BPatch_binaryEdit</w:t>
      </w:r>
      <w:r>
        <w:t xml:space="preserve"> to open a file on disk.  When instrumentation is completed, we will either run the </w:t>
      </w:r>
      <w:r>
        <w:rPr>
          <w:rFonts w:ascii="Courier New" w:hAnsi="Courier New" w:cs="Courier New"/>
          <w:sz w:val="20"/>
        </w:rPr>
        <w:t>BPatch_process</w:t>
      </w:r>
      <w:r>
        <w:t xml:space="preserve">, or write the </w:t>
      </w:r>
      <w:r>
        <w:rPr>
          <w:rFonts w:ascii="Courier New" w:hAnsi="Courier New" w:cs="Courier New"/>
          <w:sz w:val="20"/>
        </w:rPr>
        <w:t>BPatch_binaryEdit</w:t>
      </w:r>
      <w:r>
        <w:t xml:space="preserve"> back onto the disk.</w:t>
      </w:r>
    </w:p>
    <w:p w14:paraId="7633319A" w14:textId="77777777" w:rsidR="00EC3006" w:rsidRDefault="00EC3006">
      <w:pPr>
        <w:pStyle w:val="BodyText"/>
      </w:pPr>
      <w:r>
        <w:t xml:space="preserve">The mutator first needs to identify the application to be modified.  If the process is already in execution, this can be done by specifying the executable file name and process id of the application as arguments in order to create an instance of a process object: </w:t>
      </w:r>
    </w:p>
    <w:p w14:paraId="2502C820" w14:textId="77777777" w:rsidR="00EC3006" w:rsidRDefault="00EC3006">
      <w:pPr>
        <w:pStyle w:val="Preformatted"/>
      </w:pPr>
      <w:r>
        <w:t>BPatch_process *appProc = bpatch.processAttach(name, processId);</w:t>
      </w:r>
    </w:p>
    <w:p w14:paraId="76C42BBE" w14:textId="77777777" w:rsidR="00EC3006" w:rsidRDefault="00EC3006">
      <w:pPr>
        <w:pStyle w:val="BodyText"/>
      </w:pPr>
      <w:r>
        <w:t xml:space="preserve">This creates a new instance of the </w:t>
      </w:r>
      <w:r>
        <w:rPr>
          <w:rFonts w:ascii="Courier New" w:hAnsi="Courier New" w:cs="Courier New"/>
          <w:sz w:val="20"/>
        </w:rPr>
        <w:t>BPatch_process</w:t>
      </w:r>
      <w:r>
        <w:t xml:space="preserve"> class that refers to the existing process.  It had no effect on the state of the process (i.e., running or stopped).  If the process has not been started, the mutator specifies the pathname and argument list of a program it seeks to execute: </w:t>
      </w:r>
    </w:p>
    <w:p w14:paraId="5ECF1A19" w14:textId="77777777" w:rsidR="00EC3006" w:rsidRDefault="00EC3006">
      <w:pPr>
        <w:pStyle w:val="Preformatted"/>
      </w:pPr>
      <w:r>
        <w:t xml:space="preserve">BPatch_process *appProc = bpatch.processCreate(pathname, argv); </w:t>
      </w:r>
    </w:p>
    <w:p w14:paraId="4A291782" w14:textId="77777777" w:rsidR="00EC3006" w:rsidRDefault="00EC3006">
      <w:pPr>
        <w:pStyle w:val="BodyText"/>
      </w:pPr>
      <w:r>
        <w:t>If the mutator is opening a file for static binary rewriting, it executes:</w:t>
      </w:r>
    </w:p>
    <w:p w14:paraId="2577BBAE" w14:textId="77777777" w:rsidR="00EC3006" w:rsidRDefault="00EC3006">
      <w:pPr>
        <w:pStyle w:val="Preformatted"/>
      </w:pPr>
      <w:r>
        <w:t>BPatch_binaryEdit *appBin = bpatch.openBinary(pathname);</w:t>
      </w:r>
    </w:p>
    <w:p w14:paraId="7D67D9CC" w14:textId="77777777" w:rsidR="00EC3006" w:rsidRDefault="00EC3006">
      <w:pPr>
        <w:pStyle w:val="BodyText"/>
      </w:pPr>
      <w:r>
        <w:t xml:space="preserve">The above statements create either a </w:t>
      </w:r>
      <w:r>
        <w:rPr>
          <w:rFonts w:ascii="Courier New" w:hAnsi="Courier New" w:cs="Courier New"/>
          <w:sz w:val="20"/>
        </w:rPr>
        <w:t>BPatch_process</w:t>
      </w:r>
      <w:r>
        <w:t xml:space="preserve"> object or </w:t>
      </w:r>
      <w:r>
        <w:rPr>
          <w:rFonts w:ascii="Courier New" w:hAnsi="Courier New" w:cs="Courier New"/>
          <w:sz w:val="20"/>
        </w:rPr>
        <w:t>BPatch_binaryEdit</w:t>
      </w:r>
      <w:r>
        <w:t xml:space="preserve"> object, depending on whether Dyninst is doing dynamic or static instrumentation.  The instrumentation and analysis code can be made agnostic towards static or dynamic modes by using a </w:t>
      </w:r>
      <w:r>
        <w:rPr>
          <w:rFonts w:ascii="Courier New" w:hAnsi="Courier New" w:cs="Courier New"/>
          <w:sz w:val="20"/>
        </w:rPr>
        <w:t>BPatch_addressSpace</w:t>
      </w:r>
      <w:r>
        <w:t xml:space="preserve"> object.  Both </w:t>
      </w:r>
      <w:r>
        <w:rPr>
          <w:rFonts w:ascii="Courier New" w:hAnsi="Courier New" w:cs="Courier New"/>
          <w:sz w:val="20"/>
        </w:rPr>
        <w:t>BPatch_process</w:t>
      </w:r>
      <w:r>
        <w:t xml:space="preserve"> and </w:t>
      </w:r>
      <w:r>
        <w:rPr>
          <w:rFonts w:ascii="Courier New" w:hAnsi="Courier New" w:cs="Courier New"/>
          <w:sz w:val="20"/>
        </w:rPr>
        <w:t>BPatch_binaryEdit</w:t>
      </w:r>
      <w:r>
        <w:t xml:space="preserve"> inherit from </w:t>
      </w:r>
      <w:r>
        <w:rPr>
          <w:rFonts w:ascii="Courier New" w:hAnsi="Courier New" w:cs="Courier New"/>
          <w:sz w:val="20"/>
        </w:rPr>
        <w:t>BPatch_addressSpace</w:t>
      </w:r>
      <w:r>
        <w:t>, so we can use cast operations to move between the two:</w:t>
      </w:r>
    </w:p>
    <w:p w14:paraId="141B7447" w14:textId="77777777" w:rsidR="00EC3006" w:rsidRDefault="00EC3006">
      <w:pPr>
        <w:pStyle w:val="Code"/>
      </w:pPr>
      <w:r>
        <w:t>BPatch_process *appProc = static_cast&lt;BPatch_process *&gt;(appAddrSpace)</w:t>
      </w:r>
    </w:p>
    <w:p w14:paraId="7C48835C" w14:textId="77777777" w:rsidR="00EC3006" w:rsidRDefault="00EC3006">
      <w:pPr>
        <w:pStyle w:val="Code"/>
      </w:pPr>
      <w:r>
        <w:t>-or-</w:t>
      </w:r>
    </w:p>
    <w:p w14:paraId="04E449C6" w14:textId="77777777" w:rsidR="00EC3006" w:rsidRDefault="00EC3006">
      <w:pPr>
        <w:pStyle w:val="Code"/>
      </w:pPr>
      <w:r>
        <w:t>BPatch_binaryEdit *appBin = static_cast&lt;BPatch_binaryEdit *&gt;(appAddrSpace)</w:t>
      </w:r>
    </w:p>
    <w:p w14:paraId="44EEF364" w14:textId="77777777" w:rsidR="00EC3006" w:rsidRDefault="00EC3006">
      <w:pPr>
        <w:pStyle w:val="Preformatted"/>
      </w:pPr>
    </w:p>
    <w:p w14:paraId="1DFC2197" w14:textId="77777777" w:rsidR="00EC3006" w:rsidRDefault="00EC3006">
      <w:pPr>
        <w:pStyle w:val="BodyText"/>
      </w:pPr>
      <w:r>
        <w:lastRenderedPageBreak/>
        <w:t xml:space="preserve">Similarly, all instrumentation commands can be performed on a </w:t>
      </w:r>
      <w:r>
        <w:rPr>
          <w:rFonts w:ascii="Courier New" w:hAnsi="Courier New" w:cs="Courier New"/>
          <w:sz w:val="20"/>
        </w:rPr>
        <w:t>BPatch_addressSpace</w:t>
      </w:r>
      <w:r>
        <w:t xml:space="preserve"> object, allowing similar codes to be used between dynamic instrumentation and binary rewriting:</w:t>
      </w:r>
    </w:p>
    <w:p w14:paraId="6CA164A9" w14:textId="77777777" w:rsidR="00EC3006" w:rsidRDefault="00EC3006">
      <w:pPr>
        <w:pStyle w:val="Code"/>
      </w:pPr>
      <w:r>
        <w:t>BPatch_addressSpace *app = appProc;</w:t>
      </w:r>
    </w:p>
    <w:p w14:paraId="069F9A30" w14:textId="77777777" w:rsidR="00EC3006" w:rsidRDefault="00EC3006">
      <w:pPr>
        <w:pStyle w:val="Code"/>
      </w:pPr>
      <w:r>
        <w:t>-or-</w:t>
      </w:r>
    </w:p>
    <w:p w14:paraId="33EAE167" w14:textId="77777777" w:rsidR="00EC3006" w:rsidRDefault="00EC3006">
      <w:pPr>
        <w:pStyle w:val="Code"/>
      </w:pPr>
      <w:r>
        <w:t>BPatch_addressSpace *app = appBin;</w:t>
      </w:r>
    </w:p>
    <w:p w14:paraId="54D60E93" w14:textId="77777777" w:rsidR="00EC3006" w:rsidRDefault="00EC3006">
      <w:pPr>
        <w:pStyle w:val="BodyText"/>
      </w:pPr>
      <w:r>
        <w:t>Once the address space has been created, the mutator defines the snippet of code to be inserted and identifies where the points should be inserted.</w:t>
      </w:r>
    </w:p>
    <w:p w14:paraId="32F9F54B" w14:textId="77777777" w:rsidR="00EC3006" w:rsidRDefault="00EC3006">
      <w:pPr>
        <w:pStyle w:val="BodyText"/>
      </w:pPr>
      <w:r>
        <w:t xml:space="preserve">If the mutator wants to instrument the entry point of </w:t>
      </w:r>
      <w:r>
        <w:rPr>
          <w:rFonts w:ascii="Courier New" w:hAnsi="Courier New" w:cs="Courier New"/>
          <w:sz w:val="20"/>
        </w:rPr>
        <w:t>InterestingProcedure</w:t>
      </w:r>
      <w:r>
        <w:t xml:space="preserve">, it should get a </w:t>
      </w:r>
      <w:r>
        <w:rPr>
          <w:rFonts w:ascii="Courier New" w:hAnsi="Courier New" w:cs="Courier New"/>
          <w:sz w:val="20"/>
        </w:rPr>
        <w:t>BPatch_function</w:t>
      </w:r>
      <w:r>
        <w:t xml:space="preserve"> from the application’s </w:t>
      </w:r>
      <w:r>
        <w:rPr>
          <w:rFonts w:ascii="Courier New" w:hAnsi="Courier New" w:cs="Courier New"/>
          <w:sz w:val="20"/>
        </w:rPr>
        <w:t>BPatch_image</w:t>
      </w:r>
      <w:r>
        <w:t xml:space="preserve">, and get the entry </w:t>
      </w:r>
      <w:r>
        <w:rPr>
          <w:rFonts w:ascii="Courier New" w:hAnsi="Courier New" w:cs="Courier New"/>
          <w:sz w:val="20"/>
        </w:rPr>
        <w:t>BPatch_point</w:t>
      </w:r>
      <w:r>
        <w:t xml:space="preserve"> from that function:</w:t>
      </w:r>
    </w:p>
    <w:p w14:paraId="3A441A8F" w14:textId="77777777" w:rsidR="00EC3006" w:rsidRDefault="00EC3006">
      <w:pPr>
        <w:pStyle w:val="Preformatted"/>
      </w:pPr>
      <w:r>
        <w:t>std::vector&lt;BPatch_function *&gt; functions;</w:t>
      </w:r>
    </w:p>
    <w:p w14:paraId="61BBB165" w14:textId="77777777" w:rsidR="00EC3006" w:rsidRDefault="00EC3006">
      <w:pPr>
        <w:pStyle w:val="Preformatted"/>
      </w:pPr>
      <w:r>
        <w:t>std::vector&lt;BPatch_point *&gt; *points;</w:t>
      </w:r>
    </w:p>
    <w:p w14:paraId="78915A89" w14:textId="77777777" w:rsidR="00EC3006" w:rsidRDefault="00EC3006">
      <w:pPr>
        <w:pStyle w:val="Preformatted"/>
      </w:pPr>
    </w:p>
    <w:p w14:paraId="7B4B3AB8" w14:textId="77777777" w:rsidR="00EC3006" w:rsidRDefault="00EC3006">
      <w:pPr>
        <w:pStyle w:val="Preformatted"/>
      </w:pPr>
      <w:r>
        <w:t>BPatch_image *appImage = app-&gt;getImage();</w:t>
      </w:r>
    </w:p>
    <w:p w14:paraId="101895EA" w14:textId="77777777" w:rsidR="00EC3006" w:rsidRDefault="00EC3006">
      <w:pPr>
        <w:pStyle w:val="Preformatted"/>
      </w:pPr>
      <w:r>
        <w:t>appImage-&gt;findFunction(“InterestingProcedure”, functions);</w:t>
      </w:r>
    </w:p>
    <w:p w14:paraId="1A3BE93C" w14:textId="77777777" w:rsidR="00EC3006" w:rsidRDefault="00EC3006">
      <w:pPr>
        <w:pStyle w:val="Preformatted"/>
      </w:pPr>
      <w:r>
        <w:t>points = functions[0]-&gt;findPoint(BPatch_locEntry);</w:t>
      </w:r>
    </w:p>
    <w:p w14:paraId="076F5142" w14:textId="77777777" w:rsidR="00EC3006" w:rsidRDefault="00EC3006">
      <w:pPr>
        <w:pStyle w:val="BodyText"/>
      </w:pPr>
      <w:r>
        <w:t xml:space="preserve">The mutator also needs to construct the instrumentation that it will insert at the </w:t>
      </w:r>
      <w:r>
        <w:rPr>
          <w:rFonts w:ascii="Courier New" w:hAnsi="Courier New" w:cs="Courier New"/>
          <w:sz w:val="20"/>
        </w:rPr>
        <w:t>BPatch_point</w:t>
      </w:r>
      <w:r>
        <w:t xml:space="preserve">.  It can do this by allocating an integer in the application to store instrumentation results, and then creating a </w:t>
      </w:r>
      <w:r>
        <w:rPr>
          <w:rFonts w:ascii="Courier New" w:hAnsi="Courier New" w:cs="Courier New"/>
          <w:sz w:val="20"/>
        </w:rPr>
        <w:t>BPatch_snippet</w:t>
      </w:r>
      <w:r>
        <w:t xml:space="preserve"> to increment that integer: </w:t>
      </w:r>
    </w:p>
    <w:p w14:paraId="548CF5C4" w14:textId="77777777" w:rsidR="00EC3006" w:rsidRDefault="00EC3006">
      <w:pPr>
        <w:pStyle w:val="Preformatted"/>
        <w:jc w:val="left"/>
      </w:pPr>
    </w:p>
    <w:p w14:paraId="3EBD4129" w14:textId="77777777" w:rsidR="00EC3006" w:rsidRDefault="00EC3006">
      <w:pPr>
        <w:pStyle w:val="Preformatted"/>
      </w:pPr>
      <w:r>
        <w:t xml:space="preserve">BPatch_variableExpr *intCounter = </w:t>
      </w:r>
    </w:p>
    <w:p w14:paraId="7D799D61" w14:textId="77777777" w:rsidR="00EC3006" w:rsidRDefault="00EC3006">
      <w:pPr>
        <w:pStyle w:val="Preformatted"/>
        <w:ind w:firstLine="432"/>
      </w:pPr>
      <w:r>
        <w:t>app-&gt;malloc(*(appImage-&gt;findType("int")));</w:t>
      </w:r>
    </w:p>
    <w:p w14:paraId="3D978A20" w14:textId="77777777" w:rsidR="00EC3006" w:rsidRDefault="00EC3006">
      <w:pPr>
        <w:pStyle w:val="Preformatted"/>
      </w:pPr>
    </w:p>
    <w:p w14:paraId="799AB913" w14:textId="77777777" w:rsidR="00EC3006" w:rsidRDefault="00EC3006">
      <w:pPr>
        <w:pStyle w:val="Preformatted"/>
      </w:pPr>
      <w:r>
        <w:t>BPatch_arithExpr addOne(BPatch_assign, *intCounter,</w:t>
      </w:r>
    </w:p>
    <w:p w14:paraId="3FBB0ABC" w14:textId="77777777" w:rsidR="00EC3006" w:rsidRDefault="00EC3006">
      <w:pPr>
        <w:pStyle w:val="Preformatted"/>
      </w:pPr>
      <w:r>
        <w:tab/>
        <w:t xml:space="preserve">    BPatch_arithExpr(BPatch_plus, *intCounter, BPatch_constExpr(1)));</w:t>
      </w:r>
    </w:p>
    <w:p w14:paraId="05979974" w14:textId="77777777" w:rsidR="00EC3006" w:rsidRDefault="00EC3006">
      <w:pPr>
        <w:pStyle w:val="Preformatted"/>
        <w:ind w:left="0"/>
      </w:pPr>
    </w:p>
    <w:p w14:paraId="23E6B1BD" w14:textId="77777777" w:rsidR="00EC3006" w:rsidRDefault="00EC3006">
      <w:pPr>
        <w:pStyle w:val="BodyText"/>
      </w:pPr>
      <w:r>
        <w:t xml:space="preserve">The mutator can set the </w:t>
      </w:r>
      <w:r>
        <w:rPr>
          <w:rFonts w:ascii="Courier New" w:hAnsi="Courier New" w:cs="Courier New"/>
          <w:sz w:val="20"/>
        </w:rPr>
        <w:t>BPatch_snippet</w:t>
      </w:r>
      <w:r>
        <w:t xml:space="preserve"> to be run at the </w:t>
      </w:r>
      <w:r>
        <w:rPr>
          <w:rFonts w:ascii="Courier New" w:hAnsi="Courier New" w:cs="Courier New"/>
          <w:sz w:val="20"/>
        </w:rPr>
        <w:t>BPatch_point</w:t>
      </w:r>
      <w:r>
        <w:t xml:space="preserve"> by executing an </w:t>
      </w:r>
      <w:r>
        <w:rPr>
          <w:rFonts w:ascii="Courier New" w:hAnsi="Courier New" w:cs="Courier New"/>
          <w:sz w:val="20"/>
        </w:rPr>
        <w:t>insert</w:t>
      </w:r>
      <w:r>
        <w:rPr>
          <w:rFonts w:ascii="Courier New" w:hAnsi="Courier New" w:cs="Courier New"/>
          <w:sz w:val="20"/>
        </w:rPr>
        <w:softHyphen/>
        <w:t>Snippet</w:t>
      </w:r>
      <w:r>
        <w:t xml:space="preserve"> call:</w:t>
      </w:r>
    </w:p>
    <w:p w14:paraId="643D54C8" w14:textId="77777777" w:rsidR="00EC3006" w:rsidRDefault="00EC3006">
      <w:pPr>
        <w:pStyle w:val="Preformatted"/>
      </w:pPr>
      <w:r>
        <w:t>app-&gt;insertSnippet(addOne, *points);</w:t>
      </w:r>
    </w:p>
    <w:p w14:paraId="1FEA748B" w14:textId="77777777" w:rsidR="00EC3006" w:rsidRDefault="00EC3006">
      <w:pPr>
        <w:pStyle w:val="BodyText"/>
      </w:pPr>
      <w:r>
        <w:t>Finally, the mutator should either continue the mutate process and wait for it to finish, or write the resulting binary onto the disk, depending on whether it is doing dynamic or static instrumentation:</w:t>
      </w:r>
    </w:p>
    <w:p w14:paraId="0085C3F4" w14:textId="77777777" w:rsidR="00EC3006" w:rsidRDefault="00EC3006">
      <w:pPr>
        <w:pStyle w:val="Preformatted"/>
      </w:pPr>
      <w:r>
        <w:t>appProc-&gt;continueExecution();</w:t>
      </w:r>
    </w:p>
    <w:p w14:paraId="26BB17BF" w14:textId="77777777" w:rsidR="00EC3006" w:rsidRDefault="00EC3006">
      <w:pPr>
        <w:pStyle w:val="Preformatted"/>
      </w:pPr>
      <w:r>
        <w:t>while (!appProc-&gt;isTerminated()) {</w:t>
      </w:r>
    </w:p>
    <w:p w14:paraId="728AC563" w14:textId="77777777" w:rsidR="00EC3006" w:rsidRDefault="00EC3006">
      <w:pPr>
        <w:pStyle w:val="Preformatted"/>
      </w:pPr>
      <w:r>
        <w:tab/>
        <w:t>bpatch.waitForStatusChange();</w:t>
      </w:r>
    </w:p>
    <w:p w14:paraId="50C36BD9" w14:textId="77777777" w:rsidR="00EC3006" w:rsidRDefault="00EC3006">
      <w:pPr>
        <w:pStyle w:val="Preformatted"/>
      </w:pPr>
      <w:r>
        <w:t>}</w:t>
      </w:r>
    </w:p>
    <w:p w14:paraId="740D563F" w14:textId="77777777" w:rsidR="00EC3006" w:rsidRDefault="00EC3006">
      <w:pPr>
        <w:pStyle w:val="Preformatted"/>
      </w:pPr>
      <w:r>
        <w:t>-or-</w:t>
      </w:r>
    </w:p>
    <w:p w14:paraId="3EB296BD" w14:textId="77777777" w:rsidR="00EC3006" w:rsidRDefault="00EC3006">
      <w:pPr>
        <w:pStyle w:val="Preformatted"/>
      </w:pPr>
      <w:r>
        <w:t>appBin-&gt;writeFile(newPath);</w:t>
      </w:r>
    </w:p>
    <w:p w14:paraId="644DA135" w14:textId="77777777" w:rsidR="00EC3006" w:rsidRDefault="00EC3006">
      <w:pPr>
        <w:pStyle w:val="Preformatted"/>
      </w:pPr>
    </w:p>
    <w:p w14:paraId="112E5236" w14:textId="77777777" w:rsidR="00EC3006" w:rsidRDefault="00EC3006">
      <w:pPr>
        <w:pStyle w:val="BodyText"/>
      </w:pPr>
      <w:r>
        <w:t xml:space="preserve">A complete example can be found in </w:t>
      </w:r>
      <w:r>
        <w:fldChar w:fldCharType="begin"/>
      </w:r>
      <w:r>
        <w:instrText xml:space="preserve"> REF _Ref353113656 \h </w:instrText>
      </w:r>
      <w:r>
        <w:fldChar w:fldCharType="separate"/>
      </w:r>
      <w:r w:rsidR="00313452">
        <w:t>Appendix A - Complete Examples</w:t>
      </w:r>
      <w:r>
        <w:fldChar w:fldCharType="end"/>
      </w:r>
      <w:r>
        <w:t>.</w:t>
      </w:r>
    </w:p>
    <w:p w14:paraId="3914A0EF" w14:textId="77777777" w:rsidR="00EC3006" w:rsidRDefault="00EC3006">
      <w:pPr>
        <w:pStyle w:val="Heading2"/>
        <w:numPr>
          <w:ilvl w:val="1"/>
          <w:numId w:val="1"/>
        </w:numPr>
      </w:pPr>
      <w:r>
        <w:t xml:space="preserve"> </w:t>
      </w:r>
      <w:bookmarkStart w:id="9" w:name="_Toc529517668"/>
      <w:r>
        <w:t>Binary Analysis</w:t>
      </w:r>
      <w:bookmarkEnd w:id="9"/>
    </w:p>
    <w:p w14:paraId="676EB6F4" w14:textId="77777777" w:rsidR="00EC3006" w:rsidRDefault="00EC3006">
      <w:pPr>
        <w:pStyle w:val="BodyText"/>
      </w:pPr>
      <w:r>
        <w:t xml:space="preserve">This example will illustrate how to use Dyninst to iterate over a function’s control flow graph and inspect instructions.  These are steps that would usually be part of a larger data flow or control </w:t>
      </w:r>
      <w:r>
        <w:lastRenderedPageBreak/>
        <w:t>flow analysis.  Specifically, this example will collect every basic block in a function, iterate over them, and count the number of instructions that access memory.</w:t>
      </w:r>
    </w:p>
    <w:p w14:paraId="1D6DAF72" w14:textId="77777777" w:rsidR="00EC3006" w:rsidRDefault="00EC3006">
      <w:pPr>
        <w:pStyle w:val="BodyText"/>
      </w:pPr>
      <w:r>
        <w:t xml:space="preserve">Unlike the previous instrumentation example, this example will analyze a binary file on disk. Bear in mind, these techniques can also be applied when working with processes.  This example makes use of InstructionAPI, details of which can be found in the </w:t>
      </w:r>
      <w:r>
        <w:rPr>
          <w:u w:val="single"/>
        </w:rPr>
        <w:t>InstructionAPI Reference Manual</w:t>
      </w:r>
      <w:r>
        <w:t>.</w:t>
      </w:r>
    </w:p>
    <w:p w14:paraId="13F0651C" w14:textId="77777777" w:rsidR="00EC3006" w:rsidRDefault="00EC3006">
      <w:pPr>
        <w:pStyle w:val="BodyText"/>
      </w:pPr>
      <w:r>
        <w:t>Similar to the above example, the mutator will start by creating a BPatch object and opening a file to operate on:</w:t>
      </w:r>
    </w:p>
    <w:p w14:paraId="08639B99" w14:textId="77777777" w:rsidR="00EC3006" w:rsidRDefault="00EC3006">
      <w:pPr>
        <w:pStyle w:val="Preformatted"/>
      </w:pPr>
      <w:r>
        <w:t>BPatch bpatch;</w:t>
      </w:r>
    </w:p>
    <w:p w14:paraId="7054E770" w14:textId="77777777" w:rsidR="00EC3006" w:rsidRDefault="00EC3006">
      <w:pPr>
        <w:pStyle w:val="Preformatted"/>
      </w:pPr>
      <w:r>
        <w:t>BPatch_binaryEdit *binedit = bpatch.openFile(pathname);</w:t>
      </w:r>
    </w:p>
    <w:p w14:paraId="043FAFFF" w14:textId="77777777" w:rsidR="00EC3006" w:rsidRDefault="00EC3006">
      <w:pPr>
        <w:pStyle w:val="BodyText"/>
      </w:pPr>
      <w:r>
        <w:t xml:space="preserve">The mutator needs to get a handle to a function to do analysis on.  This example will look up a function by name; alternatively, it could have iterated over every function in </w:t>
      </w:r>
      <w:r>
        <w:rPr>
          <w:rFonts w:ascii="Courier New" w:hAnsi="Courier New" w:cs="Courier New"/>
          <w:sz w:val="20"/>
        </w:rPr>
        <w:t>BPatch_image</w:t>
      </w:r>
      <w:r>
        <w:t xml:space="preserve"> or </w:t>
      </w:r>
      <w:r>
        <w:rPr>
          <w:rFonts w:ascii="Courier New" w:hAnsi="Courier New" w:cs="Courier New"/>
          <w:sz w:val="20"/>
        </w:rPr>
        <w:t>BPatch_module</w:t>
      </w:r>
      <w:r>
        <w:t>:</w:t>
      </w:r>
    </w:p>
    <w:p w14:paraId="1A4F8A4D" w14:textId="77777777" w:rsidR="00EC3006" w:rsidRDefault="00EC3006">
      <w:pPr>
        <w:pStyle w:val="Preformatted"/>
      </w:pPr>
      <w:r>
        <w:t>BPatch_image *appImage = binedit-&gt;getImage();</w:t>
      </w:r>
    </w:p>
    <w:p w14:paraId="78797C71" w14:textId="77777777" w:rsidR="00EC3006" w:rsidRDefault="00EC3006">
      <w:pPr>
        <w:pStyle w:val="Preformatted"/>
      </w:pPr>
    </w:p>
    <w:p w14:paraId="67A7FE66" w14:textId="77777777" w:rsidR="00EC3006" w:rsidRDefault="00EC3006">
      <w:pPr>
        <w:pStyle w:val="Preformatted"/>
      </w:pPr>
      <w:r>
        <w:t>std::vector&lt;BPatch_function *&gt; funcs;</w:t>
      </w:r>
    </w:p>
    <w:p w14:paraId="32D778EE" w14:textId="77777777" w:rsidR="00EC3006" w:rsidRDefault="00EC3006">
      <w:pPr>
        <w:pStyle w:val="Preformatted"/>
      </w:pPr>
      <w:r>
        <w:t>image-&gt;findFunction(“InterestingProcedure”, funcs);</w:t>
      </w:r>
    </w:p>
    <w:p w14:paraId="0F470F31" w14:textId="77777777" w:rsidR="00EC3006" w:rsidRDefault="00EC3006">
      <w:pPr>
        <w:pStyle w:val="BodyText"/>
      </w:pPr>
      <w:r>
        <w:t xml:space="preserve">A function’s control flow graph is represented by the </w:t>
      </w:r>
      <w:r>
        <w:rPr>
          <w:rFonts w:ascii="Courier New" w:hAnsi="Courier New" w:cs="Courier New"/>
          <w:sz w:val="20"/>
        </w:rPr>
        <w:t>BPatch_flowGraph</w:t>
      </w:r>
      <w:r>
        <w:t xml:space="preserve"> class.  The </w:t>
      </w:r>
      <w:r>
        <w:rPr>
          <w:rFonts w:ascii="Courier New" w:hAnsi="Courier New" w:cs="Courier New"/>
          <w:sz w:val="20"/>
        </w:rPr>
        <w:t>BPatch_flowGraph</w:t>
      </w:r>
      <w:r>
        <w:t xml:space="preserve"> contains, among other things, a set of </w:t>
      </w:r>
      <w:r>
        <w:rPr>
          <w:rFonts w:ascii="Courier New" w:hAnsi="Courier New" w:cs="Courier New"/>
          <w:sz w:val="20"/>
        </w:rPr>
        <w:t>BPatch_basicBlock</w:t>
      </w:r>
      <w:r>
        <w:t xml:space="preserve"> objects connected by </w:t>
      </w:r>
      <w:r>
        <w:rPr>
          <w:rFonts w:ascii="Courier New" w:hAnsi="Courier New" w:cs="Courier New"/>
          <w:sz w:val="20"/>
        </w:rPr>
        <w:t>BPatch_edge</w:t>
      </w:r>
      <w:r>
        <w:t xml:space="preserve"> objects.  This example will simply collect a list of the basic blocks in </w:t>
      </w:r>
      <w:r>
        <w:rPr>
          <w:rFonts w:ascii="Courier New" w:hAnsi="Courier New" w:cs="Courier New"/>
          <w:sz w:val="20"/>
        </w:rPr>
        <w:t xml:space="preserve">BPatch_flowGraph </w:t>
      </w:r>
      <w:r>
        <w:t>and iterate over each one:</w:t>
      </w:r>
    </w:p>
    <w:p w14:paraId="341E7E47" w14:textId="77777777" w:rsidR="00EC3006" w:rsidRDefault="00EC3006">
      <w:pPr>
        <w:pStyle w:val="Preformatted"/>
      </w:pPr>
      <w:r>
        <w:t>BPatch_flowGraph *fg = funcs[0]-&gt;getCFG();</w:t>
      </w:r>
    </w:p>
    <w:p w14:paraId="10DF3B78" w14:textId="77777777" w:rsidR="00EC3006" w:rsidRDefault="00EC3006">
      <w:pPr>
        <w:pStyle w:val="Preformatted"/>
      </w:pPr>
    </w:p>
    <w:p w14:paraId="5EF91D9E" w14:textId="77777777" w:rsidR="00EC3006" w:rsidRDefault="00EC3006">
      <w:pPr>
        <w:pStyle w:val="Preformatted"/>
        <w:rPr>
          <w:lang w:val="sv-SE"/>
        </w:rPr>
      </w:pPr>
      <w:r>
        <w:t>std::set&lt;BPatch_basicBlock *&gt; blocks;</w:t>
      </w:r>
    </w:p>
    <w:p w14:paraId="15F22AFD" w14:textId="77777777" w:rsidR="00EC3006" w:rsidRDefault="00EC3006">
      <w:pPr>
        <w:pStyle w:val="Preformatted"/>
      </w:pPr>
      <w:r>
        <w:rPr>
          <w:lang w:val="sv-SE"/>
        </w:rPr>
        <w:t>fg-&gt;getAllBasicBlocks(blocks);</w:t>
      </w:r>
    </w:p>
    <w:p w14:paraId="0667F7AB" w14:textId="77777777" w:rsidR="00EC3006" w:rsidRDefault="00EC3006">
      <w:pPr>
        <w:pStyle w:val="BodyText"/>
      </w:pPr>
      <w:r>
        <w:t xml:space="preserve">Each basic block has a list of instructions.  Each instruction is represented by a </w:t>
      </w:r>
      <w:r>
        <w:br/>
      </w:r>
      <w:r>
        <w:rPr>
          <w:rFonts w:ascii="Courier New" w:hAnsi="Courier New" w:cs="Courier New"/>
          <w:sz w:val="20"/>
        </w:rPr>
        <w:t>Dyninst::InstructionAPI::Instruction::Ptr</w:t>
      </w:r>
      <w:r>
        <w:t xml:space="preserve"> object.  </w:t>
      </w:r>
    </w:p>
    <w:p w14:paraId="5D9500BC" w14:textId="77777777" w:rsidR="00EC3006" w:rsidRDefault="00EC3006">
      <w:pPr>
        <w:pStyle w:val="Preformatted"/>
      </w:pPr>
      <w:r>
        <w:t>std::set&lt;BPatch_basicBlock *&gt;::iterator block_iter;</w:t>
      </w:r>
    </w:p>
    <w:p w14:paraId="384A0D2E" w14:textId="77777777" w:rsidR="00EC3006" w:rsidRDefault="00EC3006">
      <w:pPr>
        <w:pStyle w:val="Preformatted"/>
      </w:pPr>
      <w:r>
        <w:t>for (block_iter = blocks.begin(); block_iter != blocks.end(); ++block_iter) {</w:t>
      </w:r>
    </w:p>
    <w:p w14:paraId="0BE8723C" w14:textId="77777777" w:rsidR="00EC3006" w:rsidRDefault="00EC3006">
      <w:pPr>
        <w:pStyle w:val="Preformatted"/>
      </w:pPr>
      <w:r>
        <w:tab/>
        <w:t>BPatch_basicBlock *block = *block_iter;</w:t>
      </w:r>
    </w:p>
    <w:p w14:paraId="6F731713" w14:textId="77777777" w:rsidR="00EC3006" w:rsidRDefault="00EC3006">
      <w:pPr>
        <w:pStyle w:val="Preformatted"/>
      </w:pPr>
      <w:r>
        <w:tab/>
        <w:t>std::vector&lt;Dyninst::InstructionAPI::Instruction::Ptr&gt; insns;</w:t>
      </w:r>
    </w:p>
    <w:p w14:paraId="2D492558" w14:textId="77777777" w:rsidR="00EC3006" w:rsidRDefault="00EC3006">
      <w:pPr>
        <w:pStyle w:val="Preformatted"/>
      </w:pPr>
      <w:r>
        <w:tab/>
        <w:t>block-&gt;getInstructions(insns);</w:t>
      </w:r>
    </w:p>
    <w:p w14:paraId="6A2A7B1B" w14:textId="77777777" w:rsidR="00EC3006" w:rsidRDefault="00EC3006">
      <w:pPr>
        <w:pStyle w:val="Preformatted"/>
      </w:pPr>
      <w:r>
        <w:t>}</w:t>
      </w:r>
    </w:p>
    <w:p w14:paraId="7AC1A85A" w14:textId="77777777" w:rsidR="00EC3006" w:rsidRDefault="00EC3006">
      <w:pPr>
        <w:pStyle w:val="BodyText"/>
      </w:pPr>
      <w:r>
        <w:t xml:space="preserve">Given an </w:t>
      </w:r>
      <w:r>
        <w:rPr>
          <w:rFonts w:ascii="Courier New" w:hAnsi="Courier New" w:cs="Courier New"/>
          <w:sz w:val="20"/>
        </w:rPr>
        <w:t>Instruction</w:t>
      </w:r>
      <w:r>
        <w:t xml:space="preserve"> object, which is described in the </w:t>
      </w:r>
      <w:r>
        <w:rPr>
          <w:u w:val="single"/>
        </w:rPr>
        <w:t>InstructionAPI Reference Manual</w:t>
      </w:r>
      <w:r>
        <w:t>, we can query for properties of this instruction.  InstructionAPI has numerous methods for inspecting the memory accesses, registers, and other properties of an instruction.  This example simply checks whether this instruction accesses memory:</w:t>
      </w:r>
    </w:p>
    <w:p w14:paraId="726473F6" w14:textId="77777777" w:rsidR="00EC3006" w:rsidRDefault="00EC3006">
      <w:pPr>
        <w:pStyle w:val="Preformatted"/>
        <w:jc w:val="left"/>
      </w:pPr>
      <w:r>
        <w:t xml:space="preserve">std::vector&lt;Dyninst::InstructionAPI::Instruction::Ptr&gt;::iterator            </w:t>
      </w:r>
    </w:p>
    <w:p w14:paraId="12C19A88" w14:textId="77777777" w:rsidR="00EC3006" w:rsidRDefault="00EC3006">
      <w:pPr>
        <w:pStyle w:val="Preformatted"/>
        <w:ind w:left="720" w:firstLine="720"/>
        <w:jc w:val="left"/>
      </w:pPr>
      <w:r>
        <w:t>insn_iter;</w:t>
      </w:r>
    </w:p>
    <w:p w14:paraId="2852181E" w14:textId="77777777" w:rsidR="00EC3006" w:rsidRDefault="00EC3006">
      <w:pPr>
        <w:pStyle w:val="Preformatted"/>
        <w:jc w:val="left"/>
      </w:pPr>
      <w:r>
        <w:t>for (insn_iter = insns.begin(); insn_iter != insns.end(); ++insn_iter)</w:t>
      </w:r>
    </w:p>
    <w:p w14:paraId="70740007" w14:textId="77777777" w:rsidR="00EC3006" w:rsidRDefault="00EC3006">
      <w:pPr>
        <w:pStyle w:val="Preformatted"/>
        <w:jc w:val="left"/>
      </w:pPr>
      <w:r>
        <w:t>{</w:t>
      </w:r>
    </w:p>
    <w:p w14:paraId="2D31F12C" w14:textId="77777777" w:rsidR="00EC3006" w:rsidRDefault="00EC3006">
      <w:pPr>
        <w:pStyle w:val="Preformatted"/>
        <w:ind w:firstLine="432"/>
        <w:jc w:val="left"/>
      </w:pPr>
      <w:r>
        <w:t>Dyninst::InstructionAPI::Instruction::Ptr insn = *insn_iter;</w:t>
      </w:r>
    </w:p>
    <w:p w14:paraId="6FFDFCB9" w14:textId="77777777" w:rsidR="00EC3006" w:rsidRDefault="00EC3006">
      <w:pPr>
        <w:pStyle w:val="Preformatted"/>
        <w:ind w:firstLine="432"/>
        <w:jc w:val="left"/>
      </w:pPr>
      <w:r>
        <w:t>if (insn-&gt;readsMemory() || insn-&gt;writesMemory()) {</w:t>
      </w:r>
    </w:p>
    <w:p w14:paraId="7DD539F1" w14:textId="77777777" w:rsidR="00EC3006" w:rsidRDefault="00EC3006">
      <w:pPr>
        <w:pStyle w:val="Preformatted"/>
        <w:ind w:left="1152"/>
        <w:jc w:val="left"/>
      </w:pPr>
      <w:r>
        <w:lastRenderedPageBreak/>
        <w:t>insns_access_memory++;</w:t>
      </w:r>
    </w:p>
    <w:p w14:paraId="781CD2C0" w14:textId="77777777" w:rsidR="00EC3006" w:rsidRDefault="00EC3006">
      <w:pPr>
        <w:pStyle w:val="Preformatted"/>
        <w:ind w:left="720"/>
        <w:jc w:val="left"/>
      </w:pPr>
      <w:r>
        <w:t>}</w:t>
      </w:r>
    </w:p>
    <w:p w14:paraId="04CE07DD" w14:textId="77777777" w:rsidR="00EC3006" w:rsidRDefault="00EC3006">
      <w:pPr>
        <w:pStyle w:val="Preformatted"/>
        <w:jc w:val="left"/>
      </w:pPr>
      <w:r>
        <w:t>}</w:t>
      </w:r>
    </w:p>
    <w:p w14:paraId="6F10635A" w14:textId="77777777" w:rsidR="00EC3006" w:rsidRDefault="00EC3006">
      <w:pPr>
        <w:pStyle w:val="Heading2"/>
        <w:numPr>
          <w:ilvl w:val="1"/>
          <w:numId w:val="1"/>
        </w:numPr>
      </w:pPr>
      <w:bookmarkStart w:id="10" w:name="_Toc529517669"/>
      <w:r>
        <w:t>Instrumenting Memory Accesses</w:t>
      </w:r>
      <w:bookmarkEnd w:id="10"/>
      <w:r>
        <w:t xml:space="preserve"> </w:t>
      </w:r>
      <w:r>
        <w:fldChar w:fldCharType="begin"/>
      </w:r>
      <w:r>
        <w:instrText xml:space="preserve"> XE "BPatch_bytesAccessedExpr " </w:instrText>
      </w:r>
      <w:r>
        <w:fldChar w:fldCharType="end"/>
      </w:r>
    </w:p>
    <w:p w14:paraId="62C06B21" w14:textId="77777777" w:rsidR="00EC3006" w:rsidRDefault="00EC3006">
      <w:pPr>
        <w:pStyle w:val="BodyText"/>
      </w:pPr>
      <w:r>
        <w:t xml:space="preserve">There are two snippets useful for memory access instrumentation: </w:t>
      </w:r>
      <w:r>
        <w:rPr>
          <w:rFonts w:ascii="Courier New" w:hAnsi="Courier New" w:cs="Courier New"/>
          <w:sz w:val="20"/>
        </w:rPr>
        <w:t>BPatch_effectiveAddressExpr</w:t>
      </w:r>
      <w:r>
        <w:t xml:space="preserve"> and </w:t>
      </w:r>
      <w:r>
        <w:rPr>
          <w:rFonts w:ascii="Courier New" w:hAnsi="Courier New" w:cs="Courier New"/>
          <w:sz w:val="20"/>
        </w:rPr>
        <w:t>BPatch_bytesAccessedExpr</w:t>
      </w:r>
      <w:r>
        <w:t xml:space="preserve">.  Both have nullary constructors; the result of the snippet depends on the instrumentation point where the snippet is inserted.  </w:t>
      </w:r>
      <w:r>
        <w:rPr>
          <w:rFonts w:ascii="Courier New" w:hAnsi="Courier New" w:cs="Courier New"/>
          <w:sz w:val="20"/>
        </w:rPr>
        <w:t>BPatch_effectiveAddressExpr</w:t>
      </w:r>
      <w:r>
        <w:t xml:space="preserve"> has type void*, while </w:t>
      </w:r>
      <w:r>
        <w:rPr>
          <w:rFonts w:ascii="Courier New" w:hAnsi="Courier New" w:cs="Courier New"/>
          <w:sz w:val="20"/>
        </w:rPr>
        <w:t>BPatch_bytesAccessedExpr</w:t>
      </w:r>
      <w:r>
        <w:t xml:space="preserve"> has type int.</w:t>
      </w:r>
    </w:p>
    <w:p w14:paraId="0ADABF83" w14:textId="77777777" w:rsidR="00EC3006" w:rsidRDefault="00EC3006">
      <w:pPr>
        <w:pStyle w:val="BodyText"/>
      </w:pPr>
      <w:r>
        <w:t xml:space="preserve">These snippets may be used to instrument a given instrumentation point if and only if the point has memory access information attached to it.  In this release the only way to create instrumentation points that have memory access information attached is via </w:t>
      </w:r>
      <w:r>
        <w:rPr>
          <w:rFonts w:ascii="Courier New" w:hAnsi="Courier New" w:cs="Courier New"/>
          <w:sz w:val="20"/>
        </w:rPr>
        <w:t>BPatch_function.findPoint(const std::set&lt;BPatch_opCode&gt;&amp;)</w:t>
      </w:r>
      <w:r>
        <w:t xml:space="preserve">.  For example, to instrument all the loads and stores in a function named </w:t>
      </w:r>
      <w:r>
        <w:rPr>
          <w:rFonts w:ascii="Courier New" w:hAnsi="Courier New" w:cs="Courier New"/>
          <w:sz w:val="20"/>
        </w:rPr>
        <w:t>InterestingProcedure</w:t>
      </w:r>
      <w:r>
        <w:t xml:space="preserve"> with a call to </w:t>
      </w:r>
      <w:r>
        <w:rPr>
          <w:rFonts w:ascii="Courier New" w:hAnsi="Courier New" w:cs="Courier New"/>
          <w:sz w:val="20"/>
        </w:rPr>
        <w:t>printf</w:t>
      </w:r>
      <w:r>
        <w:t>, one may write:</w:t>
      </w:r>
    </w:p>
    <w:p w14:paraId="04F1B4FF" w14:textId="77777777" w:rsidR="00EC3006" w:rsidRDefault="00EC3006">
      <w:pPr>
        <w:pStyle w:val="Preformatted"/>
      </w:pPr>
      <w:r>
        <w:t>BPatch_addressSpace *app = ...;</w:t>
      </w:r>
    </w:p>
    <w:p w14:paraId="47B95B26" w14:textId="77777777" w:rsidR="00EC3006" w:rsidRDefault="00EC3006">
      <w:pPr>
        <w:pStyle w:val="Preformatted"/>
      </w:pPr>
      <w:r>
        <w:t>BPatch_image *appImage = proc-&gt;getImage();</w:t>
      </w:r>
    </w:p>
    <w:p w14:paraId="2CEAA9B5" w14:textId="77777777" w:rsidR="00EC3006" w:rsidRDefault="00EC3006">
      <w:pPr>
        <w:pStyle w:val="Preformatted"/>
      </w:pPr>
    </w:p>
    <w:p w14:paraId="417D439E" w14:textId="77777777" w:rsidR="00EC3006" w:rsidRDefault="00EC3006">
      <w:pPr>
        <w:pStyle w:val="Preformatted"/>
      </w:pPr>
      <w:r>
        <w:t>// We’re interested in loads and stores</w:t>
      </w:r>
    </w:p>
    <w:p w14:paraId="7D97ED72" w14:textId="77777777" w:rsidR="00EC3006" w:rsidRDefault="00EC3006">
      <w:pPr>
        <w:pStyle w:val="Preformatted"/>
      </w:pPr>
      <w:r>
        <w:t>std::set&lt;BPatch_opCode&gt; axs;</w:t>
      </w:r>
    </w:p>
    <w:p w14:paraId="487D2194" w14:textId="77777777" w:rsidR="00EC3006" w:rsidRDefault="00EC3006">
      <w:pPr>
        <w:pStyle w:val="Preformatted"/>
      </w:pPr>
      <w:r>
        <w:t>axs.insert(BPatch_opLoad);</w:t>
      </w:r>
    </w:p>
    <w:p w14:paraId="037E0BA7" w14:textId="77777777" w:rsidR="00EC3006" w:rsidRDefault="00EC3006">
      <w:pPr>
        <w:pStyle w:val="Preformatted"/>
      </w:pPr>
      <w:r>
        <w:t>axs.insert(BPatch_opStore);</w:t>
      </w:r>
    </w:p>
    <w:p w14:paraId="1591B3D4" w14:textId="77777777" w:rsidR="00EC3006" w:rsidRDefault="00EC3006">
      <w:pPr>
        <w:pStyle w:val="Preformatted"/>
      </w:pPr>
    </w:p>
    <w:p w14:paraId="11AC7B4C" w14:textId="77777777" w:rsidR="00EC3006" w:rsidRDefault="00EC3006">
      <w:pPr>
        <w:pStyle w:val="Preformatted"/>
      </w:pPr>
      <w:r>
        <w:t>// Scan the function InterestingProcedure and create instrumentation points</w:t>
      </w:r>
    </w:p>
    <w:p w14:paraId="2102DDB1" w14:textId="77777777" w:rsidR="00EC3006" w:rsidRDefault="00EC3006">
      <w:pPr>
        <w:pStyle w:val="Preformatted"/>
      </w:pPr>
      <w:r>
        <w:t>std::vector&lt;BPatch_function*&gt; funcs;</w:t>
      </w:r>
    </w:p>
    <w:p w14:paraId="05FF82EE" w14:textId="77777777" w:rsidR="00EC3006" w:rsidRDefault="00EC3006">
      <w:pPr>
        <w:pStyle w:val="Preformatted"/>
      </w:pPr>
      <w:r>
        <w:t>appImage-&gt;findFunction(“InterestingProcedure”, funcs);</w:t>
      </w:r>
    </w:p>
    <w:p w14:paraId="364E9DB5" w14:textId="77777777" w:rsidR="00EC3006" w:rsidRDefault="00EC3006">
      <w:pPr>
        <w:pStyle w:val="Preformatted"/>
      </w:pPr>
      <w:r>
        <w:t>std::vector&lt;BPatch_point*&gt;* points = funcs[0]-&gt;findPoint(axs);</w:t>
      </w:r>
    </w:p>
    <w:p w14:paraId="0104F9E8" w14:textId="77777777" w:rsidR="00EC3006" w:rsidRDefault="00EC3006">
      <w:pPr>
        <w:pStyle w:val="Preformatted"/>
      </w:pPr>
    </w:p>
    <w:p w14:paraId="36F3E1E5" w14:textId="77777777" w:rsidR="00EC3006" w:rsidRDefault="00EC3006">
      <w:pPr>
        <w:pStyle w:val="Preformatted"/>
      </w:pPr>
      <w:r>
        <w:t>// Create the printf function call snippet</w:t>
      </w:r>
    </w:p>
    <w:p w14:paraId="452DD2E7" w14:textId="77777777" w:rsidR="00EC3006" w:rsidRDefault="00EC3006">
      <w:pPr>
        <w:pStyle w:val="Preformatted"/>
        <w:ind w:left="0" w:firstLine="288"/>
      </w:pPr>
      <w:r>
        <w:t>std::vector&lt;BPatch_snippet*&gt; printfArgs;</w:t>
      </w:r>
    </w:p>
    <w:p w14:paraId="0A00BC84" w14:textId="77777777" w:rsidR="00EC3006" w:rsidRDefault="00EC3006">
      <w:pPr>
        <w:pStyle w:val="Preformatted"/>
      </w:pPr>
      <w:r>
        <w:t>BPatch_snippet *fmt = new BPatch_constExpr("Access at: %p.\n");</w:t>
      </w:r>
    </w:p>
    <w:p w14:paraId="594CCA33" w14:textId="77777777" w:rsidR="00EC3006" w:rsidRDefault="00EC3006">
      <w:pPr>
        <w:pStyle w:val="Preformatted"/>
      </w:pPr>
      <w:r>
        <w:t>printfArgs.push_back(fmt);</w:t>
      </w:r>
    </w:p>
    <w:p w14:paraId="71F5F3D8" w14:textId="77777777" w:rsidR="00EC3006" w:rsidRDefault="00EC3006">
      <w:pPr>
        <w:pStyle w:val="Preformatted"/>
      </w:pPr>
      <w:r>
        <w:t>BPatch_snippet *eae = new BPatch_effectiveAddressExpr();</w:t>
      </w:r>
    </w:p>
    <w:p w14:paraId="0398A633" w14:textId="77777777" w:rsidR="00EC3006" w:rsidRDefault="00EC3006">
      <w:pPr>
        <w:pStyle w:val="Preformatted"/>
      </w:pPr>
      <w:r>
        <w:t>printfArgs.push_back(eae);</w:t>
      </w:r>
    </w:p>
    <w:p w14:paraId="122CA867" w14:textId="77777777" w:rsidR="00EC3006" w:rsidRDefault="00EC3006">
      <w:pPr>
        <w:pStyle w:val="Preformatted"/>
      </w:pPr>
    </w:p>
    <w:p w14:paraId="564541E5" w14:textId="77777777" w:rsidR="00EC3006" w:rsidRDefault="00EC3006">
      <w:pPr>
        <w:pStyle w:val="Preformatted"/>
      </w:pPr>
      <w:r>
        <w:t>// Find the printf function</w:t>
      </w:r>
    </w:p>
    <w:p w14:paraId="39FDDD29" w14:textId="77777777" w:rsidR="00EC3006" w:rsidRDefault="00EC3006">
      <w:pPr>
        <w:pStyle w:val="Preformatted"/>
      </w:pPr>
      <w:r>
        <w:t>std::vector&lt;BPatch_function *&gt; printfFuncs;</w:t>
      </w:r>
    </w:p>
    <w:p w14:paraId="5B1A481B" w14:textId="77777777" w:rsidR="00EC3006" w:rsidRDefault="00EC3006">
      <w:pPr>
        <w:pStyle w:val="Preformatted"/>
      </w:pPr>
      <w:r>
        <w:t>appImage-&gt;findFunction("printf", printfFuncs);</w:t>
      </w:r>
    </w:p>
    <w:p w14:paraId="1A4D2853" w14:textId="77777777" w:rsidR="00EC3006" w:rsidRDefault="00EC3006">
      <w:pPr>
        <w:pStyle w:val="Preformatted"/>
      </w:pPr>
    </w:p>
    <w:p w14:paraId="1D10BCF0" w14:textId="77777777" w:rsidR="00EC3006" w:rsidRDefault="00EC3006">
      <w:pPr>
        <w:pStyle w:val="Preformatted"/>
      </w:pPr>
      <w:r>
        <w:t>// Construct the function call snippet</w:t>
      </w:r>
    </w:p>
    <w:p w14:paraId="262D134A" w14:textId="77777777" w:rsidR="00EC3006" w:rsidRDefault="00EC3006">
      <w:pPr>
        <w:pStyle w:val="Preformatted"/>
      </w:pPr>
      <w:r>
        <w:t>BPatch_funcCallExpr printfCall(*(printfFuncs[0]), printfArgs);</w:t>
      </w:r>
    </w:p>
    <w:p w14:paraId="2A49B807" w14:textId="77777777" w:rsidR="00EC3006" w:rsidRDefault="00EC3006">
      <w:pPr>
        <w:pStyle w:val="Preformatted"/>
      </w:pPr>
    </w:p>
    <w:p w14:paraId="6925BC95" w14:textId="77777777" w:rsidR="00EC3006" w:rsidRDefault="00EC3006">
      <w:pPr>
        <w:pStyle w:val="Preformatted"/>
      </w:pPr>
      <w:r>
        <w:t>// Insert the snippet at the instrumentation points</w:t>
      </w:r>
    </w:p>
    <w:p w14:paraId="67C08A60" w14:textId="77777777" w:rsidR="00EC3006" w:rsidRDefault="00EC3006">
      <w:pPr>
        <w:pStyle w:val="Preformatted"/>
      </w:pPr>
      <w:r>
        <w:t>app-&gt;insertSnippet(printfCall, *points);</w:t>
      </w:r>
    </w:p>
    <w:p w14:paraId="60897471" w14:textId="77777777" w:rsidR="00EC3006" w:rsidRDefault="00EC3006">
      <w:pPr>
        <w:pStyle w:val="Heading1"/>
        <w:pageBreakBefore/>
        <w:numPr>
          <w:ilvl w:val="0"/>
          <w:numId w:val="1"/>
        </w:numPr>
      </w:pPr>
      <w:bookmarkStart w:id="11" w:name="_Toc529517670"/>
      <w:r>
        <w:lastRenderedPageBreak/>
        <w:t>Interface</w:t>
      </w:r>
      <w:bookmarkEnd w:id="11"/>
    </w:p>
    <w:p w14:paraId="1444FEA7" w14:textId="77777777" w:rsidR="00EC3006" w:rsidRDefault="00EC3006">
      <w:pPr>
        <w:pStyle w:val="BodyText"/>
      </w:pPr>
      <w:r>
        <w:t xml:space="preserve">This section describes functions in the API.  The API is organized as a collection of C++ classes. The primary classes are </w:t>
      </w:r>
      <w:r>
        <w:rPr>
          <w:rFonts w:ascii="Courier New" w:hAnsi="Courier New" w:cs="Courier New"/>
          <w:sz w:val="20"/>
        </w:rPr>
        <w:t>BPatch, Bpatch_process, BPatch_binaryEdit, BPatch_thread, BPatch_image, BPatch_point</w:t>
      </w:r>
      <w:r>
        <w:t xml:space="preserve">, and </w:t>
      </w:r>
      <w:r>
        <w:rPr>
          <w:rFonts w:ascii="Courier New" w:hAnsi="Courier New" w:cs="Courier New"/>
          <w:sz w:val="20"/>
        </w:rPr>
        <w:t>BPatch_snippet</w:t>
      </w:r>
      <w:r>
        <w:t xml:space="preserve">. The API also uses a template class called </w:t>
      </w:r>
      <w:r>
        <w:rPr>
          <w:rFonts w:ascii="Courier New" w:hAnsi="Courier New" w:cs="Courier New"/>
          <w:sz w:val="20"/>
        </w:rPr>
        <w:t>std::vector</w:t>
      </w:r>
      <w:r>
        <w:t xml:space="preserve">.  This class is based on the Standard Template Library (STL) vector class. </w:t>
      </w:r>
    </w:p>
    <w:p w14:paraId="35E9F9DA" w14:textId="77777777" w:rsidR="00EC3006" w:rsidRDefault="00EC3006">
      <w:pPr>
        <w:pStyle w:val="Heading2"/>
        <w:numPr>
          <w:ilvl w:val="1"/>
          <w:numId w:val="1"/>
        </w:numPr>
      </w:pPr>
      <w:bookmarkStart w:id="12" w:name="_Toc529517671"/>
      <w:r>
        <w:t>Class BPatch</w:t>
      </w:r>
      <w:bookmarkEnd w:id="12"/>
    </w:p>
    <w:p w14:paraId="6C22E7F9" w14:textId="77777777" w:rsidR="00EC3006" w:rsidRDefault="00EC3006">
      <w:pPr>
        <w:pStyle w:val="BodyText"/>
      </w:pPr>
      <w:r>
        <w:t xml:space="preserve">The </w:t>
      </w:r>
      <w:r>
        <w:rPr>
          <w:b/>
        </w:rPr>
        <w:t xml:space="preserve">BPatch </w:t>
      </w:r>
      <w:r>
        <w:t>class represents the entire Dyninst library.  There can only be one instance of this class at a time.  This class is used to perform functions and obtain information that is not specific to a particular thread or image.</w:t>
      </w:r>
    </w:p>
    <w:p w14:paraId="122A3C1D" w14:textId="77777777" w:rsidR="00EC3006" w:rsidRDefault="00EC3006">
      <w:pPr>
        <w:pStyle w:val="DefinitionCharCharCharCharCharCharCharCharCharChar"/>
      </w:pPr>
    </w:p>
    <w:p w14:paraId="7950D35D" w14:textId="77777777" w:rsidR="00EC3006" w:rsidRDefault="00EC3006">
      <w:pPr>
        <w:pStyle w:val="DefinitionCharCharCharCharCharCharCharCharCharChar"/>
      </w:pPr>
      <w:r>
        <w:t>std::vector&lt;BPatch_process*&gt; *getProcesses</w:t>
      </w:r>
      <w:r>
        <w:fldChar w:fldCharType="begin"/>
      </w:r>
      <w:r>
        <w:instrText xml:space="preserve"> XE "getThreads" </w:instrText>
      </w:r>
      <w:r>
        <w:fldChar w:fldCharType="end"/>
      </w:r>
      <w:r>
        <w:t>()</w:t>
      </w:r>
    </w:p>
    <w:p w14:paraId="2CC984C8" w14:textId="77777777" w:rsidR="00EC3006" w:rsidRDefault="00EC3006">
      <w:pPr>
        <w:pStyle w:val="DefinitionList"/>
      </w:pPr>
      <w:r>
        <w:t xml:space="preserve">Returns the list of processes that are currently defined.  This list includes processes that were directly created by calling processCreate/processAttach, and indirectly by the UNIX </w:t>
      </w:r>
      <w:r>
        <w:rPr>
          <w:rFonts w:ascii="Courier New" w:hAnsi="Courier New" w:cs="Courier New"/>
          <w:sz w:val="20"/>
        </w:rPr>
        <w:t>fork</w:t>
      </w:r>
      <w:r>
        <w:t xml:space="preserve"> or the Windows </w:t>
      </w:r>
      <w:r>
        <w:rPr>
          <w:rFonts w:ascii="Courier New" w:hAnsi="Courier New" w:cs="Courier New"/>
          <w:sz w:val="20"/>
        </w:rPr>
        <w:t>CreateProcess</w:t>
      </w:r>
      <w:r>
        <w:t xml:space="preserve"> system call.   It is up to the user to delete this vector when they are done with it.</w:t>
      </w:r>
    </w:p>
    <w:p w14:paraId="49F7B902" w14:textId="77777777" w:rsidR="00EC3006" w:rsidRDefault="00EC3006">
      <w:pPr>
        <w:pStyle w:val="DefinitionCharCharCharCharCharCharCharCharCharChar"/>
      </w:pPr>
    </w:p>
    <w:p w14:paraId="3F815F16" w14:textId="77777777" w:rsidR="00EC3006" w:rsidRDefault="00EC3006">
      <w:pPr>
        <w:pStyle w:val="DefinitionCharCharCharCharCharCharCharCharCharChar"/>
      </w:pPr>
      <w:r>
        <w:t>BPatch_process *processAttach</w:t>
      </w:r>
      <w:r>
        <w:fldChar w:fldCharType="begin"/>
      </w:r>
      <w:r>
        <w:instrText xml:space="preserve"> XE "attachProcess" </w:instrText>
      </w:r>
      <w:r>
        <w:fldChar w:fldCharType="end"/>
      </w:r>
      <w:r>
        <w:t>(const char *path, int pid, BPatch_hybridMode mode=BPatch_normalMode)</w:t>
      </w:r>
      <w:r>
        <w:rPr>
          <w:rStyle w:val="Notyetimplemented"/>
        </w:rPr>
        <w:t xml:space="preserve"> </w:t>
      </w:r>
    </w:p>
    <w:p w14:paraId="6129B545" w14:textId="77777777" w:rsidR="00EC3006" w:rsidRDefault="00EC3006">
      <w:pPr>
        <w:pStyle w:val="DefinitionCharCharCharCharCharCharCharCharCharChar"/>
      </w:pPr>
      <w:r>
        <w:t>BPatch_process *processCreate</w:t>
      </w:r>
      <w:r>
        <w:fldChar w:fldCharType="begin"/>
      </w:r>
      <w:r>
        <w:instrText xml:space="preserve"> XE "createProcess" </w:instrText>
      </w:r>
      <w:r>
        <w:fldChar w:fldCharType="end"/>
      </w:r>
      <w:r>
        <w:t xml:space="preserve">(const char *path, const char *argv[], const char **envp = NULL, int stdin_fd=0, int stdout_fd=1, int stderr_fd=2, BPatch_hybridMode mode=BPatch_normalMode) </w:t>
      </w:r>
    </w:p>
    <w:p w14:paraId="181BEF96" w14:textId="77777777" w:rsidR="00EC3006" w:rsidRDefault="00EC3006">
      <w:pPr>
        <w:pStyle w:val="DefinitionList"/>
      </w:pPr>
      <w:r>
        <w:t xml:space="preserve">Each of these functions returns a pointer to a new instance of the </w:t>
      </w:r>
      <w:r>
        <w:rPr>
          <w:rFonts w:ascii="Courier New" w:hAnsi="Courier New" w:cs="Courier New"/>
          <w:sz w:val="20"/>
        </w:rPr>
        <w:t>BPatch_process</w:t>
      </w:r>
      <w:r>
        <w:t xml:space="preserve"> class.  The </w:t>
      </w:r>
      <w:r>
        <w:rPr>
          <w:rFonts w:ascii="Courier New" w:hAnsi="Courier New" w:cs="Courier New"/>
          <w:sz w:val="20"/>
        </w:rPr>
        <w:t>path</w:t>
      </w:r>
      <w:r>
        <w:t xml:space="preserve"> parameter needed by these functions should be the pathname of the executable file containing the process image. The </w:t>
      </w:r>
      <w:r>
        <w:rPr>
          <w:rFonts w:ascii="Courier New" w:hAnsi="Courier New" w:cs="Courier New"/>
          <w:sz w:val="20"/>
        </w:rPr>
        <w:t>processAttach</w:t>
      </w:r>
      <w:r>
        <w:t xml:space="preserve"> function returns a </w:t>
      </w:r>
      <w:r>
        <w:rPr>
          <w:rFonts w:ascii="Courier New" w:hAnsi="Courier New" w:cs="Courier New"/>
          <w:sz w:val="20"/>
        </w:rPr>
        <w:t>BPatch_process</w:t>
      </w:r>
      <w:r>
        <w:t xml:space="preserve"> associated with an existing process.  On Linux platforms the path parameter can be </w:t>
      </w:r>
      <w:r>
        <w:rPr>
          <w:rFonts w:ascii="Courier New" w:hAnsi="Courier New" w:cs="Courier New"/>
          <w:sz w:val="20"/>
        </w:rPr>
        <w:t>NULL</w:t>
      </w:r>
      <w:r>
        <w:t xml:space="preserve"> since the executable image can be derived from the process pid.  Attaching to a process puts it into the stopped state.  The </w:t>
      </w:r>
      <w:r>
        <w:rPr>
          <w:rFonts w:ascii="Courier New" w:hAnsi="Courier New" w:cs="Courier New"/>
          <w:sz w:val="20"/>
        </w:rPr>
        <w:t>processCreate</w:t>
      </w:r>
      <w:r>
        <w:t xml:space="preserve"> function creates a new process and returns a new </w:t>
      </w:r>
      <w:r>
        <w:rPr>
          <w:rFonts w:ascii="Courier New" w:hAnsi="Courier New" w:cs="Courier New"/>
          <w:sz w:val="20"/>
        </w:rPr>
        <w:t>BPatch_process</w:t>
      </w:r>
      <w:r>
        <w:t xml:space="preserve"> associated with it.  The new process is put into a stopped state before executing any code.</w:t>
      </w:r>
    </w:p>
    <w:p w14:paraId="02C306F7" w14:textId="77777777" w:rsidR="00EC3006" w:rsidRDefault="00EC3006">
      <w:pPr>
        <w:pStyle w:val="DefinitionList"/>
        <w:rPr>
          <w:rFonts w:ascii="Times" w:hAnsi="Times" w:cs="Times"/>
        </w:rPr>
      </w:pPr>
      <w:r>
        <w:t xml:space="preserve">The </w:t>
      </w:r>
      <w:r>
        <w:rPr>
          <w:rFonts w:ascii="Courier New" w:hAnsi="Courier New" w:cs="Courier New"/>
          <w:sz w:val="20"/>
        </w:rPr>
        <w:t>stdin_fd, stdout_fd</w:t>
      </w:r>
      <w:r>
        <w:t xml:space="preserve">, and </w:t>
      </w:r>
      <w:r>
        <w:rPr>
          <w:rFonts w:ascii="Courier New" w:hAnsi="Courier New" w:cs="Courier New"/>
          <w:sz w:val="20"/>
        </w:rPr>
        <w:t>stderr_fd</w:t>
      </w:r>
      <w:r>
        <w:rPr>
          <w:rFonts w:ascii="Courier" w:hAnsi="Courier" w:cs="Courier"/>
        </w:rPr>
        <w:t xml:space="preserve"> </w:t>
      </w:r>
      <w:r>
        <w:rPr>
          <w:rFonts w:ascii="Times" w:hAnsi="Times" w:cs="Times"/>
        </w:rPr>
        <w:t xml:space="preserve">parameters are used to set the standard input, output, and error of the child process.  The default values of these parameters leave the input, output, and error to be the same as the mutator process.  To change these values, an open UNIX file descriptor (see </w:t>
      </w:r>
      <w:r>
        <w:rPr>
          <w:rFonts w:ascii="Courier New" w:hAnsi="Courier New" w:cs="Courier New"/>
          <w:sz w:val="20"/>
        </w:rPr>
        <w:t>open(1)</w:t>
      </w:r>
      <w:r>
        <w:rPr>
          <w:rFonts w:ascii="Times" w:hAnsi="Times" w:cs="Times"/>
        </w:rPr>
        <w:t>) can be passed.</w:t>
      </w:r>
    </w:p>
    <w:p w14:paraId="0EEEF16C" w14:textId="77777777" w:rsidR="00EC3006" w:rsidRDefault="00EC3006">
      <w:pPr>
        <w:pStyle w:val="DefinitionList"/>
        <w:rPr>
          <w:rFonts w:ascii="Times" w:hAnsi="Times" w:cs="Times"/>
        </w:rPr>
      </w:pPr>
      <w:r>
        <w:rPr>
          <w:rFonts w:ascii="Times" w:hAnsi="Times" w:cs="Times"/>
        </w:rPr>
        <w:t xml:space="preserve">The </w:t>
      </w:r>
      <w:r>
        <w:rPr>
          <w:rFonts w:ascii="Courier New" w:hAnsi="Courier New" w:cs="Courier New"/>
          <w:sz w:val="20"/>
        </w:rPr>
        <w:t>mode</w:t>
      </w:r>
      <w:r>
        <w:rPr>
          <w:rFonts w:ascii="Times" w:hAnsi="Times" w:cs="Times"/>
        </w:rPr>
        <w:t xml:space="preserve"> parameter is used to select the desired level of code analysis.  Activating hybrid code analysis causes Dyninst to augment its static analysis of the code with run-time code discovery techniques. There are three modes:  </w:t>
      </w:r>
      <w:r>
        <w:rPr>
          <w:rStyle w:val="CodeChar"/>
        </w:rPr>
        <w:t>BPatch_normalMode</w:t>
      </w:r>
      <w:r>
        <w:rPr>
          <w:rFonts w:ascii="Times" w:hAnsi="Times" w:cs="Times"/>
        </w:rPr>
        <w:t xml:space="preserve">, BPatch_exploratoryMode, and BPatch_defensiveMode. Normal mode enables the regular static analysis features of Dyninst. Exploratory mode and defensive mode enable addtional dynamic features to correctly analyze programs that contain uncommon code patterns, such as malware. Exploratory mode is primarily oriented towards analyzing dynamic control transfers, while defensive mode additionally aims to tackle code obfuscation and self-modifying code. Both </w:t>
      </w:r>
      <w:r>
        <w:rPr>
          <w:rFonts w:ascii="Times" w:hAnsi="Times" w:cs="Times"/>
        </w:rPr>
        <w:lastRenderedPageBreak/>
        <w:t>of these modes are still experimental and should be used with caution. Defensive mode is only supported on Windows.</w:t>
      </w:r>
    </w:p>
    <w:p w14:paraId="7FB07ED8" w14:textId="77777777" w:rsidR="00EC3006" w:rsidRDefault="00EC3006">
      <w:pPr>
        <w:pStyle w:val="DefinitionList"/>
        <w:rPr>
          <w:rFonts w:ascii="Times" w:hAnsi="Times" w:cs="Times"/>
        </w:rPr>
      </w:pPr>
      <w:r>
        <w:rPr>
          <w:rFonts w:ascii="Times" w:hAnsi="Times" w:cs="Times"/>
        </w:rPr>
        <w:t>Defensive mode has been tested on normal binaries (binaries that run correctly under normal mode), as well as some simple, packed executables (self-decrypting or decompressing). More advanced forms of code obfuscation, such as self-modifying code, have not been tested recently. The traditional Dyninst interface may be used for instrumentation of binaries in defensive mode, but in the case of highly obfuscated code, this interface may prove to be ineffective due to the lack of a complete view of control flow at any given point. Therefore, defensive mode also includes a set of callbacks that enables instrumentation to be performed as new code is discovered. Due to the fact that recent efforts have focused on simpler forms of obfuscation, these callbacks have not been tested in detail. The next release of Dyninst will target more advanced uses of defensive mode.</w:t>
      </w:r>
    </w:p>
    <w:p w14:paraId="30FF27AB" w14:textId="77777777" w:rsidR="00EC3006" w:rsidRDefault="00EC3006">
      <w:pPr>
        <w:pStyle w:val="DefinitionCharCharCharCharCharCharCharCharCharChar"/>
        <w:rPr>
          <w:rFonts w:ascii="Times" w:hAnsi="Times" w:cs="Times"/>
        </w:rPr>
      </w:pPr>
    </w:p>
    <w:p w14:paraId="47A1A70F" w14:textId="77777777" w:rsidR="00EC3006" w:rsidRDefault="00EC3006">
      <w:pPr>
        <w:pStyle w:val="DefinitionCharCharCharCharCharCharCharCharCharChar"/>
      </w:pPr>
    </w:p>
    <w:p w14:paraId="1F92BF6C" w14:textId="77777777" w:rsidR="00EC3006" w:rsidRDefault="00EC3006">
      <w:pPr>
        <w:pStyle w:val="DefinitionCharCharCharCharCharCharCharCharCharChar"/>
      </w:pPr>
      <w:r>
        <w:t xml:space="preserve">BPatch_binaryEdit *openBinary(const char *path, </w:t>
      </w:r>
      <w:r>
        <w:br/>
        <w:t>bool openDependencies = false)</w:t>
      </w:r>
    </w:p>
    <w:p w14:paraId="5BC644F6" w14:textId="77777777" w:rsidR="00EC3006" w:rsidRDefault="00EC3006">
      <w:pPr>
        <w:pStyle w:val="DefinitionList"/>
      </w:pPr>
      <w:r>
        <w:t xml:space="preserve">This function opens the executable file or library file pointed to by </w:t>
      </w:r>
      <w:r>
        <w:rPr>
          <w:rFonts w:ascii="Courier New" w:hAnsi="Courier New" w:cs="Courier New"/>
          <w:sz w:val="20"/>
        </w:rPr>
        <w:t>path</w:t>
      </w:r>
      <w:r>
        <w:t xml:space="preserve"> for binary rewriting.  If </w:t>
      </w:r>
      <w:r>
        <w:rPr>
          <w:rFonts w:ascii="Courier New" w:hAnsi="Courier New" w:cs="Courier New"/>
          <w:sz w:val="20"/>
        </w:rPr>
        <w:t>openDependencies</w:t>
      </w:r>
      <w:r>
        <w:t xml:space="preserve"> is true then Dyninst will also open all shared libraries that </w:t>
      </w:r>
      <w:r>
        <w:rPr>
          <w:rFonts w:ascii="Courier New" w:hAnsi="Courier New" w:cs="Courier New"/>
          <w:sz w:val="20"/>
        </w:rPr>
        <w:t>path</w:t>
      </w:r>
      <w:r>
        <w:t xml:space="preserve"> depends on.  Upon success, this function returns a new instance of a </w:t>
      </w:r>
      <w:r>
        <w:rPr>
          <w:rFonts w:ascii="Courier New" w:hAnsi="Courier New" w:cs="Courier New"/>
          <w:sz w:val="20"/>
        </w:rPr>
        <w:t>BPatch_binaryEdit</w:t>
      </w:r>
      <w:r>
        <w:t xml:space="preserve"> class that represents the opened file and any dependent shared libraries.  This function returns </w:t>
      </w:r>
      <w:r>
        <w:rPr>
          <w:rFonts w:ascii="Courier New" w:hAnsi="Courier New" w:cs="Courier New"/>
          <w:sz w:val="20"/>
        </w:rPr>
        <w:t>NULL</w:t>
      </w:r>
      <w:r>
        <w:t xml:space="preserve"> in the event of an error.</w:t>
      </w:r>
    </w:p>
    <w:p w14:paraId="60506A15" w14:textId="77777777" w:rsidR="00EC3006" w:rsidRDefault="00EC3006">
      <w:pPr>
        <w:pStyle w:val="DefinitionCharCharCharCharCharCharCharCharCharChar"/>
      </w:pPr>
      <w:r>
        <w:t>bool pollForStatusChange</w:t>
      </w:r>
      <w:r>
        <w:fldChar w:fldCharType="begin"/>
      </w:r>
      <w:r>
        <w:instrText xml:space="preserve"> XE "pollForStatusChange" </w:instrText>
      </w:r>
      <w:r>
        <w:fldChar w:fldCharType="end"/>
      </w:r>
      <w:r>
        <w:t>()</w:t>
      </w:r>
    </w:p>
    <w:p w14:paraId="080283DF" w14:textId="77777777" w:rsidR="00EC3006" w:rsidRDefault="00EC3006">
      <w:pPr>
        <w:pStyle w:val="DefinitionList"/>
      </w:pPr>
      <w:r>
        <w:t xml:space="preserve">This is useful for a mutator that needs to periodically check on the status of its managed threads and does not want to check each process individually.  It returns </w:t>
      </w:r>
      <w:r>
        <w:rPr>
          <w:rFonts w:ascii="Courier New" w:hAnsi="Courier New" w:cs="Courier New"/>
          <w:sz w:val="20"/>
        </w:rPr>
        <w:t>true</w:t>
      </w:r>
      <w:r>
        <w:t xml:space="preserve"> if there has been a change in the status of one or more threads that has not yet been reported by either </w:t>
      </w:r>
      <w:r>
        <w:rPr>
          <w:rFonts w:ascii="Courier New" w:hAnsi="Courier New" w:cs="Courier New"/>
          <w:sz w:val="20"/>
        </w:rPr>
        <w:t>isStopped</w:t>
      </w:r>
      <w:r>
        <w:t xml:space="preserve"> or </w:t>
      </w:r>
      <w:r>
        <w:rPr>
          <w:rFonts w:ascii="Courier New" w:hAnsi="Courier New" w:cs="Courier New"/>
          <w:sz w:val="20"/>
        </w:rPr>
        <w:t>isTerminated</w:t>
      </w:r>
      <w:r>
        <w:t>.</w:t>
      </w:r>
    </w:p>
    <w:p w14:paraId="6389A620" w14:textId="77777777" w:rsidR="00EC3006" w:rsidRDefault="00EC3006">
      <w:pPr>
        <w:pStyle w:val="DefinitionCharCharCharCharCharCharCharCharCharChar"/>
      </w:pPr>
    </w:p>
    <w:p w14:paraId="32B70898" w14:textId="77777777" w:rsidR="00EC3006" w:rsidRDefault="00EC3006">
      <w:pPr>
        <w:pStyle w:val="DefinitionCharCharCharCharCharCharCharCharCharChar"/>
      </w:pPr>
      <w:r>
        <w:t>void setDebugParsing</w:t>
      </w:r>
      <w:r>
        <w:fldChar w:fldCharType="begin"/>
      </w:r>
      <w:r>
        <w:instrText xml:space="preserve"> XE "setDebugParsing" </w:instrText>
      </w:r>
      <w:r>
        <w:fldChar w:fldCharType="end"/>
      </w:r>
      <w:r>
        <w:t xml:space="preserve"> (bool state)</w:t>
      </w:r>
    </w:p>
    <w:p w14:paraId="32D1896F" w14:textId="77777777" w:rsidR="00EC3006" w:rsidRDefault="00EC3006">
      <w:pPr>
        <w:pStyle w:val="DefinitionList"/>
      </w:pPr>
      <w:r>
        <w:t xml:space="preserve">Turn on or off the parsing of debugger information.  By default, the debugger information (produced by the –g compiler option) is parsed on those platforms that support it.  However, for some applications this information can be quite large.  To disable parsing this information, call this method with a value of </w:t>
      </w:r>
      <w:r>
        <w:rPr>
          <w:rFonts w:ascii="Courier New" w:hAnsi="Courier New" w:cs="Courier New"/>
          <w:sz w:val="20"/>
        </w:rPr>
        <w:t>false</w:t>
      </w:r>
      <w:r>
        <w:t xml:space="preserve"> prior to creating a process. </w:t>
      </w:r>
    </w:p>
    <w:p w14:paraId="2B92357A" w14:textId="77777777" w:rsidR="00EC3006" w:rsidRDefault="00EC3006">
      <w:pPr>
        <w:pStyle w:val="DefinitionCharCharCharCharCharCharCharCharCharChar"/>
      </w:pPr>
      <w:r>
        <w:t>bool parseDebugInfo()</w:t>
      </w:r>
    </w:p>
    <w:p w14:paraId="231A4E1B" w14:textId="77777777" w:rsidR="00EC3006" w:rsidRDefault="00EC3006">
      <w:pPr>
        <w:pStyle w:val="DefinitionList"/>
      </w:pPr>
      <w:r>
        <w:t xml:space="preserve">Return true if debugger information parsing is enabled, or </w:t>
      </w:r>
      <w:r>
        <w:rPr>
          <w:rFonts w:ascii="Courier New" w:hAnsi="Courier New" w:cs="Courier New"/>
          <w:sz w:val="20"/>
        </w:rPr>
        <w:t>false</w:t>
      </w:r>
      <w:r>
        <w:t xml:space="preserve"> otherwise.</w:t>
      </w:r>
    </w:p>
    <w:p w14:paraId="433331E8" w14:textId="77777777" w:rsidR="00EC3006" w:rsidRDefault="00EC3006">
      <w:pPr>
        <w:pStyle w:val="DefinitionCharCharCharCharCharCharCharCharCharChar"/>
      </w:pPr>
    </w:p>
    <w:p w14:paraId="1E0E71CB" w14:textId="77777777" w:rsidR="00EC3006" w:rsidRDefault="00EC3006">
      <w:pPr>
        <w:pStyle w:val="DefinitionCharCharCharCharCharCharCharCharCharChar"/>
      </w:pPr>
      <w:r>
        <w:t>void setTrampRecursive</w:t>
      </w:r>
      <w:r>
        <w:fldChar w:fldCharType="begin"/>
      </w:r>
      <w:r>
        <w:instrText xml:space="preserve"> XE "setTrampRecursive" </w:instrText>
      </w:r>
      <w:r>
        <w:fldChar w:fldCharType="end"/>
      </w:r>
      <w:r>
        <w:t xml:space="preserve"> (bool state)</w:t>
      </w:r>
    </w:p>
    <w:p w14:paraId="2B302A6D" w14:textId="77777777" w:rsidR="00EC3006" w:rsidRDefault="00EC3006">
      <w:pPr>
        <w:pStyle w:val="DefinitionList"/>
      </w:pPr>
      <w:r>
        <w:t xml:space="preserve">Turn on or off trampoline recursion.  By default, any snippets invoked while another snippet is active will not be executed.  This is the safest behavior, since recursively-calling </w:t>
      </w:r>
      <w:r>
        <w:lastRenderedPageBreak/>
        <w:t>snippets can cause a program to take up all available system resources and die.  For example, adding instrumentation code to the start of printf, and then calling printf from that snippet will result in infinite recursion.</w:t>
      </w:r>
    </w:p>
    <w:p w14:paraId="71D85B7B" w14:textId="77777777" w:rsidR="00EC3006" w:rsidRDefault="00EC3006">
      <w:pPr>
        <w:pStyle w:val="DefinitionList"/>
      </w:pPr>
      <w:r>
        <w:t xml:space="preserve">This protection operates at the granularity of an instrumentation point.  When snippets are first inserted at a point, this flag determines whether code will be created with recursion protection.  Changing the flag is </w:t>
      </w:r>
      <w:r>
        <w:rPr>
          <w:b/>
        </w:rPr>
        <w:t>not</w:t>
      </w:r>
      <w:r>
        <w:t xml:space="preserve"> retroactive, and inserting more snippets will not change the recursion protection of the point.  Recursion protection increases the overhead of instrumentation points, so if there is no way for the snippets to call themselves, calling this method with the parameter </w:t>
      </w:r>
      <w:r>
        <w:rPr>
          <w:rFonts w:ascii="Courier New" w:hAnsi="Courier New" w:cs="Courier New"/>
          <w:sz w:val="20"/>
        </w:rPr>
        <w:t>true</w:t>
      </w:r>
      <w:r>
        <w:t xml:space="preserve"> will result in a performance gain.  The default value of this flag is </w:t>
      </w:r>
      <w:r>
        <w:rPr>
          <w:rFonts w:ascii="Courier New" w:hAnsi="Courier New" w:cs="Courier New"/>
          <w:sz w:val="20"/>
        </w:rPr>
        <w:t>false</w:t>
      </w:r>
      <w:r>
        <w:t>.</w:t>
      </w:r>
    </w:p>
    <w:p w14:paraId="143A6D41" w14:textId="77777777" w:rsidR="00EC3006" w:rsidRDefault="00EC3006">
      <w:pPr>
        <w:pStyle w:val="DefinitionCharCharCharCharCharCharCharCharCharChar"/>
      </w:pPr>
    </w:p>
    <w:p w14:paraId="207E1BED" w14:textId="77777777" w:rsidR="00EC3006" w:rsidRDefault="00EC3006">
      <w:pPr>
        <w:pStyle w:val="DefinitionCharCharCharCharCharCharCharCharCharChar"/>
      </w:pPr>
      <w:r>
        <w:t>bool isTrampRecursive ()</w:t>
      </w:r>
    </w:p>
    <w:p w14:paraId="21020740" w14:textId="77777777" w:rsidR="00EC3006" w:rsidRDefault="00EC3006">
      <w:pPr>
        <w:pStyle w:val="DefinitionList"/>
      </w:pPr>
      <w:r>
        <w:t xml:space="preserve">Return whether trampoline recursion is enabled or not.  </w:t>
      </w:r>
      <w:r>
        <w:rPr>
          <w:rFonts w:ascii="Courier New" w:hAnsi="Courier New" w:cs="Courier New"/>
          <w:sz w:val="20"/>
        </w:rPr>
        <w:t>True</w:t>
      </w:r>
      <w:r>
        <w:t xml:space="preserve"> means that it is enabled.</w:t>
      </w:r>
    </w:p>
    <w:p w14:paraId="65DCE5E9" w14:textId="77777777" w:rsidR="00EC3006" w:rsidRDefault="00EC3006">
      <w:pPr>
        <w:pStyle w:val="DefinitionCharCharCharCharCharCharCharCharCharChar"/>
      </w:pPr>
      <w:r>
        <w:t>void setTypeChecking</w:t>
      </w:r>
      <w:r>
        <w:fldChar w:fldCharType="begin"/>
      </w:r>
      <w:r>
        <w:instrText xml:space="preserve"> XE "setTypeChecking" </w:instrText>
      </w:r>
      <w:r>
        <w:fldChar w:fldCharType="end"/>
      </w:r>
      <w:r>
        <w:t>(bool state)</w:t>
      </w:r>
    </w:p>
    <w:p w14:paraId="666CF64E" w14:textId="77777777" w:rsidR="00EC3006" w:rsidRDefault="00EC3006">
      <w:pPr>
        <w:pStyle w:val="DefinitionList"/>
      </w:pPr>
      <w:r>
        <w:t xml:space="preserve">Turn on or off type-checking of snippets.  By default type-checking is turned on, and an attempt to create a snippet that contains type conflicts will fail.  Any snippet expressions created with type-checking off have the type of their left operand.  Turning type-checking off, creating a snippet, and then turning type-checking back on is similar to the type cast operation in the C programming language. </w:t>
      </w:r>
    </w:p>
    <w:p w14:paraId="7D32064B" w14:textId="77777777" w:rsidR="00EC3006" w:rsidRDefault="00EC3006">
      <w:pPr>
        <w:pStyle w:val="DefinitionCharCharCharCharCharCharCharCharCharChar"/>
      </w:pPr>
      <w:r>
        <w:t>bool isTypeChecked()</w:t>
      </w:r>
    </w:p>
    <w:p w14:paraId="03286409" w14:textId="77777777" w:rsidR="00EC3006" w:rsidRDefault="00EC3006">
      <w:pPr>
        <w:pStyle w:val="DefinitionList"/>
      </w:pPr>
      <w:r>
        <w:t xml:space="preserve">Return </w:t>
      </w:r>
      <w:r>
        <w:rPr>
          <w:rFonts w:ascii="Courier New" w:hAnsi="Courier New" w:cs="Courier New"/>
          <w:sz w:val="20"/>
        </w:rPr>
        <w:t>true</w:t>
      </w:r>
      <w:r>
        <w:t xml:space="preserve"> if type-checking of snippets is enabled, or </w:t>
      </w:r>
      <w:r>
        <w:rPr>
          <w:rFonts w:ascii="Courier New" w:hAnsi="Courier New" w:cs="Courier New"/>
          <w:sz w:val="20"/>
        </w:rPr>
        <w:t>false</w:t>
      </w:r>
      <w:r>
        <w:t xml:space="preserve"> otherwise.</w:t>
      </w:r>
    </w:p>
    <w:p w14:paraId="3F925941" w14:textId="77777777" w:rsidR="00EC3006" w:rsidRDefault="00EC3006">
      <w:pPr>
        <w:pStyle w:val="DefinitionCharCharCharCharCharCharCharCharCharChar"/>
      </w:pPr>
    </w:p>
    <w:p w14:paraId="6C76DDFE" w14:textId="77777777" w:rsidR="00EC3006" w:rsidRDefault="00EC3006">
      <w:pPr>
        <w:pStyle w:val="DefinitionCharCharCharCharCharCharCharCharCharChar"/>
      </w:pPr>
      <w:r>
        <w:t>bool waitForStatusChange</w:t>
      </w:r>
      <w:r>
        <w:fldChar w:fldCharType="begin"/>
      </w:r>
      <w:r>
        <w:instrText xml:space="preserve"> XE "pollForStatusChange" </w:instrText>
      </w:r>
      <w:r>
        <w:fldChar w:fldCharType="end"/>
      </w:r>
      <w:r>
        <w:t>()</w:t>
      </w:r>
    </w:p>
    <w:p w14:paraId="272F3FC7" w14:textId="77777777" w:rsidR="00EC3006" w:rsidRDefault="00EC3006">
      <w:pPr>
        <w:pStyle w:val="DefinitionList"/>
      </w:pPr>
      <w:r>
        <w:t xml:space="preserve">This function waits until there is a status change to some thread that has not yet been reported by either </w:t>
      </w:r>
      <w:r>
        <w:rPr>
          <w:rFonts w:ascii="Courier New" w:hAnsi="Courier New" w:cs="Courier New"/>
          <w:sz w:val="20"/>
        </w:rPr>
        <w:t>isStopped</w:t>
      </w:r>
      <w:r>
        <w:t xml:space="preserve"> or </w:t>
      </w:r>
      <w:r>
        <w:rPr>
          <w:rFonts w:ascii="Courier New" w:hAnsi="Courier New" w:cs="Courier New"/>
          <w:sz w:val="20"/>
        </w:rPr>
        <w:t>isTerminated</w:t>
      </w:r>
      <w:r>
        <w:t>, and then returns true.  It is more efficient to call this function than to call</w:t>
      </w:r>
      <w:r>
        <w:rPr>
          <w:rFonts w:ascii="Courier" w:hAnsi="Courier" w:cs="Courier"/>
        </w:rPr>
        <w:t xml:space="preserve"> </w:t>
      </w:r>
      <w:r>
        <w:rPr>
          <w:rFonts w:ascii="Courier New" w:hAnsi="Courier New" w:cs="Courier New"/>
          <w:sz w:val="20"/>
        </w:rPr>
        <w:t>pollForStatusChange</w:t>
      </w:r>
      <w:r>
        <w:t xml:space="preserve"> in a loop, because </w:t>
      </w:r>
      <w:r>
        <w:rPr>
          <w:rFonts w:ascii="Courier New" w:hAnsi="Courier New" w:cs="Courier New"/>
          <w:sz w:val="20"/>
        </w:rPr>
        <w:t>waitForStatusChange</w:t>
      </w:r>
      <w:r>
        <w:t xml:space="preserve"> blocks the mutator process while waiting.</w:t>
      </w:r>
    </w:p>
    <w:p w14:paraId="5AAE7B5A" w14:textId="77777777" w:rsidR="00EC3006" w:rsidRDefault="00EC3006">
      <w:pPr>
        <w:pStyle w:val="DefinitionCharCharCharCharCharCharCharCharCharChar"/>
      </w:pPr>
    </w:p>
    <w:p w14:paraId="72BEFF2A" w14:textId="77777777" w:rsidR="00EC3006" w:rsidRDefault="00EC3006">
      <w:pPr>
        <w:pStyle w:val="DefinitionCharCharCharCharCharCharCharCharCharChar"/>
      </w:pPr>
      <w:r>
        <w:t>void setDelayedParsing (bool)</w:t>
      </w:r>
    </w:p>
    <w:p w14:paraId="244FD570" w14:textId="77777777" w:rsidR="00EC3006" w:rsidRDefault="00EC3006">
      <w:pPr>
        <w:pStyle w:val="DefinitionList"/>
      </w:pPr>
      <w:r>
        <w:t>Turn on or off delayed parsing. When it is activated Dyninst will initially parse only the symbol table information in any new modules loaded by the program, and will postpone more thorough analysis (instrumentation point analysis, variable analysis, and discovery of new functions in stripped binaries).  This analysis will automatically occur when the information is necessary.</w:t>
      </w:r>
    </w:p>
    <w:p w14:paraId="25BBE1D0" w14:textId="77777777" w:rsidR="00EC3006" w:rsidRDefault="00EC3006">
      <w:pPr>
        <w:pStyle w:val="DefinitionList"/>
      </w:pPr>
      <w:r>
        <w:t>Users which require small run-time perturbation of a program should not delay parsing; the overhead for analysis may occur at unexpected times if it is triggered by internal Dyninst behavior.  Users who desire instrumentation of a small number of functions will benefit from delayed parsing.</w:t>
      </w:r>
    </w:p>
    <w:p w14:paraId="33D29DEA" w14:textId="77777777" w:rsidR="00EC3006" w:rsidRDefault="00EC3006">
      <w:pPr>
        <w:pStyle w:val="DefinitionCharCharCharCharCharCharCharCharCharChar"/>
      </w:pPr>
      <w:r>
        <w:lastRenderedPageBreak/>
        <w:t>bool delayedParsingOn()</w:t>
      </w:r>
    </w:p>
    <w:p w14:paraId="3200DA13" w14:textId="77777777" w:rsidR="00EC3006" w:rsidRDefault="00EC3006">
      <w:pPr>
        <w:pStyle w:val="DefinitionList"/>
      </w:pPr>
      <w:r>
        <w:t xml:space="preserve">Return </w:t>
      </w:r>
      <w:r>
        <w:rPr>
          <w:rFonts w:ascii="Courier New" w:hAnsi="Courier New" w:cs="Courier New"/>
          <w:sz w:val="20"/>
        </w:rPr>
        <w:t>true</w:t>
      </w:r>
      <w:r>
        <w:t xml:space="preserve"> if delayed parsing is enabled, or </w:t>
      </w:r>
      <w:r>
        <w:rPr>
          <w:rFonts w:ascii="Courier New" w:hAnsi="Courier New" w:cs="Courier New"/>
          <w:sz w:val="20"/>
        </w:rPr>
        <w:t>false</w:t>
      </w:r>
      <w:r>
        <w:t xml:space="preserve"> otherwise.</w:t>
      </w:r>
    </w:p>
    <w:p w14:paraId="65BAC9FD" w14:textId="77777777" w:rsidR="00EC3006" w:rsidRDefault="00EC3006">
      <w:pPr>
        <w:pStyle w:val="DefinitionCharCharCharChar"/>
      </w:pPr>
      <w:r>
        <w:t>void setInstrStackFrames(bool)</w:t>
      </w:r>
    </w:p>
    <w:p w14:paraId="49E3ECDD" w14:textId="77777777" w:rsidR="00EC3006" w:rsidRDefault="00EC3006">
      <w:pPr>
        <w:pStyle w:val="DefinitionList"/>
      </w:pPr>
      <w:r>
        <w:t>Turn on and off stack frames in instrumentation.  When on, Dyninst will create stack frames around instrumentation.  A stack frame allows Dyninst or other tools to walk a call stack through instrumentation, but introduces overhead to instrumentation.  The default is to not create stack frames.</w:t>
      </w:r>
    </w:p>
    <w:p w14:paraId="4802C116" w14:textId="77777777" w:rsidR="00EC3006" w:rsidRDefault="00EC3006">
      <w:pPr>
        <w:pStyle w:val="DefinitionCharCharCharChar"/>
      </w:pPr>
      <w:r>
        <w:t>bool getInstrStackFrames()</w:t>
      </w:r>
    </w:p>
    <w:p w14:paraId="2CB64AED" w14:textId="77777777" w:rsidR="00EC3006" w:rsidRDefault="00EC3006">
      <w:pPr>
        <w:pStyle w:val="DefinitionList"/>
      </w:pPr>
      <w:r>
        <w:t xml:space="preserve">Return true if instrumentation will create stack frames, or </w:t>
      </w:r>
      <w:r>
        <w:rPr>
          <w:rFonts w:ascii="Courier New" w:hAnsi="Courier New" w:cs="Courier New"/>
          <w:sz w:val="20"/>
        </w:rPr>
        <w:t>false</w:t>
      </w:r>
      <w:r>
        <w:t xml:space="preserve"> otherwise.  </w:t>
      </w:r>
    </w:p>
    <w:p w14:paraId="68652915" w14:textId="77777777" w:rsidR="00EC3006" w:rsidRDefault="00EC3006">
      <w:pPr>
        <w:pStyle w:val="DefinitionCharCharCharCharCharCharCharCharCharChar"/>
      </w:pPr>
    </w:p>
    <w:p w14:paraId="0BE5F34F" w14:textId="77777777" w:rsidR="00EC3006" w:rsidRDefault="00EC3006">
      <w:pPr>
        <w:pStyle w:val="DefinitionCharCharCharCharCharCharCharCharCharChar"/>
      </w:pPr>
      <w:r>
        <w:t>void setMergeTramp (bool)</w:t>
      </w:r>
    </w:p>
    <w:p w14:paraId="0FB3C7AA" w14:textId="77777777" w:rsidR="00EC3006" w:rsidRDefault="00EC3006">
      <w:pPr>
        <w:pStyle w:val="DefinitionList"/>
      </w:pPr>
      <w:r>
        <w:t xml:space="preserve">Turn on or off inlined tramps.  Setting this value to true will make each base trampoline have all of its mini-trampolines  inlined within it.  Using inlined mini-tramps may allow instrumentation to execute faster, but inserting and removing instrumentation may take more time.  The default setting for this is </w:t>
      </w:r>
      <w:r>
        <w:rPr>
          <w:rFonts w:ascii="Courier New" w:hAnsi="Courier New" w:cs="Courier New"/>
          <w:sz w:val="20"/>
        </w:rPr>
        <w:t>true.</w:t>
      </w:r>
    </w:p>
    <w:p w14:paraId="7EFF6D71" w14:textId="77777777" w:rsidR="00EC3006" w:rsidRDefault="00EC3006">
      <w:pPr>
        <w:pStyle w:val="DefinitionCharCharCharCharCharCharCharCharCharChar"/>
      </w:pPr>
      <w:r>
        <w:t>bool isMergeTramp ()</w:t>
      </w:r>
    </w:p>
    <w:p w14:paraId="28167A18" w14:textId="77777777" w:rsidR="00EC3006" w:rsidRDefault="00EC3006">
      <w:pPr>
        <w:pStyle w:val="DefinitionList"/>
      </w:pPr>
      <w:r>
        <w:t xml:space="preserve">This returns the current status of inlined trampolines.  A value of </w:t>
      </w:r>
      <w:r>
        <w:rPr>
          <w:rFonts w:ascii="Courier New" w:hAnsi="Courier New" w:cs="Courier New"/>
          <w:sz w:val="20"/>
        </w:rPr>
        <w:t>true</w:t>
      </w:r>
      <w:r>
        <w:t xml:space="preserve"> indicates that trampolines are inlined.</w:t>
      </w:r>
    </w:p>
    <w:p w14:paraId="0156AFE2" w14:textId="77777777" w:rsidR="00EC3006" w:rsidRDefault="00EC3006">
      <w:pPr>
        <w:pStyle w:val="DefinitionCharCharCharCharCharCharCharCharCharChar"/>
      </w:pPr>
      <w:r>
        <w:t>void setSaveFPR (bool)</w:t>
      </w:r>
    </w:p>
    <w:p w14:paraId="75A61750" w14:textId="77777777" w:rsidR="00EC3006" w:rsidRDefault="00EC3006">
      <w:pPr>
        <w:pStyle w:val="DefinitionList"/>
      </w:pPr>
      <w:r>
        <w:t xml:space="preserve">Turn on or off floating point saves.  Setting this value to </w:t>
      </w:r>
      <w:r>
        <w:rPr>
          <w:rFonts w:ascii="Courier New" w:hAnsi="Courier New" w:cs="Courier New"/>
          <w:sz w:val="20"/>
        </w:rPr>
        <w:t>false</w:t>
      </w:r>
      <w:r>
        <w:t xml:space="preserve"> means that floating point registers will never be saved, which can lead to large performance improvements.  The default value is </w:t>
      </w:r>
      <w:r>
        <w:rPr>
          <w:rFonts w:ascii="Courier New" w:hAnsi="Courier New" w:cs="Courier New"/>
          <w:sz w:val="20"/>
        </w:rPr>
        <w:t>true</w:t>
      </w:r>
      <w:r>
        <w:t>.  Setting this flag may cause incorrect program behavior if the instrumentation does clobber floating point registers, so it should only be used when the user is positive this will never happen.</w:t>
      </w:r>
    </w:p>
    <w:p w14:paraId="7FD94A53" w14:textId="77777777" w:rsidR="00EC3006" w:rsidRDefault="00EC3006">
      <w:pPr>
        <w:pStyle w:val="DefinitionCharCharCharCharCharCharCharCharCharChar"/>
      </w:pPr>
      <w:r>
        <w:t>bool isSaveFPROn ()</w:t>
      </w:r>
    </w:p>
    <w:p w14:paraId="4E055E0B" w14:textId="77777777" w:rsidR="00EC3006" w:rsidRDefault="00EC3006">
      <w:pPr>
        <w:pStyle w:val="DefinitionList"/>
      </w:pPr>
      <w:r>
        <w:t xml:space="preserve">This returns the current status of the floating point saves. </w:t>
      </w:r>
      <w:r>
        <w:rPr>
          <w:rFonts w:ascii="Courier New" w:hAnsi="Courier New" w:cs="Courier New"/>
          <w:sz w:val="20"/>
        </w:rPr>
        <w:t>True</w:t>
      </w:r>
      <w:r>
        <w:t xml:space="preserve"> means we are saving floating points based on the analysis for the given platform.</w:t>
      </w:r>
    </w:p>
    <w:p w14:paraId="3EF5AAA2" w14:textId="77777777" w:rsidR="00EC3006" w:rsidRDefault="00EC3006">
      <w:pPr>
        <w:pStyle w:val="DefinitionCharCharCharCharCharCharCharCharCharChar"/>
      </w:pPr>
      <w:r>
        <w:t>void setBaseTrampDeletion(bool)</w:t>
      </w:r>
    </w:p>
    <w:p w14:paraId="719FCC22" w14:textId="77777777" w:rsidR="00EC3006" w:rsidRDefault="00EC3006">
      <w:pPr>
        <w:pStyle w:val="DefinitionList"/>
      </w:pPr>
      <w:r>
        <w:t xml:space="preserve">If true, we delete the base tramp when the last corresponding minitramp is deleted.  If false, we leave the base tramp in.  The default value is </w:t>
      </w:r>
      <w:r>
        <w:rPr>
          <w:rFonts w:ascii="Courier New" w:hAnsi="Courier New" w:cs="Courier New"/>
          <w:sz w:val="20"/>
        </w:rPr>
        <w:t>false</w:t>
      </w:r>
      <w:r>
        <w:t>.</w:t>
      </w:r>
    </w:p>
    <w:p w14:paraId="1A6738E7" w14:textId="77777777" w:rsidR="00EC3006" w:rsidRDefault="00EC3006">
      <w:pPr>
        <w:pStyle w:val="DefinitionCharCharCharCharCharCharCharCharCharChar"/>
      </w:pPr>
      <w:r>
        <w:t>bool baseTrampDeletion()</w:t>
      </w:r>
    </w:p>
    <w:p w14:paraId="04FEB5D6" w14:textId="77777777" w:rsidR="00EC3006" w:rsidRDefault="00EC3006">
      <w:pPr>
        <w:pStyle w:val="DefinitionList"/>
      </w:pPr>
      <w:r>
        <w:t xml:space="preserve">Return true if base trampolines are set to be deleted, or </w:t>
      </w:r>
      <w:r>
        <w:rPr>
          <w:rFonts w:ascii="Courier New" w:hAnsi="Courier New" w:cs="Courier New"/>
          <w:sz w:val="20"/>
        </w:rPr>
        <w:t>false</w:t>
      </w:r>
      <w:r>
        <w:t xml:space="preserve"> otherwise.</w:t>
      </w:r>
    </w:p>
    <w:p w14:paraId="3A9283E5" w14:textId="77777777" w:rsidR="00EC3006" w:rsidRDefault="00EC3006">
      <w:pPr>
        <w:pStyle w:val="DefinitionCharCharCharCharCharCharCharCharCharChar"/>
      </w:pPr>
      <w:r>
        <w:lastRenderedPageBreak/>
        <w:t>void setLivenessAnalysis(bool)</w:t>
      </w:r>
    </w:p>
    <w:p w14:paraId="21DAC807" w14:textId="77777777" w:rsidR="00EC3006" w:rsidRDefault="00EC3006">
      <w:pPr>
        <w:pStyle w:val="DefinitionList"/>
      </w:pPr>
      <w:r>
        <w:t xml:space="preserve">If true, we perform register liveness analysis around an </w:t>
      </w:r>
      <w:r>
        <w:rPr>
          <w:rFonts w:ascii="Courier New" w:hAnsi="Courier New" w:cs="Courier New"/>
          <w:sz w:val="20"/>
        </w:rPr>
        <w:t>instPoint</w:t>
      </w:r>
      <w:r>
        <w:t xml:space="preserve"> before inserting instrumentation, and we only save registers that are live at that point.  This can lead to faster run-time speeds, but at the expense of slower instrumentation time.  The default value is </w:t>
      </w:r>
      <w:r>
        <w:rPr>
          <w:rFonts w:ascii="Courier New" w:hAnsi="Courier New" w:cs="Courier New"/>
          <w:sz w:val="20"/>
        </w:rPr>
        <w:t>true</w:t>
      </w:r>
      <w:r>
        <w:t>.</w:t>
      </w:r>
    </w:p>
    <w:p w14:paraId="6138743B" w14:textId="77777777" w:rsidR="00EC3006" w:rsidRDefault="00EC3006">
      <w:pPr>
        <w:pStyle w:val="DefinitionCharCharCharCharCharCharCharCharCharChar"/>
      </w:pPr>
      <w:r>
        <w:t>bool livenessAnalysisOn()</w:t>
      </w:r>
    </w:p>
    <w:p w14:paraId="4DCFE468" w14:textId="77777777" w:rsidR="00EC3006" w:rsidRDefault="00EC3006">
      <w:pPr>
        <w:pStyle w:val="DefinitionList"/>
      </w:pPr>
      <w:r>
        <w:t>Return true if liveness analysis is currently enabled.</w:t>
      </w:r>
    </w:p>
    <w:p w14:paraId="3B7A55FA" w14:textId="77777777" w:rsidR="00EC3006" w:rsidRDefault="00EC3006">
      <w:pPr>
        <w:pStyle w:val="DefinitionCharCharCharCharCharCharCharCharCharChar"/>
      </w:pPr>
    </w:p>
    <w:p w14:paraId="5F413CBF" w14:textId="77777777" w:rsidR="00EC3006" w:rsidRDefault="00EC3006">
      <w:pPr>
        <w:pStyle w:val="DefinitionCharCharCharCharCharCharCharCharCharChar"/>
        <w:ind w:left="0" w:firstLine="0"/>
      </w:pPr>
      <w:r>
        <w:rPr>
          <w:rStyle w:val="DefinitionCharCharCharCharCharCharCharCharCharCharChar"/>
        </w:rPr>
        <w:t xml:space="preserve">void </w:t>
      </w:r>
      <w:r>
        <w:t>getBPatchVersion(int &amp;major, int &amp;minor, int &amp;subminor)</w:t>
      </w:r>
    </w:p>
    <w:p w14:paraId="64C45EED" w14:textId="77777777" w:rsidR="00EC3006" w:rsidRDefault="00EC3006">
      <w:pPr>
        <w:pStyle w:val="DefinitionList"/>
      </w:pPr>
      <w:r>
        <w:t xml:space="preserve">Return Dyninst’s version number.  The major version number will be stored in </w:t>
      </w:r>
      <w:r>
        <w:rPr>
          <w:rFonts w:ascii="Courier New" w:hAnsi="Courier New" w:cs="Courier New"/>
          <w:sz w:val="20"/>
        </w:rPr>
        <w:t>major</w:t>
      </w:r>
      <w:r>
        <w:t xml:space="preserve">, the minor version number in </w:t>
      </w:r>
      <w:r>
        <w:rPr>
          <w:rFonts w:ascii="Courier New" w:hAnsi="Courier New" w:cs="Courier New"/>
          <w:sz w:val="20"/>
        </w:rPr>
        <w:t>minor</w:t>
      </w:r>
      <w:r>
        <w:t xml:space="preserve">, and the subminor version in </w:t>
      </w:r>
      <w:r>
        <w:rPr>
          <w:rFonts w:ascii="Courier" w:hAnsi="Courier" w:cs="Courier"/>
        </w:rPr>
        <w:t>subminor</w:t>
      </w:r>
      <w:r>
        <w:t xml:space="preserve">.  For example, under Dyninst 5.1.0, this function will return 5 in </w:t>
      </w:r>
      <w:r>
        <w:rPr>
          <w:rFonts w:ascii="Courier New" w:hAnsi="Courier New" w:cs="Courier New"/>
          <w:sz w:val="20"/>
        </w:rPr>
        <w:t>major</w:t>
      </w:r>
      <w:r>
        <w:t xml:space="preserve">, 1 in </w:t>
      </w:r>
      <w:r>
        <w:rPr>
          <w:rFonts w:ascii="Courier New" w:hAnsi="Courier New" w:cs="Courier New"/>
          <w:sz w:val="20"/>
        </w:rPr>
        <w:t>minor</w:t>
      </w:r>
      <w:r>
        <w:t xml:space="preserve">, and 0 in </w:t>
      </w:r>
      <w:r>
        <w:rPr>
          <w:rFonts w:ascii="Courier New" w:hAnsi="Courier New" w:cs="Courier New"/>
          <w:sz w:val="20"/>
        </w:rPr>
        <w:t>subminor</w:t>
      </w:r>
      <w:r>
        <w:t>.</w:t>
      </w:r>
    </w:p>
    <w:p w14:paraId="5C7A8762" w14:textId="77777777" w:rsidR="00EC3006" w:rsidRDefault="00EC3006">
      <w:pPr>
        <w:pStyle w:val="DefinitionCharCharCharCharCharCharCharCharCharChar"/>
      </w:pPr>
      <w:r>
        <w:t>int getNotificationFD()</w:t>
      </w:r>
    </w:p>
    <w:p w14:paraId="63A899E9" w14:textId="77777777" w:rsidR="00EC3006" w:rsidRDefault="00EC3006">
      <w:pPr>
        <w:pStyle w:val="DefinitionList"/>
      </w:pPr>
      <w:r>
        <w:t xml:space="preserve">Returns a file descriptor that is suitable for inclusion in a call to </w:t>
      </w:r>
      <w:r>
        <w:rPr>
          <w:rFonts w:ascii="Courier New" w:hAnsi="Courier New" w:cs="Courier New"/>
          <w:sz w:val="20"/>
        </w:rPr>
        <w:t>select()</w:t>
      </w:r>
      <w:r>
        <w:t xml:space="preserve">. Dyninst will write data to this file descriptor when it to signal a state change in the process.  </w:t>
      </w:r>
      <w:r>
        <w:rPr>
          <w:rFonts w:ascii="Courier New" w:hAnsi="Courier New" w:cs="Courier New"/>
          <w:sz w:val="20"/>
        </w:rPr>
        <w:t>BPatch::pollForStatusChange</w:t>
      </w:r>
      <w:r>
        <w:t xml:space="preserve"> should then be called so that Dyninst can handle the state change.  This is useful for applications where the user does not want to block in </w:t>
      </w:r>
      <w:r>
        <w:rPr>
          <w:rFonts w:ascii="Courier New" w:hAnsi="Courier New" w:cs="Courier New"/>
          <w:sz w:val="20"/>
        </w:rPr>
        <w:t>BPatch::waitForStatusChange</w:t>
      </w:r>
      <w:r>
        <w:t xml:space="preserve">.  The file descriptor will reset when the user calls </w:t>
      </w:r>
      <w:r>
        <w:rPr>
          <w:rFonts w:ascii="Courier New" w:hAnsi="Courier New" w:cs="Courier New"/>
          <w:sz w:val="20"/>
        </w:rPr>
        <w:t>BPatch::pollForStatusChange</w:t>
      </w:r>
      <w:r>
        <w:rPr>
          <w:rFonts w:ascii="Courier New" w:hAnsi="Courier New" w:cs="Courier New"/>
        </w:rPr>
        <w:t>.</w:t>
      </w:r>
    </w:p>
    <w:p w14:paraId="56255B48" w14:textId="77777777" w:rsidR="00EC3006" w:rsidRDefault="00EC3006">
      <w:pPr>
        <w:pStyle w:val="DefinitionCharCharCharCharCharCharCharCharCharChar"/>
      </w:pPr>
      <w:r>
        <w:t xml:space="preserve">BPatch_type *createArray(const char *name, BPatch_type *ptr, unsigned int low, unsigned int hi) </w:t>
      </w:r>
      <w:r>
        <w:fldChar w:fldCharType="begin"/>
      </w:r>
      <w:r>
        <w:instrText xml:space="preserve"> XE " createArray " </w:instrText>
      </w:r>
      <w:r>
        <w:fldChar w:fldCharType="end"/>
      </w:r>
    </w:p>
    <w:p w14:paraId="722BB89D" w14:textId="77777777" w:rsidR="00EC3006" w:rsidRDefault="00EC3006">
      <w:pPr>
        <w:pStyle w:val="DefinitionList"/>
      </w:pPr>
      <w:r>
        <w:t xml:space="preserve">Create a new array type.  The name of the type is </w:t>
      </w:r>
      <w:r>
        <w:rPr>
          <w:rFonts w:ascii="Courier New" w:hAnsi="Courier New" w:cs="Courier New"/>
          <w:sz w:val="20"/>
        </w:rPr>
        <w:t>name</w:t>
      </w:r>
      <w:r>
        <w:t xml:space="preserve">, and the type of each element is </w:t>
      </w:r>
      <w:r>
        <w:rPr>
          <w:rFonts w:ascii="Courier New" w:hAnsi="Courier New" w:cs="Courier New"/>
          <w:sz w:val="20"/>
        </w:rPr>
        <w:t>ptr</w:t>
      </w:r>
      <w:r>
        <w:t xml:space="preserve">.  The index of the first element of the array is </w:t>
      </w:r>
      <w:r>
        <w:rPr>
          <w:rFonts w:ascii="Courier New" w:hAnsi="Courier New" w:cs="Courier New"/>
          <w:sz w:val="20"/>
        </w:rPr>
        <w:t>low</w:t>
      </w:r>
      <w:r>
        <w:t xml:space="preserve">, and the last is </w:t>
      </w:r>
      <w:r>
        <w:rPr>
          <w:rFonts w:ascii="Courier New" w:hAnsi="Courier New" w:cs="Courier New"/>
          <w:sz w:val="20"/>
        </w:rPr>
        <w:t>high</w:t>
      </w:r>
      <w:r>
        <w:t xml:space="preserve">.  The standard rules of type compatibility, described in Section </w:t>
      </w:r>
      <w:r>
        <w:fldChar w:fldCharType="begin"/>
      </w:r>
      <w:r>
        <w:instrText xml:space="preserve"> REF _Ref161479269 \r \h </w:instrText>
      </w:r>
      <w:r>
        <w:fldChar w:fldCharType="separate"/>
      </w:r>
      <w:r w:rsidR="00313452">
        <w:t>4.28</w:t>
      </w:r>
      <w:r>
        <w:fldChar w:fldCharType="end"/>
      </w:r>
      <w:r>
        <w:t>, are used with arrays created using this function.</w:t>
      </w:r>
    </w:p>
    <w:p w14:paraId="1256489D" w14:textId="77777777" w:rsidR="00EC3006" w:rsidRDefault="00EC3006">
      <w:pPr>
        <w:pStyle w:val="DefinitionCharCharCharCharCharCharCharCharCharChar"/>
      </w:pPr>
    </w:p>
    <w:p w14:paraId="132C5FF7" w14:textId="77777777" w:rsidR="00EC3006" w:rsidRDefault="00EC3006">
      <w:pPr>
        <w:pStyle w:val="DefinitionCharCharCharCharCharCharCharCharCharChar"/>
      </w:pPr>
      <w:r>
        <w:t xml:space="preserve">BPatch_type *createEnum(const char *name, std::vector&lt;char *&gt; &amp;elementNames, std::vector&lt;int&gt; &amp;elementIds) </w:t>
      </w:r>
      <w:r>
        <w:fldChar w:fldCharType="begin"/>
      </w:r>
      <w:r>
        <w:instrText xml:space="preserve"> XE " createEnum " </w:instrText>
      </w:r>
      <w:r>
        <w:fldChar w:fldCharType="end"/>
      </w:r>
    </w:p>
    <w:p w14:paraId="286A51A9" w14:textId="77777777" w:rsidR="00EC3006" w:rsidRDefault="00EC3006">
      <w:pPr>
        <w:pStyle w:val="DefinitionCharCharCharCharCharCharCharCharCharChar"/>
      </w:pPr>
      <w:r>
        <w:t>BPatch_type *createEnum(const char *name, std::vector&lt;char *&gt; &amp;elementNames)</w:t>
      </w:r>
    </w:p>
    <w:p w14:paraId="11CB8C73" w14:textId="77777777" w:rsidR="00EC3006" w:rsidRDefault="00EC3006">
      <w:pPr>
        <w:pStyle w:val="DefinitionList"/>
      </w:pPr>
      <w:r>
        <w:t xml:space="preserve">Create a new enumerated type. There are two variations of this function.  The first one is used to create an enumerated type where the user specifies the identifier (int) for each element.  In the second form, the system specifies the identifiers for each element.  In both cases, a vector of character arrays is passed to supply the names of the elements of the enumerated type.  In the first form of the function, the number of element in the </w:t>
      </w:r>
      <w:r>
        <w:rPr>
          <w:rFonts w:ascii="Courier New" w:hAnsi="Courier New" w:cs="Courier New"/>
          <w:sz w:val="20"/>
        </w:rPr>
        <w:t>elementNames</w:t>
      </w:r>
      <w:r>
        <w:t xml:space="preserve"> and </w:t>
      </w:r>
      <w:r>
        <w:rPr>
          <w:rFonts w:ascii="Courier New" w:hAnsi="Courier New" w:cs="Courier New"/>
          <w:sz w:val="20"/>
        </w:rPr>
        <w:t>elementIds</w:t>
      </w:r>
      <w:r>
        <w:t xml:space="preserve"> vectors must be the same, or the type will not be created and this function will return </w:t>
      </w:r>
      <w:r>
        <w:rPr>
          <w:rFonts w:ascii="Courier New" w:hAnsi="Courier New" w:cs="Courier New"/>
          <w:sz w:val="20"/>
        </w:rPr>
        <w:t>NULL</w:t>
      </w:r>
      <w:r>
        <w:t xml:space="preserve">. The standard rules of type compatibility, described in Section </w:t>
      </w:r>
      <w:r>
        <w:fldChar w:fldCharType="begin"/>
      </w:r>
      <w:r>
        <w:instrText xml:space="preserve"> REF _Ref161479294 \r \h </w:instrText>
      </w:r>
      <w:r>
        <w:fldChar w:fldCharType="separate"/>
      </w:r>
      <w:r w:rsidR="00313452">
        <w:t>4.28</w:t>
      </w:r>
      <w:r>
        <w:fldChar w:fldCharType="end"/>
      </w:r>
      <w:r>
        <w:t>, are used with enums created using this function.</w:t>
      </w:r>
    </w:p>
    <w:p w14:paraId="48D7D944" w14:textId="77777777" w:rsidR="00EC3006" w:rsidRDefault="00EC3006">
      <w:pPr>
        <w:pStyle w:val="DefinitionCharCharCharCharCharCharCharCharCharChar"/>
      </w:pPr>
      <w:r>
        <w:t xml:space="preserve">BPatch_type *createScalar(const char *name, int size) </w:t>
      </w:r>
      <w:r>
        <w:fldChar w:fldCharType="begin"/>
      </w:r>
      <w:r>
        <w:instrText xml:space="preserve"> XE " createScalar " </w:instrText>
      </w:r>
      <w:r>
        <w:fldChar w:fldCharType="end"/>
      </w:r>
    </w:p>
    <w:p w14:paraId="1BB6D61B" w14:textId="77777777" w:rsidR="00EC3006" w:rsidRDefault="00EC3006">
      <w:pPr>
        <w:pStyle w:val="DefinitionList"/>
      </w:pPr>
      <w:r>
        <w:t xml:space="preserve">Create a new scalar type.  The </w:t>
      </w:r>
      <w:r>
        <w:rPr>
          <w:rFonts w:ascii="Courier New" w:hAnsi="Courier New" w:cs="Courier New"/>
          <w:sz w:val="20"/>
        </w:rPr>
        <w:t>name</w:t>
      </w:r>
      <w:r>
        <w:t xml:space="preserve"> field is used to specify the name of the type, and the </w:t>
      </w:r>
      <w:r>
        <w:rPr>
          <w:rFonts w:ascii="Courier New" w:hAnsi="Courier New" w:cs="Courier New"/>
          <w:sz w:val="20"/>
        </w:rPr>
        <w:t>size</w:t>
      </w:r>
      <w:r>
        <w:t xml:space="preserve"> parameter is used to specify the size in bytes of each instance of the type.  No additional information about this type is supplied.  The type is compatible with other scalars with the same name and size.</w:t>
      </w:r>
    </w:p>
    <w:p w14:paraId="50407976" w14:textId="77777777" w:rsidR="00EC3006" w:rsidRDefault="00EC3006">
      <w:pPr>
        <w:pStyle w:val="DefinitionCharCharCharCharCharCharCharCharCharChar"/>
      </w:pPr>
    </w:p>
    <w:p w14:paraId="548091C9" w14:textId="77777777" w:rsidR="00EC3006" w:rsidRDefault="00EC3006">
      <w:pPr>
        <w:pStyle w:val="DefinitionCharCharCharCharCharCharCharCharCharChar"/>
      </w:pPr>
      <w:r>
        <w:t xml:space="preserve">BPatch_type *createStruct(const char *name, std::vector&lt;char *&gt; &amp;fieldNames, std::vector&lt;BPatch_type *&gt; &amp;fieldTypes) </w:t>
      </w:r>
      <w:r>
        <w:fldChar w:fldCharType="begin"/>
      </w:r>
      <w:r>
        <w:instrText xml:space="preserve"> XE " createStruct " </w:instrText>
      </w:r>
      <w:r>
        <w:fldChar w:fldCharType="end"/>
      </w:r>
    </w:p>
    <w:p w14:paraId="6365B7C4" w14:textId="77777777" w:rsidR="00EC3006" w:rsidRDefault="00EC3006">
      <w:pPr>
        <w:pStyle w:val="DefinitionList"/>
      </w:pPr>
      <w:r>
        <w:t xml:space="preserve">Create a new structure type.  The name of the structure is specified in the </w:t>
      </w:r>
      <w:r>
        <w:rPr>
          <w:rFonts w:ascii="Courier New" w:hAnsi="Courier New" w:cs="Courier New"/>
          <w:sz w:val="20"/>
        </w:rPr>
        <w:t>name</w:t>
      </w:r>
      <w:r>
        <w:t xml:space="preserve"> parameter.  The </w:t>
      </w:r>
      <w:r>
        <w:rPr>
          <w:rFonts w:ascii="Courier New" w:hAnsi="Courier New" w:cs="Courier New"/>
          <w:sz w:val="20"/>
        </w:rPr>
        <w:t xml:space="preserve">fieldNames </w:t>
      </w:r>
      <w:r>
        <w:t xml:space="preserve">and </w:t>
      </w:r>
      <w:r>
        <w:rPr>
          <w:rFonts w:ascii="Courier New" w:hAnsi="Courier New" w:cs="Courier New"/>
          <w:sz w:val="20"/>
        </w:rPr>
        <w:t>fieldTypes</w:t>
      </w:r>
      <w:r>
        <w:t xml:space="preserve"> vectors specify fields of the type.  These two vectors must have the same number of elements or the function will fail (and return </w:t>
      </w:r>
      <w:r>
        <w:rPr>
          <w:rFonts w:ascii="Courier New" w:hAnsi="Courier New" w:cs="Courier New"/>
          <w:sz w:val="20"/>
        </w:rPr>
        <w:t>NULL</w:t>
      </w:r>
      <w:r>
        <w:t xml:space="preserve">). The standard rules of type compatibility, described in Section </w:t>
      </w:r>
      <w:r>
        <w:fldChar w:fldCharType="begin"/>
      </w:r>
      <w:r>
        <w:instrText xml:space="preserve"> REF _Ref161479319 \r \h </w:instrText>
      </w:r>
      <w:r>
        <w:fldChar w:fldCharType="separate"/>
      </w:r>
      <w:r w:rsidR="00313452">
        <w:t>4.28</w:t>
      </w:r>
      <w:r>
        <w:fldChar w:fldCharType="end"/>
      </w:r>
      <w:r>
        <w:t xml:space="preserve">, are used with structures created using this function. The size of the structure is the sum of the size of the elements in the </w:t>
      </w:r>
      <w:r>
        <w:rPr>
          <w:rFonts w:ascii="Courier New" w:hAnsi="Courier New" w:cs="Courier New"/>
          <w:sz w:val="20"/>
        </w:rPr>
        <w:t>fieldTypes</w:t>
      </w:r>
      <w:r>
        <w:t xml:space="preserve"> vector.</w:t>
      </w:r>
    </w:p>
    <w:p w14:paraId="5047BBAF" w14:textId="77777777" w:rsidR="00EC3006" w:rsidRDefault="00EC3006">
      <w:pPr>
        <w:pStyle w:val="DefinitionCharCharCharCharCharCharCharCharCharChar"/>
        <w:ind w:left="0" w:firstLine="0"/>
      </w:pPr>
    </w:p>
    <w:p w14:paraId="6AF80E79" w14:textId="77777777" w:rsidR="00EC3006" w:rsidRDefault="00EC3006">
      <w:pPr>
        <w:pStyle w:val="DefinitionCharCharCharCharCharCharCharCharCharChar"/>
      </w:pPr>
      <w:r>
        <w:t xml:space="preserve">BPatch_type *createTypedef(const char *name, BPatch_type *ptr) </w:t>
      </w:r>
      <w:r>
        <w:fldChar w:fldCharType="begin"/>
      </w:r>
      <w:r>
        <w:instrText xml:space="preserve"> XE " createTypedef " </w:instrText>
      </w:r>
      <w:r>
        <w:fldChar w:fldCharType="end"/>
      </w:r>
    </w:p>
    <w:p w14:paraId="4950395C" w14:textId="77777777" w:rsidR="00EC3006" w:rsidRDefault="00EC3006">
      <w:pPr>
        <w:pStyle w:val="DefinitionList"/>
      </w:pPr>
      <w:r>
        <w:t xml:space="preserve">Create a new type called </w:t>
      </w:r>
      <w:r>
        <w:rPr>
          <w:rFonts w:ascii="Courier New" w:hAnsi="Courier New" w:cs="Courier New"/>
          <w:sz w:val="20"/>
        </w:rPr>
        <w:t>name</w:t>
      </w:r>
      <w:r>
        <w:t xml:space="preserve"> and having the type </w:t>
      </w:r>
      <w:r>
        <w:rPr>
          <w:rFonts w:ascii="Courier New" w:hAnsi="Courier New" w:cs="Courier New"/>
          <w:sz w:val="20"/>
        </w:rPr>
        <w:t>ptr</w:t>
      </w:r>
      <w:r>
        <w:t xml:space="preserve">. </w:t>
      </w:r>
    </w:p>
    <w:p w14:paraId="25B54C93" w14:textId="77777777" w:rsidR="00EC3006" w:rsidRDefault="00EC3006">
      <w:pPr>
        <w:pStyle w:val="DefinitionCharCharCharCharCharCharCharCharCharChar"/>
      </w:pPr>
      <w:r>
        <w:t>BPatch_type *createPointer(const char *name, BPatch_type *ptr)</w:t>
      </w:r>
    </w:p>
    <w:p w14:paraId="37476830" w14:textId="77777777" w:rsidR="00EC3006" w:rsidRDefault="00EC3006">
      <w:pPr>
        <w:pStyle w:val="DefinitionCharCharCharCharCharCharCharCharCharChar"/>
      </w:pPr>
      <w:r>
        <w:t xml:space="preserve">BPatch_type *createPointer(const char *name, BPatch_type *ptr, int size) </w:t>
      </w:r>
      <w:r>
        <w:fldChar w:fldCharType="begin"/>
      </w:r>
      <w:r>
        <w:instrText xml:space="preserve"> XE " createPointer " </w:instrText>
      </w:r>
      <w:r>
        <w:fldChar w:fldCharType="end"/>
      </w:r>
    </w:p>
    <w:p w14:paraId="4974C989" w14:textId="77777777" w:rsidR="00EC3006" w:rsidRDefault="00EC3006">
      <w:pPr>
        <w:pStyle w:val="DefinitionList"/>
      </w:pPr>
      <w:r>
        <w:t xml:space="preserve">Create a new type, named </w:t>
      </w:r>
      <w:r>
        <w:rPr>
          <w:rFonts w:ascii="Courier" w:hAnsi="Courier" w:cs="Courier"/>
        </w:rPr>
        <w:t>name</w:t>
      </w:r>
      <w:r>
        <w:t xml:space="preserve">, which points to objects of type </w:t>
      </w:r>
      <w:r>
        <w:rPr>
          <w:rFonts w:ascii="Courier New" w:hAnsi="Courier New" w:cs="Courier New"/>
          <w:sz w:val="20"/>
        </w:rPr>
        <w:t>ptr</w:t>
      </w:r>
      <w:r>
        <w:t xml:space="preserve">. The first form creates a pointer whose size is equal to </w:t>
      </w:r>
      <w:r>
        <w:rPr>
          <w:rFonts w:ascii="Courier New" w:hAnsi="Courier New" w:cs="Courier New"/>
          <w:sz w:val="20"/>
        </w:rPr>
        <w:t>sizeof(void*)</w:t>
      </w:r>
      <w:r>
        <w:t>on the target platform where the muta</w:t>
      </w:r>
      <w:r>
        <w:softHyphen/>
        <w:t xml:space="preserve">tee is running.  In the second form, the size of the pointer is the value passed in the </w:t>
      </w:r>
      <w:r>
        <w:rPr>
          <w:rFonts w:ascii="Courier New" w:hAnsi="Courier New" w:cs="Courier New"/>
          <w:sz w:val="20"/>
        </w:rPr>
        <w:t>size</w:t>
      </w:r>
      <w:r>
        <w:t xml:space="preserve"> parameter.</w:t>
      </w:r>
    </w:p>
    <w:p w14:paraId="20646D48" w14:textId="77777777" w:rsidR="00EC3006" w:rsidRDefault="00EC3006">
      <w:pPr>
        <w:pStyle w:val="DefinitionCharCharCharCharCharCharCharCharCharChar"/>
      </w:pPr>
    </w:p>
    <w:p w14:paraId="47C114D5" w14:textId="77777777" w:rsidR="00EC3006" w:rsidRDefault="00EC3006">
      <w:pPr>
        <w:pStyle w:val="DefinitionCharCharCharCharCharCharCharCharCharChar"/>
      </w:pPr>
      <w:r>
        <w:t xml:space="preserve">BPatch_type *createUnion(const char *name, std::vector&lt;char *&gt; &amp;fieldNames, std::vector&lt;BPatch_type *&gt; &amp;fieldTypes) </w:t>
      </w:r>
      <w:r>
        <w:fldChar w:fldCharType="begin"/>
      </w:r>
      <w:r>
        <w:instrText xml:space="preserve"> XE " createUnion " </w:instrText>
      </w:r>
      <w:r>
        <w:fldChar w:fldCharType="end"/>
      </w:r>
    </w:p>
    <w:p w14:paraId="554919A0" w14:textId="77777777" w:rsidR="00EC3006" w:rsidRDefault="00EC3006">
      <w:pPr>
        <w:pStyle w:val="DefinitionList"/>
      </w:pPr>
      <w:r>
        <w:t xml:space="preserve">Create a new union type.  The name of the union is specified in the </w:t>
      </w:r>
      <w:r>
        <w:rPr>
          <w:rFonts w:ascii="Courier New" w:hAnsi="Courier New" w:cs="Courier New"/>
          <w:sz w:val="20"/>
        </w:rPr>
        <w:t>name</w:t>
      </w:r>
      <w:r>
        <w:t xml:space="preserve"> parameter.  The </w:t>
      </w:r>
      <w:r>
        <w:rPr>
          <w:rFonts w:ascii="Courier New" w:hAnsi="Courier New" w:cs="Courier New"/>
          <w:sz w:val="20"/>
        </w:rPr>
        <w:t>fieldNames</w:t>
      </w:r>
      <w:r>
        <w:t xml:space="preserve"> and </w:t>
      </w:r>
      <w:r>
        <w:rPr>
          <w:rFonts w:ascii="Courier New" w:hAnsi="Courier New" w:cs="Courier New"/>
          <w:sz w:val="20"/>
        </w:rPr>
        <w:t>fieldTypes</w:t>
      </w:r>
      <w:r>
        <w:t xml:space="preserve"> vectors specify fields of the type.  These two vectors must have the same number of elements or the function will fail (and return </w:t>
      </w:r>
      <w:r>
        <w:rPr>
          <w:rFonts w:ascii="Courier New" w:hAnsi="Courier New" w:cs="Courier New"/>
          <w:sz w:val="20"/>
        </w:rPr>
        <w:t>NULL</w:t>
      </w:r>
      <w:r>
        <w:t xml:space="preserve">). The size of the union is the size of the largest element in the </w:t>
      </w:r>
      <w:r>
        <w:rPr>
          <w:rFonts w:ascii="Courier New" w:hAnsi="Courier New" w:cs="Courier New"/>
          <w:sz w:val="20"/>
        </w:rPr>
        <w:t xml:space="preserve">fieldTypes </w:t>
      </w:r>
      <w:r>
        <w:t>vector.</w:t>
      </w:r>
    </w:p>
    <w:p w14:paraId="7068FEB1" w14:textId="77777777" w:rsidR="00EC3006" w:rsidRDefault="00EC3006">
      <w:pPr>
        <w:pStyle w:val="DefinitionList"/>
        <w:ind w:left="0"/>
      </w:pPr>
    </w:p>
    <w:p w14:paraId="06FFB7E7" w14:textId="77777777" w:rsidR="00EC3006" w:rsidRDefault="00EC3006">
      <w:pPr>
        <w:pStyle w:val="Heading2"/>
        <w:numPr>
          <w:ilvl w:val="1"/>
          <w:numId w:val="1"/>
        </w:numPr>
      </w:pPr>
      <w:bookmarkStart w:id="13" w:name="_Callbacks"/>
      <w:bookmarkStart w:id="14" w:name="_Ref196027538"/>
      <w:bookmarkStart w:id="15" w:name="_Ref196027486"/>
      <w:bookmarkStart w:id="16" w:name="_Ref196027479"/>
      <w:bookmarkStart w:id="17" w:name="_Toc529517672"/>
      <w:bookmarkEnd w:id="13"/>
      <w:r>
        <w:t>Callbacks</w:t>
      </w:r>
      <w:bookmarkEnd w:id="14"/>
      <w:bookmarkEnd w:id="15"/>
      <w:bookmarkEnd w:id="16"/>
      <w:bookmarkEnd w:id="17"/>
    </w:p>
    <w:p w14:paraId="1B3EC61A" w14:textId="77777777" w:rsidR="00EC3006" w:rsidRDefault="00EC3006">
      <w:pPr>
        <w:pStyle w:val="BodyText"/>
        <w:rPr>
          <w:rFonts w:ascii="Courier New" w:hAnsi="Courier New" w:cs="Courier New"/>
        </w:rPr>
      </w:pPr>
      <w:r>
        <w:t xml:space="preserve">The following functions are intended as a way for API users to be informed when an error or significant event occurs.  Each function allows a user to register a handler for an event.  The return code for all callback registration functions is the address of the handler that was previously registered (which may be </w:t>
      </w:r>
      <w:r>
        <w:rPr>
          <w:rFonts w:ascii="Courier New" w:hAnsi="Courier New" w:cs="Courier New"/>
          <w:sz w:val="20"/>
        </w:rPr>
        <w:t>NULL</w:t>
      </w:r>
      <w:r>
        <w:t xml:space="preserve"> if no handler was previously registered).  For backwards compatibility reasons, some callbacks may pass a </w:t>
      </w:r>
      <w:r>
        <w:rPr>
          <w:rFonts w:ascii="Courier New" w:hAnsi="Courier New" w:cs="Courier New"/>
          <w:sz w:val="20"/>
        </w:rPr>
        <w:t>BPatch_thread</w:t>
      </w:r>
      <w:r>
        <w:rPr>
          <w:rFonts w:ascii="Courier New" w:hAnsi="Courier New" w:cs="Courier New"/>
        </w:rPr>
        <w:t xml:space="preserve"> </w:t>
      </w:r>
      <w:r>
        <w:t xml:space="preserve">object when a </w:t>
      </w:r>
      <w:r>
        <w:rPr>
          <w:rFonts w:ascii="Courier New" w:hAnsi="Courier New" w:cs="Courier New"/>
          <w:sz w:val="20"/>
        </w:rPr>
        <w:t>BPatch_process</w:t>
      </w:r>
      <w:r>
        <w:rPr>
          <w:rFonts w:ascii="Courier New" w:hAnsi="Courier New" w:cs="Courier New"/>
        </w:rPr>
        <w:t xml:space="preserve"> </w:t>
      </w:r>
      <w:r>
        <w:t xml:space="preserve">may be more appropriate.  A </w:t>
      </w:r>
      <w:r>
        <w:rPr>
          <w:rFonts w:ascii="Courier New" w:hAnsi="Courier New" w:cs="Courier New"/>
          <w:sz w:val="20"/>
        </w:rPr>
        <w:t>BPatch_thread</w:t>
      </w:r>
      <w:r>
        <w:rPr>
          <w:rFonts w:ascii="Courier New" w:hAnsi="Courier New" w:cs="Courier New"/>
        </w:rPr>
        <w:t xml:space="preserve"> </w:t>
      </w:r>
      <w:r>
        <w:t xml:space="preserve">may be converted into a </w:t>
      </w:r>
      <w:r>
        <w:rPr>
          <w:rFonts w:ascii="Courier New" w:hAnsi="Courier New" w:cs="Courier New"/>
          <w:sz w:val="20"/>
        </w:rPr>
        <w:t>BPatch_process</w:t>
      </w:r>
      <w:r>
        <w:rPr>
          <w:rFonts w:ascii="Courier New" w:hAnsi="Courier New" w:cs="Courier New"/>
        </w:rPr>
        <w:t xml:space="preserve"> </w:t>
      </w:r>
      <w:r>
        <w:t xml:space="preserve">using </w:t>
      </w:r>
      <w:r>
        <w:rPr>
          <w:rFonts w:ascii="Courier New" w:hAnsi="Courier New" w:cs="Courier New"/>
          <w:sz w:val="20"/>
        </w:rPr>
        <w:t>BPatch_thread::getProcess().</w:t>
      </w:r>
    </w:p>
    <w:p w14:paraId="52429B3A" w14:textId="77777777" w:rsidR="00EC3006" w:rsidRDefault="00EC3006">
      <w:pPr>
        <w:pStyle w:val="BodyText"/>
        <w:rPr>
          <w:rFonts w:ascii="Courier New" w:hAnsi="Courier New" w:cs="Courier New"/>
        </w:rPr>
      </w:pPr>
    </w:p>
    <w:p w14:paraId="6049DA5B" w14:textId="77777777" w:rsidR="00EC3006" w:rsidRDefault="00EC3006">
      <w:pPr>
        <w:pStyle w:val="Heading3"/>
        <w:numPr>
          <w:ilvl w:val="2"/>
          <w:numId w:val="1"/>
        </w:numPr>
      </w:pPr>
      <w:bookmarkStart w:id="18" w:name="_Toc529517673"/>
      <w:r>
        <w:lastRenderedPageBreak/>
        <w:t>Asynchronous Callbacks</w:t>
      </w:r>
      <w:bookmarkEnd w:id="18"/>
    </w:p>
    <w:p w14:paraId="0C4AD08B" w14:textId="77777777" w:rsidR="00EC3006" w:rsidRDefault="00EC3006">
      <w:pPr>
        <w:pStyle w:val="DefinitionCharCharCharCharCharCharCharCharCharChar"/>
      </w:pPr>
      <w:r>
        <w:t>typedef void (*BPatchAsyncThreadEventCallback</w:t>
      </w:r>
      <w:r>
        <w:fldChar w:fldCharType="begin"/>
      </w:r>
      <w:r>
        <w:instrText xml:space="preserve"> XE "BPatchThreadEventCallback" </w:instrText>
      </w:r>
      <w:r>
        <w:fldChar w:fldCharType="end"/>
      </w:r>
      <w:r>
        <w:t>)(</w:t>
      </w:r>
    </w:p>
    <w:p w14:paraId="2D2F2529" w14:textId="77777777" w:rsidR="00EC3006" w:rsidRDefault="00EC3006">
      <w:pPr>
        <w:pStyle w:val="DefinitionCharCharCharCharCharCharCharCharCharChar"/>
        <w:ind w:firstLine="0"/>
      </w:pPr>
      <w:r>
        <w:t>BPatch_process *proc, BPatch_thread *thread)</w:t>
      </w:r>
    </w:p>
    <w:p w14:paraId="04B1665F" w14:textId="77777777" w:rsidR="00EC3006" w:rsidRDefault="00EC3006">
      <w:pPr>
        <w:pStyle w:val="DefinitionCharCharCharCharCharCharCharCharCharChar"/>
      </w:pPr>
      <w:r>
        <w:t>bool registerThreadEventCallback</w:t>
      </w:r>
      <w:r>
        <w:fldChar w:fldCharType="begin"/>
      </w:r>
      <w:r>
        <w:instrText xml:space="preserve"> XE "registerErrorCallback" </w:instrText>
      </w:r>
      <w:r>
        <w:fldChar w:fldCharType="end"/>
      </w:r>
      <w:r>
        <w:t>(BPatch_asyncEventType type,</w:t>
      </w:r>
    </w:p>
    <w:p w14:paraId="24B10123" w14:textId="77777777" w:rsidR="00EC3006" w:rsidRDefault="00EC3006">
      <w:pPr>
        <w:pStyle w:val="DefinitionCharCharCharCharCharCharCharCharCharChar"/>
        <w:ind w:firstLine="0"/>
      </w:pPr>
      <w:r>
        <w:t>BPatchAsyncThreadEventCallback cb)</w:t>
      </w:r>
    </w:p>
    <w:p w14:paraId="35855F27" w14:textId="77777777" w:rsidR="00EC3006" w:rsidRDefault="00EC3006">
      <w:pPr>
        <w:pStyle w:val="API"/>
      </w:pPr>
      <w:r>
        <w:t>bool removeThreadEventCallback(BPatch_asyncEventType type,</w:t>
      </w:r>
    </w:p>
    <w:p w14:paraId="58A020ED" w14:textId="77777777" w:rsidR="00EC3006" w:rsidRDefault="00EC3006">
      <w:pPr>
        <w:pStyle w:val="API"/>
      </w:pPr>
      <w:r>
        <w:tab/>
        <w:t>BPatch_AsyncThreadEventCallback cb)</w:t>
      </w:r>
    </w:p>
    <w:p w14:paraId="121C0210" w14:textId="77777777" w:rsidR="00EC3006" w:rsidRDefault="00EC3006">
      <w:pPr>
        <w:pStyle w:val="DefinitionCharCharCharCharCharCharCharCharCharChar"/>
        <w:ind w:firstLine="0"/>
      </w:pPr>
    </w:p>
    <w:p w14:paraId="5787CABF" w14:textId="77777777" w:rsidR="00EC3006" w:rsidRDefault="00EC3006">
      <w:pPr>
        <w:pStyle w:val="DefinitionList"/>
      </w:pPr>
      <w:r>
        <w:t xml:space="preserve">The type parameter can be either one of </w:t>
      </w:r>
      <w:r>
        <w:rPr>
          <w:rFonts w:ascii="Courier New" w:hAnsi="Courier New" w:cs="Courier New"/>
          <w:sz w:val="20"/>
        </w:rPr>
        <w:t>BPatch_threadCreateEvent</w:t>
      </w:r>
      <w:r>
        <w:t xml:space="preserve"> or </w:t>
      </w:r>
      <w:r>
        <w:rPr>
          <w:rFonts w:ascii="Courier New" w:hAnsi="Courier New" w:cs="Courier New"/>
          <w:sz w:val="20"/>
        </w:rPr>
        <w:t>BPatch_threadDestroyEvent</w:t>
      </w:r>
      <w:r>
        <w:t xml:space="preserve">.  Different callbacks can be registered for different values of </w:t>
      </w:r>
      <w:r>
        <w:rPr>
          <w:rFonts w:ascii="Courier New" w:hAnsi="Courier New" w:cs="Courier New"/>
          <w:sz w:val="20"/>
        </w:rPr>
        <w:t>type</w:t>
      </w:r>
      <w:r>
        <w:rPr>
          <w:rFonts w:ascii="Courier New" w:hAnsi="Courier New" w:cs="Courier New"/>
        </w:rPr>
        <w:t>.</w:t>
      </w:r>
    </w:p>
    <w:p w14:paraId="0F79DE4D" w14:textId="77777777" w:rsidR="00EC3006" w:rsidRDefault="00EC3006">
      <w:pPr>
        <w:pStyle w:val="Heading3"/>
        <w:numPr>
          <w:ilvl w:val="2"/>
          <w:numId w:val="1"/>
        </w:numPr>
      </w:pPr>
      <w:bookmarkStart w:id="19" w:name="_Toc529517674"/>
      <w:r>
        <w:t>Code Discovery Callbacks</w:t>
      </w:r>
      <w:bookmarkEnd w:id="19"/>
    </w:p>
    <w:p w14:paraId="5151EC70" w14:textId="77777777" w:rsidR="00EC3006" w:rsidRDefault="00EC3006">
      <w:pPr>
        <w:pStyle w:val="DefinitionCharCharCharCharCharCharCharCharCharChar"/>
      </w:pPr>
      <w:r>
        <w:t>typedef void (*BPatchCodeDiscoveryCallback</w:t>
      </w:r>
      <w:r>
        <w:fldChar w:fldCharType="begin"/>
      </w:r>
      <w:r>
        <w:instrText xml:space="preserve"> XE "BPatchThreadEventCallback" </w:instrText>
      </w:r>
      <w:r>
        <w:fldChar w:fldCharType="end"/>
      </w:r>
      <w:r>
        <w:t>)( BPatch_Vector&lt;BPatch_function*&gt; &amp;newFuncs,                BPatch_Vector&lt;BPatch_function*&gt; &amp;modFuncs)</w:t>
      </w:r>
    </w:p>
    <w:p w14:paraId="4EE874EE" w14:textId="77777777" w:rsidR="00EC3006" w:rsidRDefault="00EC3006">
      <w:pPr>
        <w:pStyle w:val="DefinitionCharCharCharCharCharCharCharCharCharChar"/>
      </w:pPr>
      <w:r>
        <w:t>bool registerCodeDiscoveryCallback(</w:t>
      </w:r>
    </w:p>
    <w:p w14:paraId="46DAAC0C" w14:textId="77777777" w:rsidR="00EC3006" w:rsidRDefault="00EC3006">
      <w:pPr>
        <w:pStyle w:val="DefinitionCharCharCharCharCharCharCharCharCharChar"/>
        <w:ind w:firstLine="0"/>
      </w:pPr>
      <w:r>
        <w:t>BPatchCodeDiscoveryCallback cb)</w:t>
      </w:r>
    </w:p>
    <w:p w14:paraId="4E071D2D" w14:textId="77777777" w:rsidR="00EC3006" w:rsidRDefault="00EC3006">
      <w:pPr>
        <w:pStyle w:val="DefinitionCharCharCharCharCharCharCharCharCharChar"/>
      </w:pPr>
      <w:r>
        <w:t>bool removeCodeDiscoveryCallback(BPatchCodeDiscoveryCallback cb)</w:t>
      </w:r>
    </w:p>
    <w:p w14:paraId="01F738DE" w14:textId="77777777" w:rsidR="00EC3006" w:rsidRDefault="00EC3006">
      <w:pPr>
        <w:pStyle w:val="DefinitionList"/>
      </w:pPr>
      <w:r>
        <w:t>This callback is invoked whenever previously un-analyzed code is discovered through runtime analysis, and delivers a vector of functions whose analysis have been modified and a vector of functions that are newly discovered.</w:t>
      </w:r>
    </w:p>
    <w:p w14:paraId="044D573F" w14:textId="77777777" w:rsidR="00EC3006" w:rsidRDefault="00EC3006">
      <w:pPr>
        <w:pStyle w:val="Heading3"/>
        <w:numPr>
          <w:ilvl w:val="2"/>
          <w:numId w:val="1"/>
        </w:numPr>
      </w:pPr>
      <w:bookmarkStart w:id="20" w:name="_Toc529517675"/>
      <w:r>
        <w:t>Code Overwrite Callbacks</w:t>
      </w:r>
      <w:bookmarkEnd w:id="20"/>
    </w:p>
    <w:p w14:paraId="2618C104" w14:textId="77777777" w:rsidR="00EC3006" w:rsidRDefault="00EC3006">
      <w:pPr>
        <w:pStyle w:val="DefinitionCharCharCharCharCharCharCharCharCharChar"/>
      </w:pPr>
      <w:r>
        <w:t>typedef void (*BPatchCodeOverwriteBeginCallback)(</w:t>
      </w:r>
    </w:p>
    <w:p w14:paraId="1EB1789C" w14:textId="77777777" w:rsidR="00EC3006" w:rsidRDefault="00EC3006">
      <w:pPr>
        <w:pStyle w:val="DefinitionCharCharCharCharCharCharCharCharCharChar"/>
        <w:ind w:firstLine="0"/>
      </w:pPr>
      <w:r>
        <w:t>BPatch_Vector&lt;BPatch_basicBlock*&gt; &amp;overwriteLoopBlocks);</w:t>
      </w:r>
    </w:p>
    <w:p w14:paraId="196CABD0" w14:textId="77777777" w:rsidR="00EC3006" w:rsidRDefault="00EC3006">
      <w:pPr>
        <w:pStyle w:val="DefinitionCharCharCharCharCharCharCharCharCharChar"/>
      </w:pPr>
      <w:r>
        <w:t>typedef void (*BPatchCodeOverwriteEndCallback)(</w:t>
      </w:r>
    </w:p>
    <w:p w14:paraId="7908100E" w14:textId="77777777" w:rsidR="00EC3006" w:rsidRDefault="00EC3006">
      <w:pPr>
        <w:pStyle w:val="DefinitionCharCharCharCharCharCharCharCharCharChar"/>
        <w:ind w:firstLine="0"/>
      </w:pPr>
      <w:r>
        <w:t>BPatch_Vector&lt;std::pair&lt;Dyninst::Address,int&gt; &gt; &amp;deadBlocks, BPatch_Vector&lt;BPatch_function*&gt; &amp;owFuncs, BPatch_Vector&lt;BPatch_function*&gt; &amp;modFuncs, BPatch_Vector&lt;BPatch_function*&gt; &amp;newFuncs)</w:t>
      </w:r>
    </w:p>
    <w:p w14:paraId="455CE834" w14:textId="77777777" w:rsidR="00EC3006" w:rsidRDefault="00EC3006">
      <w:pPr>
        <w:pStyle w:val="DefinitionCharCharCharCharCharCharCharCharCharChar"/>
      </w:pPr>
      <w:r>
        <w:t>bool registerCodeOverwriteCallbacks(</w:t>
      </w:r>
    </w:p>
    <w:p w14:paraId="1844DF8C" w14:textId="77777777" w:rsidR="00EC3006" w:rsidRDefault="00EC3006">
      <w:pPr>
        <w:pStyle w:val="DefinitionCharCharCharCharCharCharCharCharCharChar"/>
        <w:ind w:firstLine="0"/>
      </w:pPr>
      <w:r>
        <w:t>BPatchCodeOverwriteBeginCallback cbBegin, BPatchCodeOverwriteEndCallback cbEnd)</w:t>
      </w:r>
    </w:p>
    <w:p w14:paraId="2540AA5E" w14:textId="77777777" w:rsidR="00EC3006" w:rsidRDefault="00EC3006">
      <w:pPr>
        <w:pStyle w:val="DefinitionList"/>
      </w:pPr>
      <w:r>
        <w:t>Register a callback at the beginning and end of overwrite events.  Only invoke if Dyninst's hybrid analysis mode is set to BPatch_defensiveMode.</w:t>
      </w:r>
    </w:p>
    <w:p w14:paraId="3CD4ADF1" w14:textId="77777777" w:rsidR="00EC3006" w:rsidRDefault="00EC3006">
      <w:pPr>
        <w:pStyle w:val="DefinitionList"/>
      </w:pPr>
      <w:r>
        <w:t xml:space="preserve">The </w:t>
      </w:r>
      <w:r>
        <w:rPr>
          <w:rFonts w:ascii="Courier New" w:hAnsi="Courier New" w:cs="Courier New"/>
          <w:sz w:val="20"/>
        </w:rPr>
        <w:t>BPatchCodeOverwriteBeginCallback</w:t>
      </w:r>
      <w:r>
        <w:t xml:space="preserve"> callback allows the user to remove any instrumentation when the program starts writing to a code page, which may be desirable as instrumentation cannot be removed during the overwrite loop's execution, and any breakpoint instrumentation will dramatically slow the loop's execution.</w:t>
      </w:r>
    </w:p>
    <w:p w14:paraId="4621CF91" w14:textId="77777777" w:rsidR="00EC3006" w:rsidRDefault="00EC3006">
      <w:pPr>
        <w:pStyle w:val="DefinitionList"/>
      </w:pPr>
      <w:r>
        <w:t xml:space="preserve">The </w:t>
      </w:r>
      <w:r>
        <w:rPr>
          <w:rFonts w:ascii="Courier New" w:hAnsi="Courier New" w:cs="Courier New"/>
          <w:sz w:val="20"/>
        </w:rPr>
        <w:t>BPatchCodeOverwriteEndCallback</w:t>
      </w:r>
      <w:r>
        <w:t xml:space="preserve"> callback delivers the effects of the overwrite loop when it is done executing.  In many cases no code will have changed.</w:t>
      </w:r>
    </w:p>
    <w:p w14:paraId="1A24BF6D" w14:textId="77777777" w:rsidR="00EC3006" w:rsidRDefault="00EC3006">
      <w:pPr>
        <w:pStyle w:val="Heading3"/>
        <w:numPr>
          <w:ilvl w:val="2"/>
          <w:numId w:val="1"/>
        </w:numPr>
      </w:pPr>
      <w:bookmarkStart w:id="21" w:name="_Toc529517676"/>
      <w:r>
        <w:lastRenderedPageBreak/>
        <w:t>Dynamic calls</w:t>
      </w:r>
      <w:bookmarkEnd w:id="21"/>
    </w:p>
    <w:p w14:paraId="0ED07298" w14:textId="77777777" w:rsidR="00EC3006" w:rsidRDefault="00EC3006">
      <w:pPr>
        <w:pStyle w:val="API"/>
      </w:pPr>
      <w:r>
        <w:t>typedef void (*BPatchDynamicCallSiteCallback)(</w:t>
      </w:r>
    </w:p>
    <w:p w14:paraId="6DC8FB52" w14:textId="77777777" w:rsidR="00EC3006" w:rsidRDefault="00EC3006">
      <w:pPr>
        <w:pStyle w:val="API"/>
        <w:ind w:firstLine="0"/>
      </w:pPr>
      <w:r>
        <w:t>BPatch_point *at_point, BPatch_function *called_function);</w:t>
      </w:r>
    </w:p>
    <w:p w14:paraId="525E6B47" w14:textId="77777777" w:rsidR="00EC3006" w:rsidRDefault="00EC3006">
      <w:pPr>
        <w:pStyle w:val="API"/>
      </w:pPr>
      <w:r>
        <w:t>bool registerDynamicCallCallback(BPatchDynamicCallSiteCallback cb);</w:t>
      </w:r>
    </w:p>
    <w:p w14:paraId="0B46719E" w14:textId="77777777" w:rsidR="00EC3006" w:rsidRDefault="00EC3006">
      <w:pPr>
        <w:pStyle w:val="API"/>
      </w:pPr>
      <w:r>
        <w:t>bool removeDynamicCallCallback(BPatchDynamicCallSiteCallback cb);</w:t>
      </w:r>
    </w:p>
    <w:p w14:paraId="28816050" w14:textId="77777777" w:rsidR="00D2324F" w:rsidRDefault="00D2324F" w:rsidP="00D2324F">
      <w:pPr>
        <w:pStyle w:val="DefinitionList"/>
        <w:spacing w:after="0"/>
        <w:rPr>
          <w:lang w:eastAsia="zh-CN"/>
        </w:rPr>
      </w:pPr>
      <w:r>
        <w:rPr>
          <w:lang w:eastAsia="zh-CN"/>
        </w:rPr>
        <w:t xml:space="preserve">The </w:t>
      </w:r>
      <w:r w:rsidRPr="00D2324F">
        <w:rPr>
          <w:rFonts w:ascii="Courier New" w:hAnsi="Courier New" w:cs="Courier New"/>
          <w:sz w:val="20"/>
          <w:lang w:eastAsia="zh-CN"/>
        </w:rPr>
        <w:t>registerDynamicCallCallback</w:t>
      </w:r>
      <w:r>
        <w:rPr>
          <w:lang w:eastAsia="zh-CN"/>
        </w:rPr>
        <w:t xml:space="preserve"> interface will not automatically instrument </w:t>
      </w:r>
      <w:r w:rsidR="00351476">
        <w:rPr>
          <w:lang w:eastAsia="zh-CN"/>
        </w:rPr>
        <w:t xml:space="preserve">any </w:t>
      </w:r>
      <w:r>
        <w:rPr>
          <w:lang w:eastAsia="zh-CN"/>
        </w:rPr>
        <w:t>dynamic call site. To make sure the call back function is called, the user need</w:t>
      </w:r>
      <w:r w:rsidR="00351476">
        <w:rPr>
          <w:lang w:eastAsia="zh-CN"/>
        </w:rPr>
        <w:t>s</w:t>
      </w:r>
      <w:r>
        <w:rPr>
          <w:lang w:eastAsia="zh-CN"/>
        </w:rPr>
        <w:t xml:space="preserve"> to explicitly instrument dynamic call site</w:t>
      </w:r>
      <w:r w:rsidR="00DE1782">
        <w:rPr>
          <w:lang w:eastAsia="zh-CN"/>
        </w:rPr>
        <w:t>s</w:t>
      </w:r>
      <w:r>
        <w:t>.</w:t>
      </w:r>
      <w:r w:rsidR="00DE1782">
        <w:rPr>
          <w:lang w:eastAsia="zh-CN"/>
        </w:rPr>
        <w:t xml:space="preserve"> One way to achieve this goal is to first get instrumentation points representing dynamic call sites and then call </w:t>
      </w:r>
      <w:r w:rsidR="00DE1782" w:rsidRPr="00262A82">
        <w:rPr>
          <w:rFonts w:ascii="Courier New" w:hAnsi="Courier New" w:cs="Courier New"/>
          <w:sz w:val="20"/>
          <w:lang w:eastAsia="zh-CN"/>
        </w:rPr>
        <w:t>BPatch_point::monitorCalls</w:t>
      </w:r>
      <w:r w:rsidR="00DE1782">
        <w:rPr>
          <w:rFonts w:hint="eastAsia"/>
          <w:lang w:eastAsia="zh-CN"/>
        </w:rPr>
        <w:t xml:space="preserve"> </w:t>
      </w:r>
      <w:r w:rsidR="00DE1782">
        <w:rPr>
          <w:lang w:eastAsia="zh-CN"/>
        </w:rPr>
        <w:t xml:space="preserve">with a </w:t>
      </w:r>
      <w:r w:rsidR="00DE1782" w:rsidRPr="00262A82">
        <w:rPr>
          <w:rFonts w:ascii="Courier New" w:hAnsi="Courier New" w:cs="Courier New"/>
          <w:sz w:val="20"/>
          <w:lang w:eastAsia="zh-CN"/>
        </w:rPr>
        <w:t>NULL</w:t>
      </w:r>
      <w:r w:rsidR="00DE1782">
        <w:rPr>
          <w:lang w:eastAsia="zh-CN"/>
        </w:rPr>
        <w:t xml:space="preserve"> input parameter. </w:t>
      </w:r>
    </w:p>
    <w:p w14:paraId="0658B375" w14:textId="77777777" w:rsidR="00EC3006" w:rsidRDefault="00EC3006">
      <w:pPr>
        <w:pStyle w:val="Heading3"/>
        <w:numPr>
          <w:ilvl w:val="2"/>
          <w:numId w:val="1"/>
        </w:numPr>
      </w:pPr>
      <w:bookmarkStart w:id="22" w:name="_Toc529517677"/>
      <w:r>
        <w:t>Dynamic libraries</w:t>
      </w:r>
      <w:bookmarkEnd w:id="22"/>
    </w:p>
    <w:p w14:paraId="13E9538B" w14:textId="77777777" w:rsidR="00EC3006" w:rsidRDefault="00EC3006">
      <w:pPr>
        <w:pStyle w:val="DefinitionCharCharCharCharCharCharCharCharCharChar"/>
      </w:pPr>
      <w:r>
        <w:t>typedef void (*BPatchDynLibraryCallback</w:t>
      </w:r>
      <w:r>
        <w:fldChar w:fldCharType="begin"/>
      </w:r>
      <w:r>
        <w:instrText xml:space="preserve"> XE "BPatchErrorCallback" </w:instrText>
      </w:r>
      <w:r>
        <w:fldChar w:fldCharType="end"/>
      </w:r>
      <w:r>
        <w:t>)(BPatch_thread *thr,</w:t>
      </w:r>
    </w:p>
    <w:p w14:paraId="7936AC45" w14:textId="77777777" w:rsidR="00EC3006" w:rsidRDefault="00EC3006">
      <w:pPr>
        <w:pStyle w:val="DefinitionCharCharCharCharCharCharCharCharCharChar"/>
        <w:ind w:firstLine="0"/>
      </w:pPr>
      <w:r>
        <w:t>BPatch_object *obj, bool loaded);</w:t>
      </w:r>
    </w:p>
    <w:p w14:paraId="417BDCC9" w14:textId="77777777" w:rsidR="00EC3006" w:rsidRDefault="00EC3006">
      <w:pPr>
        <w:pStyle w:val="DefinitionCharCharCharCharCharCharCharCharCharChar"/>
      </w:pPr>
      <w:r>
        <w:t>BPatchDynLibraryCallback registerDynLibraryCallback</w:t>
      </w:r>
      <w:r>
        <w:fldChar w:fldCharType="begin"/>
      </w:r>
      <w:r>
        <w:instrText xml:space="preserve"> XE "registerDynamicLinkCallback" </w:instrText>
      </w:r>
      <w:r>
        <w:fldChar w:fldCharType="end"/>
      </w:r>
      <w:r>
        <w:t>(</w:t>
      </w:r>
    </w:p>
    <w:p w14:paraId="47D1DF77" w14:textId="77777777" w:rsidR="00EC3006" w:rsidRDefault="00EC3006">
      <w:pPr>
        <w:pStyle w:val="DefinitionCharCharCharCharCharCharCharCharCharChar"/>
        <w:ind w:firstLine="0"/>
      </w:pPr>
      <w:r>
        <w:t>BPatchDynLibraryCallback func)</w:t>
      </w:r>
    </w:p>
    <w:p w14:paraId="5976A6E7" w14:textId="77777777" w:rsidR="00EC3006" w:rsidRDefault="00EC3006">
      <w:pPr>
        <w:pStyle w:val="APIDesc"/>
      </w:pPr>
      <w:r>
        <w:t>Note that in versions previous to 9.1, BPatchDynLibraryCallback’s signature took a BPatch_module instead of a BPatch_object.</w:t>
      </w:r>
    </w:p>
    <w:p w14:paraId="37EDE17B" w14:textId="77777777" w:rsidR="00EC3006" w:rsidRDefault="00EC3006">
      <w:pPr>
        <w:pStyle w:val="Heading3"/>
        <w:numPr>
          <w:ilvl w:val="2"/>
          <w:numId w:val="1"/>
        </w:numPr>
      </w:pPr>
      <w:bookmarkStart w:id="23" w:name="_Toc529517678"/>
      <w:r>
        <w:t>Errors</w:t>
      </w:r>
      <w:bookmarkEnd w:id="23"/>
    </w:p>
    <w:p w14:paraId="3BF0054C" w14:textId="77777777" w:rsidR="00EC3006" w:rsidRDefault="00EC3006">
      <w:pPr>
        <w:pStyle w:val="API"/>
      </w:pPr>
      <w:r>
        <w:t>enum BPatchErrorLevel</w:t>
      </w:r>
      <w:r>
        <w:fldChar w:fldCharType="begin"/>
      </w:r>
      <w:r>
        <w:instrText xml:space="preserve"> XE "BPatchErrorLevel" </w:instrText>
      </w:r>
      <w:r>
        <w:fldChar w:fldCharType="end"/>
      </w:r>
      <w:r>
        <w:t xml:space="preserve"> { BPatchFatal, BPatchSerious, BPatchWarning, BPatchInfo };</w:t>
      </w:r>
    </w:p>
    <w:p w14:paraId="020817BE" w14:textId="77777777" w:rsidR="00EC3006" w:rsidRDefault="00EC3006">
      <w:pPr>
        <w:pStyle w:val="DefinitionCharCharCharCharCharCharCharCharCharChar"/>
      </w:pPr>
      <w:r>
        <w:t>typedef void (*BPatchErrorCallback</w:t>
      </w:r>
      <w:r>
        <w:fldChar w:fldCharType="begin"/>
      </w:r>
      <w:r>
        <w:instrText xml:space="preserve"> XE "BPatchErrorCallback" </w:instrText>
      </w:r>
      <w:r>
        <w:fldChar w:fldCharType="end"/>
      </w:r>
      <w:r>
        <w:t>)(BPatchErrorLevel severity, int number, const char * const *params)</w:t>
      </w:r>
    </w:p>
    <w:p w14:paraId="0B83936B" w14:textId="77777777" w:rsidR="00EC3006" w:rsidRDefault="00EC3006">
      <w:pPr>
        <w:pStyle w:val="API"/>
      </w:pPr>
      <w:r>
        <w:t>BPatchErrorCallback registerErrorCallback</w:t>
      </w:r>
      <w:r>
        <w:fldChar w:fldCharType="begin"/>
      </w:r>
      <w:r>
        <w:instrText xml:space="preserve"> XE "registerErrorCallback" </w:instrText>
      </w:r>
      <w:r>
        <w:fldChar w:fldCharType="end"/>
      </w:r>
      <w:r>
        <w:t>(BPatchErrorCallback func)</w:t>
      </w:r>
    </w:p>
    <w:p w14:paraId="51BB169C" w14:textId="77777777" w:rsidR="00EC3006" w:rsidRDefault="00EC3006">
      <w:pPr>
        <w:pStyle w:val="DefinitionList"/>
        <w:spacing w:after="0"/>
      </w:pPr>
      <w:r>
        <w:t xml:space="preserve">This function registers the error callback function with the </w:t>
      </w:r>
      <w:r>
        <w:rPr>
          <w:rFonts w:ascii="Courier New" w:hAnsi="Courier New" w:cs="Courier New"/>
          <w:sz w:val="20"/>
        </w:rPr>
        <w:t>BPatch</w:t>
      </w:r>
      <w:r>
        <w:t xml:space="preserve"> class.  The return value is the address of the previous error callback function. Dyninst users can change the error callback during program execution (e.g., one error callback before a GUI is initialized, and a different one after). The </w:t>
      </w:r>
      <w:r>
        <w:rPr>
          <w:rFonts w:ascii="Courier New" w:hAnsi="Courier New" w:cs="Courier New"/>
          <w:sz w:val="20"/>
        </w:rPr>
        <w:t>severity</w:t>
      </w:r>
      <w:r>
        <w:t xml:space="preserve"> field indicates how important the error is (from fatal to information/status).  The </w:t>
      </w:r>
      <w:r>
        <w:rPr>
          <w:rFonts w:ascii="Courier New" w:hAnsi="Courier New" w:cs="Courier New"/>
          <w:sz w:val="20"/>
        </w:rPr>
        <w:t>number</w:t>
      </w:r>
      <w:r>
        <w:t xml:space="preserve"> is a unique number that identifies this error message.  </w:t>
      </w:r>
      <w:r>
        <w:rPr>
          <w:rFonts w:ascii="Courier New" w:hAnsi="Courier New" w:cs="Courier New"/>
          <w:sz w:val="20"/>
        </w:rPr>
        <w:t>Params</w:t>
      </w:r>
      <w:r>
        <w:t xml:space="preserve"> are the parameters that describe the detail about an error, e.g., the process id where the error occurred.  The number and meaning of params depends on the error.  However, for a given error number the number of parameters returned will always be the same.</w:t>
      </w:r>
    </w:p>
    <w:p w14:paraId="115F4BFC" w14:textId="77777777" w:rsidR="00EC3006" w:rsidRDefault="00EC3006">
      <w:pPr>
        <w:pStyle w:val="Heading3"/>
        <w:numPr>
          <w:ilvl w:val="2"/>
          <w:numId w:val="1"/>
        </w:numPr>
      </w:pPr>
      <w:bookmarkStart w:id="24" w:name="_Toc529517679"/>
      <w:r>
        <w:t>Exec</w:t>
      </w:r>
      <w:bookmarkEnd w:id="24"/>
    </w:p>
    <w:p w14:paraId="0FF2CDA1" w14:textId="77777777" w:rsidR="00EC3006" w:rsidRDefault="00EC3006">
      <w:pPr>
        <w:pStyle w:val="DefinitionCharCharCharCharCharCharCharCharCharChar"/>
      </w:pPr>
    </w:p>
    <w:p w14:paraId="70C74D1C" w14:textId="77777777" w:rsidR="00EC3006" w:rsidRDefault="00EC3006">
      <w:pPr>
        <w:pStyle w:val="DefinitionCharCharCharCharCharCharCharCharCharChar"/>
      </w:pPr>
      <w:r>
        <w:t>typedef void (*BPatchExecCallback)(BPatch_thread *thr)</w:t>
      </w:r>
    </w:p>
    <w:p w14:paraId="28E63125" w14:textId="77777777" w:rsidR="00EC3006" w:rsidRDefault="00EC3006">
      <w:pPr>
        <w:pStyle w:val="DefinitionCharCharCharCharCharCharCharCharCharChar"/>
      </w:pPr>
      <w:r>
        <w:t>BPatchExecCallback registerExecCallback</w:t>
      </w:r>
      <w:r>
        <w:fldChar w:fldCharType="begin"/>
      </w:r>
      <w:r>
        <w:instrText xml:space="preserve"> XE "registerExecCallback" </w:instrText>
      </w:r>
      <w:r>
        <w:fldChar w:fldCharType="end"/>
      </w:r>
      <w:r>
        <w:t>(</w:t>
      </w:r>
    </w:p>
    <w:p w14:paraId="21F82997" w14:textId="77777777" w:rsidR="00EC3006" w:rsidRDefault="00EC3006">
      <w:pPr>
        <w:pStyle w:val="DefinitionCharCharCharCharCharCharCharCharCharChar"/>
        <w:ind w:firstLine="0"/>
      </w:pPr>
      <w:r>
        <w:t>BPatchExecCallback func)</w:t>
      </w:r>
      <w:r>
        <w:rPr>
          <w:rStyle w:val="Notyetimplemented"/>
        </w:rPr>
        <w:t xml:space="preserve">  Not implemented on Windows.</w:t>
      </w:r>
    </w:p>
    <w:p w14:paraId="486054D4" w14:textId="77777777" w:rsidR="00EC3006" w:rsidRDefault="00EC3006">
      <w:pPr>
        <w:pStyle w:val="Heading3"/>
        <w:numPr>
          <w:ilvl w:val="2"/>
          <w:numId w:val="1"/>
        </w:numPr>
      </w:pPr>
      <w:bookmarkStart w:id="25" w:name="_Toc529517680"/>
      <w:r>
        <w:t>Exit</w:t>
      </w:r>
      <w:bookmarkEnd w:id="25"/>
    </w:p>
    <w:p w14:paraId="32A33417" w14:textId="77777777" w:rsidR="00EC3006" w:rsidRDefault="00EC3006">
      <w:pPr>
        <w:pStyle w:val="DefinitionCharCharCharCharCharCharCharCharCharChar"/>
      </w:pPr>
      <w:r>
        <w:t>typedef enum BPatch_exitType</w:t>
      </w:r>
      <w:r>
        <w:fldChar w:fldCharType="begin"/>
      </w:r>
      <w:r>
        <w:instrText xml:space="preserve"> XE "BPatchErrorLevel" </w:instrText>
      </w:r>
      <w:r>
        <w:fldChar w:fldCharType="end"/>
      </w:r>
      <w:r>
        <w:t xml:space="preserve"> { NoExit, ExitedNormally, ExitedViaSignal };</w:t>
      </w:r>
    </w:p>
    <w:p w14:paraId="3A121F7C" w14:textId="77777777" w:rsidR="00EC3006" w:rsidRDefault="00EC3006">
      <w:pPr>
        <w:pStyle w:val="DefinitionCharCharCharCharCharCharCharCharCharChar"/>
      </w:pPr>
      <w:r>
        <w:t>typedef void (*BPatchExitCallback</w:t>
      </w:r>
      <w:r>
        <w:fldChar w:fldCharType="begin"/>
      </w:r>
      <w:r>
        <w:instrText xml:space="preserve"> XE "BPatchThreadEventCallback" </w:instrText>
      </w:r>
      <w:r>
        <w:fldChar w:fldCharType="end"/>
      </w:r>
      <w:r>
        <w:t>)(BPatch_thread *proc, BPatch_exitType exit_type);</w:t>
      </w:r>
    </w:p>
    <w:p w14:paraId="644EBCAC" w14:textId="77777777" w:rsidR="00EC3006" w:rsidRDefault="00EC3006">
      <w:pPr>
        <w:pStyle w:val="DefinitionCharCharCharCharCharCharCharCharCharChar"/>
      </w:pPr>
      <w:r>
        <w:t>BPatchExitCallback registerExitCallback</w:t>
      </w:r>
      <w:r>
        <w:fldChar w:fldCharType="begin"/>
      </w:r>
      <w:r>
        <w:instrText xml:space="preserve"> XE "registerExitCallback" </w:instrText>
      </w:r>
      <w:r>
        <w:fldChar w:fldCharType="end"/>
      </w:r>
      <w:r>
        <w:t>(</w:t>
      </w:r>
    </w:p>
    <w:p w14:paraId="3BA91084" w14:textId="77777777" w:rsidR="00EC3006" w:rsidRDefault="00EC3006">
      <w:pPr>
        <w:pStyle w:val="DefinitionCharCharCharCharCharCharCharCharCharChar"/>
        <w:ind w:firstLine="0"/>
      </w:pPr>
      <w:r>
        <w:t xml:space="preserve">BPatchExitCallback func) </w:t>
      </w:r>
    </w:p>
    <w:p w14:paraId="5FEB5F5C" w14:textId="77777777" w:rsidR="00EC3006" w:rsidRDefault="00EC3006">
      <w:pPr>
        <w:pStyle w:val="DefinitionList"/>
      </w:pPr>
      <w:r>
        <w:t xml:space="preserve">Register a function to be called when a process terminates. For a normal process exit, the callback will actually be called just before the process exits, but while its process state still exists.  This allows final actions to be taken on the process before it actually exits.  The </w:t>
      </w:r>
      <w:r>
        <w:lastRenderedPageBreak/>
        <w:t xml:space="preserve">function </w:t>
      </w:r>
      <w:r>
        <w:rPr>
          <w:rFonts w:ascii="Courier New" w:hAnsi="Courier New" w:cs="Courier New"/>
          <w:sz w:val="20"/>
        </w:rPr>
        <w:t xml:space="preserve">BPatch_thread::isTerminated() </w:t>
      </w:r>
      <w:r>
        <w:t>will return true in this context even though the process hasn’t yet actually exited.  In the case of an exit due to a signal, the process will have already exited.</w:t>
      </w:r>
    </w:p>
    <w:p w14:paraId="63B62A3B" w14:textId="77777777" w:rsidR="00EC3006" w:rsidRDefault="00EC3006">
      <w:pPr>
        <w:pStyle w:val="Heading3"/>
        <w:numPr>
          <w:ilvl w:val="2"/>
          <w:numId w:val="1"/>
        </w:numPr>
      </w:pPr>
      <w:bookmarkStart w:id="26" w:name="_Toc529517681"/>
      <w:r>
        <w:t>Fork</w:t>
      </w:r>
      <w:bookmarkEnd w:id="26"/>
    </w:p>
    <w:p w14:paraId="5E7F0328" w14:textId="77777777" w:rsidR="00EC3006" w:rsidRDefault="00EC3006">
      <w:pPr>
        <w:pStyle w:val="DefinitionCharCharCharCharCharCharCharCharCharChar"/>
      </w:pPr>
      <w:r>
        <w:t>typedef void (*BPatchForkCallback</w:t>
      </w:r>
      <w:r>
        <w:fldChar w:fldCharType="begin"/>
      </w:r>
      <w:r>
        <w:instrText xml:space="preserve"> XE "BPatchPostForkCallback" </w:instrText>
      </w:r>
      <w:r>
        <w:fldChar w:fldCharType="end"/>
      </w:r>
      <w:r>
        <w:t>)(BPatch_thread *parent, BPatch_thread *child);</w:t>
      </w:r>
    </w:p>
    <w:p w14:paraId="49A8FAAF" w14:textId="77777777" w:rsidR="00EC3006" w:rsidRDefault="00EC3006">
      <w:pPr>
        <w:pStyle w:val="DefinitionList"/>
      </w:pPr>
      <w:r>
        <w:t>This is the prototype for the pre-</w:t>
      </w:r>
      <w:r>
        <w:rPr>
          <w:rFonts w:ascii="Courier New" w:hAnsi="Courier New" w:cs="Courier New"/>
          <w:sz w:val="20"/>
        </w:rPr>
        <w:t>fork</w:t>
      </w:r>
      <w:r>
        <w:t xml:space="preserve"> and post-</w:t>
      </w:r>
      <w:r>
        <w:rPr>
          <w:rFonts w:ascii="Courier New" w:hAnsi="Courier New" w:cs="Courier New"/>
          <w:sz w:val="20"/>
        </w:rPr>
        <w:t>fork</w:t>
      </w:r>
      <w:r>
        <w:t xml:space="preserve"> callbacks.  The </w:t>
      </w:r>
      <w:r>
        <w:rPr>
          <w:rFonts w:ascii="Courier New" w:hAnsi="Courier New" w:cs="Courier New"/>
          <w:sz w:val="20"/>
        </w:rPr>
        <w:t>parent</w:t>
      </w:r>
      <w:r>
        <w:t xml:space="preserve"> parameter is the parent thread, and the </w:t>
      </w:r>
      <w:r>
        <w:rPr>
          <w:rFonts w:ascii="Courier New" w:hAnsi="Courier New" w:cs="Courier New"/>
          <w:sz w:val="20"/>
        </w:rPr>
        <w:t>child</w:t>
      </w:r>
      <w:r>
        <w:t xml:space="preserve"> parameter is a </w:t>
      </w:r>
      <w:r>
        <w:rPr>
          <w:rFonts w:ascii="Courier New" w:hAnsi="Courier New" w:cs="Courier New"/>
          <w:sz w:val="20"/>
        </w:rPr>
        <w:t>BPatch_thread</w:t>
      </w:r>
      <w:r>
        <w:t xml:space="preserve"> in the newly created process. When invoked as a pre-</w:t>
      </w:r>
      <w:r>
        <w:rPr>
          <w:rFonts w:ascii="Courier New" w:hAnsi="Courier New" w:cs="Courier New"/>
          <w:sz w:val="20"/>
        </w:rPr>
        <w:t>fork</w:t>
      </w:r>
      <w:r>
        <w:t xml:space="preserve"> callback, the child is </w:t>
      </w:r>
      <w:r>
        <w:rPr>
          <w:rFonts w:ascii="Courier New" w:hAnsi="Courier New" w:cs="Courier New"/>
          <w:sz w:val="20"/>
        </w:rPr>
        <w:t>NULL</w:t>
      </w:r>
      <w:r>
        <w:t>.</w:t>
      </w:r>
    </w:p>
    <w:p w14:paraId="72A5EDA7" w14:textId="77777777" w:rsidR="00EC3006" w:rsidRDefault="00EC3006">
      <w:pPr>
        <w:pStyle w:val="DefinitionCharCharCharCharCharCharCharCharCharChar"/>
      </w:pPr>
      <w:r>
        <w:t>BPatchForkCallback registerPreForkCallback</w:t>
      </w:r>
      <w:r>
        <w:fldChar w:fldCharType="begin"/>
      </w:r>
      <w:r>
        <w:instrText xml:space="preserve"> XE "registerPreForkCallback" </w:instrText>
      </w:r>
      <w:r>
        <w:fldChar w:fldCharType="end"/>
      </w:r>
      <w:r>
        <w:t>(</w:t>
      </w:r>
    </w:p>
    <w:p w14:paraId="629B16F4" w14:textId="77777777" w:rsidR="00EC3006" w:rsidRDefault="00EC3006">
      <w:pPr>
        <w:pStyle w:val="DefinitionCharCharCharCharCharCharCharCharCharChar"/>
        <w:ind w:firstLine="0"/>
      </w:pPr>
      <w:r>
        <w:t xml:space="preserve">BPatchForkCallback func) </w:t>
      </w:r>
      <w:r>
        <w:rPr>
          <w:rStyle w:val="Notyetimplemented"/>
        </w:rPr>
        <w:t xml:space="preserve">not implemented on Windows </w:t>
      </w:r>
    </w:p>
    <w:p w14:paraId="72CC6F12" w14:textId="77777777" w:rsidR="00EC3006" w:rsidRDefault="00EC3006">
      <w:pPr>
        <w:pStyle w:val="DefinitionCharCharCharCharCharCharCharCharCharChar"/>
      </w:pPr>
      <w:r>
        <w:t>BPatchForkCallback registerPostForkCallback</w:t>
      </w:r>
      <w:r>
        <w:fldChar w:fldCharType="begin"/>
      </w:r>
      <w:r>
        <w:instrText xml:space="preserve"> XE "registerPostForkCallback" </w:instrText>
      </w:r>
      <w:r>
        <w:fldChar w:fldCharType="end"/>
      </w:r>
      <w:r>
        <w:t>(</w:t>
      </w:r>
    </w:p>
    <w:p w14:paraId="27CDFCFA" w14:textId="77777777" w:rsidR="00EC3006" w:rsidRDefault="00EC3006">
      <w:pPr>
        <w:pStyle w:val="DefinitionCharCharCharCharCharCharCharCharCharChar"/>
        <w:ind w:firstLine="0"/>
      </w:pPr>
      <w:r>
        <w:t>BPatchForkCallback func)</w:t>
      </w:r>
      <w:r>
        <w:rPr>
          <w:rStyle w:val="Notyetimplemented"/>
        </w:rPr>
        <w:t xml:space="preserve"> not implemented on Windows</w:t>
      </w:r>
    </w:p>
    <w:p w14:paraId="246ECAFA" w14:textId="77777777" w:rsidR="00EC3006" w:rsidRDefault="00EC3006">
      <w:pPr>
        <w:pStyle w:val="DefinitionList"/>
      </w:pPr>
      <w:r>
        <w:t xml:space="preserve">Register callbacks for pre-fork (before the child is created) and post-fork (immediately after the child is created). When a pre-fork callback is executed the </w:t>
      </w:r>
      <w:r>
        <w:rPr>
          <w:rFonts w:ascii="Courier New" w:hAnsi="Courier New" w:cs="Courier New"/>
          <w:sz w:val="20"/>
        </w:rPr>
        <w:t>child</w:t>
      </w:r>
      <w:r>
        <w:t xml:space="preserve"> parameter will be </w:t>
      </w:r>
      <w:r>
        <w:rPr>
          <w:rFonts w:ascii="Courier New" w:hAnsi="Courier New" w:cs="Courier New"/>
          <w:sz w:val="20"/>
        </w:rPr>
        <w:t>NULL</w:t>
      </w:r>
      <w:r>
        <w:t>.</w:t>
      </w:r>
    </w:p>
    <w:p w14:paraId="496DAF96" w14:textId="77777777" w:rsidR="00EC3006" w:rsidRDefault="00EC3006">
      <w:pPr>
        <w:pStyle w:val="Heading3"/>
        <w:numPr>
          <w:ilvl w:val="2"/>
          <w:numId w:val="1"/>
        </w:numPr>
      </w:pPr>
      <w:bookmarkStart w:id="27" w:name="_Toc529517682"/>
      <w:r>
        <w:t>One Time Code</w:t>
      </w:r>
      <w:bookmarkEnd w:id="27"/>
    </w:p>
    <w:p w14:paraId="0FF5F45F" w14:textId="77777777" w:rsidR="00EC3006" w:rsidRDefault="00EC3006">
      <w:pPr>
        <w:pStyle w:val="DefinitionCharCharCharCharCharCharCharCharCharChar"/>
        <w:rPr>
          <w:lang w:val="fi-FI"/>
        </w:rPr>
      </w:pPr>
      <w:r>
        <w:t>typedef void (*BPatchOneTimeCodeCallback</w:t>
      </w:r>
      <w:r>
        <w:fldChar w:fldCharType="begin"/>
      </w:r>
      <w:r>
        <w:instrText xml:space="preserve"> XE "BPatchErrorCallback" </w:instrText>
      </w:r>
      <w:r>
        <w:fldChar w:fldCharType="end"/>
      </w:r>
      <w:r>
        <w:t>)(Bpatch_thread *thr,</w:t>
      </w:r>
    </w:p>
    <w:p w14:paraId="69ACA30C" w14:textId="77777777" w:rsidR="00EC3006" w:rsidRDefault="00EC3006">
      <w:pPr>
        <w:pStyle w:val="DefinitionCharCharCharCharCharCharCharCharCharChar"/>
        <w:ind w:firstLine="0"/>
      </w:pPr>
      <w:r>
        <w:rPr>
          <w:lang w:val="fi-FI"/>
        </w:rPr>
        <w:t>void *userData, void *returnValue);</w:t>
      </w:r>
    </w:p>
    <w:p w14:paraId="1EF7E897" w14:textId="77777777" w:rsidR="00EC3006" w:rsidRDefault="00EC3006">
      <w:pPr>
        <w:pStyle w:val="DefinitionCharCharCharCharCharCharCharCharCharChar"/>
      </w:pPr>
      <w:r>
        <w:t>BPatchOneTimeCodeCallback registerOneTimeCodeCallback</w:t>
      </w:r>
      <w:r>
        <w:fldChar w:fldCharType="begin"/>
      </w:r>
      <w:r>
        <w:instrText xml:space="preserve"> XE "registerDynamicLinkCallback" </w:instrText>
      </w:r>
      <w:r>
        <w:fldChar w:fldCharType="end"/>
      </w:r>
      <w:r>
        <w:t>(</w:t>
      </w:r>
    </w:p>
    <w:p w14:paraId="27A2AB8B" w14:textId="77777777" w:rsidR="00EC3006" w:rsidRDefault="00EC3006">
      <w:pPr>
        <w:pStyle w:val="DefinitionCharCharCharCharCharCharCharCharCharChar"/>
        <w:ind w:firstLine="0"/>
      </w:pPr>
      <w:r>
        <w:t>BPatchOneTimeCodeCallback func)</w:t>
      </w:r>
    </w:p>
    <w:p w14:paraId="269BC04D" w14:textId="77777777" w:rsidR="00EC3006" w:rsidRDefault="00EC3006">
      <w:pPr>
        <w:pStyle w:val="APIDesc"/>
      </w:pPr>
      <w:r>
        <w:t xml:space="preserve">The </w:t>
      </w:r>
      <w:r>
        <w:rPr>
          <w:rFonts w:ascii="Courier New" w:hAnsi="Courier New" w:cs="Courier New"/>
          <w:sz w:val="20"/>
        </w:rPr>
        <w:t>thr</w:t>
      </w:r>
      <w:r>
        <w:t xml:space="preserve"> field contains the thread that executed the </w:t>
      </w:r>
      <w:r>
        <w:rPr>
          <w:rFonts w:ascii="Courier New" w:hAnsi="Courier New" w:cs="Courier New"/>
          <w:sz w:val="20"/>
        </w:rPr>
        <w:t>oneTimeCode</w:t>
      </w:r>
      <w:r>
        <w:t xml:space="preserve"> (if thread-specific) or an unspecified thread in the process (if process-wide).  The </w:t>
      </w:r>
      <w:r>
        <w:rPr>
          <w:rFonts w:ascii="Courier New" w:hAnsi="Courier New" w:cs="Courier New"/>
          <w:sz w:val="20"/>
        </w:rPr>
        <w:t>userData</w:t>
      </w:r>
      <w:r>
        <w:t xml:space="preserve"> field contains the value passed to the </w:t>
      </w:r>
      <w:r>
        <w:rPr>
          <w:rFonts w:ascii="Courier New" w:hAnsi="Courier New" w:cs="Courier New"/>
          <w:sz w:val="20"/>
        </w:rPr>
        <w:t xml:space="preserve">oneTimeCode </w:t>
      </w:r>
      <w:r>
        <w:t xml:space="preserve">call. The </w:t>
      </w:r>
      <w:r>
        <w:rPr>
          <w:rFonts w:ascii="Courier New" w:hAnsi="Courier New" w:cs="Courier New"/>
          <w:sz w:val="20"/>
        </w:rPr>
        <w:t>returnValue</w:t>
      </w:r>
      <w:r>
        <w:t xml:space="preserve"> field contains the return result of the </w:t>
      </w:r>
      <w:r>
        <w:rPr>
          <w:rFonts w:ascii="Courier New" w:hAnsi="Courier New" w:cs="Courier New"/>
          <w:sz w:val="20"/>
        </w:rPr>
        <w:t>oneTimeCode</w:t>
      </w:r>
      <w:r>
        <w:t xml:space="preserve"> snippet.</w:t>
      </w:r>
    </w:p>
    <w:p w14:paraId="402D046B" w14:textId="77777777" w:rsidR="00EC3006" w:rsidRDefault="00EC3006">
      <w:pPr>
        <w:pStyle w:val="Heading3"/>
        <w:numPr>
          <w:ilvl w:val="2"/>
          <w:numId w:val="1"/>
        </w:numPr>
      </w:pPr>
      <w:bookmarkStart w:id="28" w:name="_Toc529517683"/>
      <w:r>
        <w:t>Signal Handler</w:t>
      </w:r>
      <w:bookmarkEnd w:id="28"/>
    </w:p>
    <w:p w14:paraId="1A0F4A6D" w14:textId="77777777" w:rsidR="00EC3006" w:rsidRDefault="00EC3006">
      <w:pPr>
        <w:pStyle w:val="DefinitionCharCharCharCharCharCharCharCharCharChar"/>
      </w:pPr>
      <w:r>
        <w:t>typedef void (*BPatchSignalHandlerCallback</w:t>
      </w:r>
      <w:r>
        <w:fldChar w:fldCharType="begin"/>
      </w:r>
      <w:r>
        <w:instrText xml:space="preserve"> XE "BPatchErrorCallback" </w:instrText>
      </w:r>
      <w:r>
        <w:fldChar w:fldCharType="end"/>
      </w:r>
      <w:r>
        <w:t>)(BPatch_point *at_point, long signum, std::vector&lt;Dyninst::Address&gt; *handlers)</w:t>
      </w:r>
    </w:p>
    <w:p w14:paraId="57A6EAFF" w14:textId="77777777" w:rsidR="00EC3006" w:rsidRDefault="00EC3006">
      <w:pPr>
        <w:pStyle w:val="DefinitionCharCharCharCharCharCharCharCharCharChar"/>
      </w:pPr>
      <w:r>
        <w:t>bool registerSignalHandlerCallback</w:t>
      </w:r>
      <w:r>
        <w:fldChar w:fldCharType="begin"/>
      </w:r>
      <w:r>
        <w:instrText xml:space="preserve"> XE "registerErrorCallback" </w:instrText>
      </w:r>
      <w:r>
        <w:fldChar w:fldCharType="end"/>
      </w:r>
      <w:r>
        <w:t>(BPatchSignalHandlerCallback cb, std::set&lt;long&gt; &amp;signal_numbers)</w:t>
      </w:r>
    </w:p>
    <w:p w14:paraId="399229B4" w14:textId="77777777" w:rsidR="00EC3006" w:rsidRDefault="00EC3006">
      <w:pPr>
        <w:pStyle w:val="DefinitionCharCharCharCharCharCharCharCharCharChar"/>
      </w:pPr>
      <w:r>
        <w:t>bool registerSignalHandlerCallback</w:t>
      </w:r>
      <w:r>
        <w:fldChar w:fldCharType="begin"/>
      </w:r>
      <w:r>
        <w:instrText xml:space="preserve"> XE "registerErrorCallback" </w:instrText>
      </w:r>
      <w:r>
        <w:fldChar w:fldCharType="end"/>
      </w:r>
      <w:r>
        <w:t>(BPatchSignalHandlerCallback cb, BPatch_Set&lt;long&gt; *signal_numbers)</w:t>
      </w:r>
    </w:p>
    <w:p w14:paraId="3756BBE7" w14:textId="77777777" w:rsidR="00EC3006" w:rsidRDefault="00EC3006">
      <w:pPr>
        <w:pStyle w:val="DefinitionCharCharCharCharCharCharCharCharCharChar"/>
      </w:pPr>
      <w:r>
        <w:t>bool removeSignalHandlerCallback(BPatchSignalHandlerCallback cb);</w:t>
      </w:r>
    </w:p>
    <w:p w14:paraId="15735AC5" w14:textId="77777777" w:rsidR="00EC3006" w:rsidRDefault="00EC3006">
      <w:pPr>
        <w:pStyle w:val="DefinitionList"/>
      </w:pPr>
      <w:r>
        <w:t xml:space="preserve">This function registers the signal handler callback function with the </w:t>
      </w:r>
      <w:r>
        <w:rPr>
          <w:rFonts w:ascii="Courier New" w:hAnsi="Courier New" w:cs="Courier New"/>
          <w:sz w:val="20"/>
        </w:rPr>
        <w:t>BPatch</w:t>
      </w:r>
      <w:r>
        <w:t xml:space="preserve"> class.  The return value indicates success or failure. The </w:t>
      </w:r>
      <w:r>
        <w:rPr>
          <w:rFonts w:ascii="Courier New" w:hAnsi="Courier New" w:cs="Courier New"/>
          <w:sz w:val="20"/>
        </w:rPr>
        <w:t>signal_numbers</w:t>
      </w:r>
      <w:r>
        <w:t xml:space="preserve"> set contains those signal numbers for which the callback will be invoked.</w:t>
      </w:r>
    </w:p>
    <w:p w14:paraId="056E06D8" w14:textId="77777777" w:rsidR="00EC3006" w:rsidRDefault="00EC3006">
      <w:pPr>
        <w:pStyle w:val="DefinitionList"/>
      </w:pPr>
      <w:r>
        <w:t xml:space="preserve">The </w:t>
      </w:r>
      <w:r>
        <w:rPr>
          <w:rFonts w:ascii="Courier New" w:hAnsi="Courier New" w:cs="Courier New"/>
          <w:sz w:val="20"/>
        </w:rPr>
        <w:t xml:space="preserve">at_point </w:t>
      </w:r>
      <w:r>
        <w:t xml:space="preserve">parameter indicates the point at which the signal/exception was raised, </w:t>
      </w:r>
      <w:r>
        <w:rPr>
          <w:rFonts w:ascii="Courier New" w:hAnsi="Courier New" w:cs="Courier New"/>
          <w:sz w:val="20"/>
        </w:rPr>
        <w:t>signum</w:t>
      </w:r>
      <w:r>
        <w:t xml:space="preserve"> is the number of the signal/exception that was raised, and the </w:t>
      </w:r>
      <w:r>
        <w:rPr>
          <w:rFonts w:ascii="Courier New" w:hAnsi="Courier New" w:cs="Courier New"/>
          <w:sz w:val="20"/>
        </w:rPr>
        <w:t>handlers</w:t>
      </w:r>
      <w:r>
        <w:t xml:space="preserve"> vector contains any registered handler(s) for the signal/exception.  In Windows this corresponds to the stack of Structured Exception Handlers, while for Unix systems there will be at most one registered exception handler.  This functionality is only fully implemented for the Windows platform. </w:t>
      </w:r>
    </w:p>
    <w:p w14:paraId="690946B0" w14:textId="77777777" w:rsidR="00EC3006" w:rsidRDefault="00EC3006">
      <w:pPr>
        <w:pStyle w:val="Heading3"/>
        <w:numPr>
          <w:ilvl w:val="2"/>
          <w:numId w:val="1"/>
        </w:numPr>
      </w:pPr>
      <w:bookmarkStart w:id="29" w:name="_Toc529517684"/>
      <w:r>
        <w:lastRenderedPageBreak/>
        <w:t>Stopped Threads</w:t>
      </w:r>
      <w:bookmarkEnd w:id="29"/>
    </w:p>
    <w:p w14:paraId="23E9ACF3" w14:textId="77777777" w:rsidR="00EC3006" w:rsidRDefault="00EC3006">
      <w:pPr>
        <w:pStyle w:val="DefinitionCharCharCharCharCharCharCharCharCharChar"/>
      </w:pPr>
      <w:r>
        <w:t>typedef void (*BPatchStopThreadCallback</w:t>
      </w:r>
      <w:r>
        <w:fldChar w:fldCharType="begin"/>
      </w:r>
      <w:r>
        <w:instrText xml:space="preserve"> XE "BPatchErrorCallback" </w:instrText>
      </w:r>
      <w:r>
        <w:fldChar w:fldCharType="end"/>
      </w:r>
      <w:r>
        <w:t>)(BPatch_point *at_point, void *returnValue)</w:t>
      </w:r>
    </w:p>
    <w:p w14:paraId="569CA60A" w14:textId="77777777" w:rsidR="00EC3006" w:rsidRDefault="00EC3006">
      <w:pPr>
        <w:pStyle w:val="DefinitionList"/>
      </w:pPr>
      <w:r>
        <w:t xml:space="preserve">This is the prototype for the callback that is associated with the </w:t>
      </w:r>
      <w:r>
        <w:rPr>
          <w:rFonts w:ascii="Courier New" w:hAnsi="Courier New" w:cs="Courier New"/>
          <w:sz w:val="20"/>
        </w:rPr>
        <w:t xml:space="preserve">stopThreadExpr </w:t>
      </w:r>
      <w:r>
        <w:t xml:space="preserve">snippet class (see Section </w:t>
      </w:r>
      <w:r>
        <w:fldChar w:fldCharType="begin"/>
      </w:r>
      <w:r>
        <w:instrText xml:space="preserve"> REF _Ref196027596 \r \h </w:instrText>
      </w:r>
      <w:r>
        <w:fldChar w:fldCharType="separate"/>
      </w:r>
      <w:r w:rsidR="00313452">
        <w:t>4.13</w:t>
      </w:r>
      <w:r>
        <w:fldChar w:fldCharType="end"/>
      </w:r>
      <w:r>
        <w:t xml:space="preserve">).  Unlike the other callbacks in this section, </w:t>
      </w:r>
      <w:r>
        <w:rPr>
          <w:rFonts w:ascii="Courier New" w:hAnsi="Courier New" w:cs="Courier New"/>
          <w:sz w:val="20"/>
        </w:rPr>
        <w:t>stopThreadExpr</w:t>
      </w:r>
      <w:r>
        <w:t xml:space="preserve"> callbacks are registered during the creation of the </w:t>
      </w:r>
      <w:r>
        <w:rPr>
          <w:rFonts w:ascii="Courier New" w:hAnsi="Courier New" w:cs="Courier New"/>
          <w:sz w:val="20"/>
        </w:rPr>
        <w:t>stopThreadExpr</w:t>
      </w:r>
      <w:r>
        <w:t xml:space="preserve"> snippet type.  Whenever a </w:t>
      </w:r>
      <w:r>
        <w:rPr>
          <w:rFonts w:ascii="Courier New" w:hAnsi="Courier New" w:cs="Courier New"/>
          <w:sz w:val="20"/>
        </w:rPr>
        <w:t>stopThreadExpr</w:t>
      </w:r>
      <w:r>
        <w:t xml:space="preserve"> snippet executes in a given thread, the snippet evaluates the </w:t>
      </w:r>
      <w:r>
        <w:rPr>
          <w:rFonts w:ascii="Courier New" w:hAnsi="Courier New" w:cs="Courier New"/>
          <w:sz w:val="20"/>
        </w:rPr>
        <w:t>calculation</w:t>
      </w:r>
      <w:r>
        <w:rPr>
          <w:sz w:val="20"/>
        </w:rPr>
        <w:t xml:space="preserve"> </w:t>
      </w:r>
      <w:r>
        <w:t xml:space="preserve">snippet that </w:t>
      </w:r>
      <w:r>
        <w:rPr>
          <w:rFonts w:ascii="Courier New" w:hAnsi="Courier New" w:cs="Courier New"/>
          <w:sz w:val="20"/>
        </w:rPr>
        <w:t>stopThreadExpr</w:t>
      </w:r>
      <w:r>
        <w:t xml:space="preserve"> takes as a parameter, stops the thread’s execution and invokes this callback.  The </w:t>
      </w:r>
      <w:r>
        <w:rPr>
          <w:rFonts w:ascii="Courier New" w:hAnsi="Courier New" w:cs="Courier New"/>
          <w:sz w:val="20"/>
        </w:rPr>
        <w:t>at_point</w:t>
      </w:r>
      <w:r>
        <w:t xml:space="preserve"> parameter is the </w:t>
      </w:r>
      <w:r>
        <w:rPr>
          <w:rFonts w:ascii="Courier New" w:hAnsi="Courier New" w:cs="Courier New"/>
          <w:sz w:val="20"/>
        </w:rPr>
        <w:t>BPatch_point</w:t>
      </w:r>
      <w:r>
        <w:t xml:space="preserve"> at which the </w:t>
      </w:r>
      <w:r>
        <w:rPr>
          <w:rFonts w:ascii="Courier New" w:hAnsi="Courier New" w:cs="Courier New"/>
          <w:sz w:val="20"/>
        </w:rPr>
        <w:t>stopThreadExpr</w:t>
      </w:r>
      <w:r>
        <w:t xml:space="preserve"> snippet was inserted, and </w:t>
      </w:r>
      <w:r>
        <w:rPr>
          <w:rFonts w:ascii="Courier New" w:hAnsi="Courier New" w:cs="Courier New"/>
          <w:sz w:val="20"/>
        </w:rPr>
        <w:t>returnValue</w:t>
      </w:r>
      <w:r>
        <w:t xml:space="preserve"> contains the computation made by the calculation snippet.  </w:t>
      </w:r>
    </w:p>
    <w:p w14:paraId="529ABD93" w14:textId="77777777" w:rsidR="00EC3006" w:rsidRDefault="00EC3006">
      <w:pPr>
        <w:pStyle w:val="API"/>
      </w:pPr>
    </w:p>
    <w:p w14:paraId="1567987B" w14:textId="77777777" w:rsidR="00EC3006" w:rsidRDefault="00EC3006">
      <w:pPr>
        <w:pStyle w:val="Heading3"/>
        <w:numPr>
          <w:ilvl w:val="2"/>
          <w:numId w:val="1"/>
        </w:numPr>
      </w:pPr>
      <w:bookmarkStart w:id="30" w:name="_Toc529517685"/>
      <w:r>
        <w:t>User-triggered callbacks</w:t>
      </w:r>
      <w:bookmarkEnd w:id="30"/>
    </w:p>
    <w:p w14:paraId="425165A0" w14:textId="77777777" w:rsidR="00EC3006" w:rsidRDefault="00EC3006">
      <w:pPr>
        <w:pStyle w:val="API"/>
      </w:pPr>
      <w:r>
        <w:t>typedef void (*BPatchUserEventCallback)(BPatch_process *proc, void *buf, unsigned int bufsize);</w:t>
      </w:r>
    </w:p>
    <w:p w14:paraId="47B474C8" w14:textId="77777777" w:rsidR="00EC3006" w:rsidRDefault="00EC3006">
      <w:pPr>
        <w:pStyle w:val="API"/>
      </w:pPr>
      <w:r>
        <w:t>bool registerUserEventCallback(BPatchUserEventCallback cb)</w:t>
      </w:r>
    </w:p>
    <w:p w14:paraId="70F0E556" w14:textId="77777777" w:rsidR="00EC3006" w:rsidRDefault="00EC3006">
      <w:pPr>
        <w:pStyle w:val="API"/>
      </w:pPr>
      <w:r>
        <w:t>bool removeUserEventCallback(BPatchUserEventCallback cb)</w:t>
      </w:r>
    </w:p>
    <w:p w14:paraId="649AF56C" w14:textId="77777777" w:rsidR="00EC3006" w:rsidRDefault="00EC3006">
      <w:pPr>
        <w:pStyle w:val="APIDesc"/>
      </w:pPr>
      <w:r>
        <w:t xml:space="preserve">Register a callback that is executed when the user sends a message from the mutatee using the </w:t>
      </w:r>
      <w:r>
        <w:rPr>
          <w:rFonts w:ascii="Courier New" w:hAnsi="Courier New" w:cs="Courier New"/>
          <w:sz w:val="20"/>
        </w:rPr>
        <w:t>DYNINSTuserMessage</w:t>
      </w:r>
      <w:r>
        <w:t xml:space="preserve"> function in the runtime library. </w:t>
      </w:r>
    </w:p>
    <w:p w14:paraId="27C620B4" w14:textId="77777777" w:rsidR="00EC3006" w:rsidRDefault="00EC3006">
      <w:pPr>
        <w:pStyle w:val="Heading2"/>
        <w:numPr>
          <w:ilvl w:val="1"/>
          <w:numId w:val="1"/>
        </w:numPr>
      </w:pPr>
      <w:bookmarkStart w:id="31" w:name="_Toc529517686"/>
      <w:r>
        <w:t>Class BPatch_addressSpace</w:t>
      </w:r>
      <w:bookmarkEnd w:id="31"/>
    </w:p>
    <w:p w14:paraId="76E16584" w14:textId="77777777" w:rsidR="00EC3006" w:rsidRDefault="00EC3006">
      <w:pPr>
        <w:pStyle w:val="BodyText"/>
        <w:rPr>
          <w:rFonts w:eastAsia="Courier New"/>
        </w:rPr>
      </w:pPr>
      <w:r>
        <w:t xml:space="preserve">The </w:t>
      </w:r>
      <w:r>
        <w:rPr>
          <w:b/>
          <w:bCs/>
        </w:rPr>
        <w:t>BPatch_addressSpace</w:t>
      </w:r>
      <w:r>
        <w:t xml:space="preserve"> class is a superclass of the </w:t>
      </w:r>
      <w:r>
        <w:rPr>
          <w:rFonts w:ascii="Courier New" w:hAnsi="Courier New" w:cs="Courier New"/>
          <w:sz w:val="20"/>
        </w:rPr>
        <w:t>BPatch_process</w:t>
      </w:r>
      <w:r>
        <w:t xml:space="preserve"> and BPatch_binaryEdit classes.  It contains functionality that is common between the two sub classes.</w:t>
      </w:r>
    </w:p>
    <w:p w14:paraId="400067C6" w14:textId="77777777" w:rsidR="00EC3006" w:rsidRDefault="00EC3006">
      <w:pPr>
        <w:pStyle w:val="DefinitionCharCharCharCharCharCharCharCharCharChar"/>
      </w:pPr>
      <w:r>
        <w:rPr>
          <w:rFonts w:eastAsia="Courier New"/>
        </w:rPr>
        <w:t xml:space="preserve"> </w:t>
      </w:r>
    </w:p>
    <w:p w14:paraId="6A99E348" w14:textId="77777777" w:rsidR="00EC3006" w:rsidRDefault="00EC3006">
      <w:pPr>
        <w:pStyle w:val="DefinitionCharCharCharCharCharCharCharCharCharChar"/>
      </w:pPr>
      <w:r>
        <w:t>BPatch_image *getImage</w:t>
      </w:r>
      <w:r>
        <w:fldChar w:fldCharType="begin"/>
      </w:r>
      <w:r>
        <w:instrText xml:space="preserve"> XE "getImage" </w:instrText>
      </w:r>
      <w:r>
        <w:fldChar w:fldCharType="end"/>
      </w:r>
      <w:r>
        <w:t xml:space="preserve">() </w:t>
      </w:r>
    </w:p>
    <w:p w14:paraId="2CB11E85" w14:textId="77777777" w:rsidR="00EC3006" w:rsidRDefault="00EC3006">
      <w:pPr>
        <w:pStyle w:val="DefinitionList"/>
      </w:pPr>
      <w:r>
        <w:t xml:space="preserve">Return a handle to the executable file associated with this </w:t>
      </w:r>
      <w:r>
        <w:rPr>
          <w:rFonts w:ascii="Courier New" w:hAnsi="Courier New" w:cs="Courier New"/>
        </w:rPr>
        <w:t>BPatch_process</w:t>
      </w:r>
      <w:r>
        <w:t xml:space="preserve"> object. </w:t>
      </w:r>
    </w:p>
    <w:p w14:paraId="21EC943B" w14:textId="77777777" w:rsidR="00EC3006" w:rsidRDefault="00EC3006">
      <w:pPr>
        <w:pStyle w:val="DefinitionCharCharCharCharChar"/>
      </w:pPr>
      <w:r>
        <w:t>bool getSourceLines</w:t>
      </w:r>
      <w:r>
        <w:fldChar w:fldCharType="begin"/>
      </w:r>
      <w:r>
        <w:instrText xml:space="preserve"> XE "getImage" </w:instrText>
      </w:r>
      <w:r>
        <w:fldChar w:fldCharType="end"/>
      </w:r>
      <w:r>
        <w:t>(unsigned long addr, std::vector&lt; BPatch_statement &gt; &amp; lines)</w:t>
      </w:r>
    </w:p>
    <w:p w14:paraId="0BFF72F4" w14:textId="77777777" w:rsidR="00EC3006" w:rsidRDefault="00EC3006">
      <w:pPr>
        <w:pStyle w:val="DefinitionList"/>
      </w:pPr>
      <w:r>
        <w:t xml:space="preserve">This function returns the line information associated with the mutatee address, </w:t>
      </w:r>
      <w:r>
        <w:rPr>
          <w:rFonts w:ascii="Courier New" w:hAnsi="Courier New" w:cs="Courier New"/>
          <w:sz w:val="20"/>
        </w:rPr>
        <w:t>addr</w:t>
      </w:r>
      <w:r>
        <w:t xml:space="preserve">.  The vector </w:t>
      </w:r>
      <w:r>
        <w:rPr>
          <w:rFonts w:ascii="Courier New" w:hAnsi="Courier New" w:cs="Courier New"/>
          <w:sz w:val="20"/>
        </w:rPr>
        <w:t>lines</w:t>
      </w:r>
      <w:r>
        <w:t xml:space="preserve"> contain pairs of filenames and line numbers that are associated with </w:t>
      </w:r>
      <w:r>
        <w:rPr>
          <w:rFonts w:ascii="Courier New" w:hAnsi="Courier New" w:cs="Courier New"/>
        </w:rPr>
        <w:t>addr</w:t>
      </w:r>
      <w:r>
        <w:t>.  In many cases only one filename and line number is associated with an address, but certain compiler optimizations may lead to multiple filenames and lines at an address.    This information is only available if the mutatee was compiled with debug information.</w:t>
      </w:r>
    </w:p>
    <w:p w14:paraId="61E9B41C" w14:textId="77777777" w:rsidR="00EC3006" w:rsidRDefault="00EC3006">
      <w:pPr>
        <w:pStyle w:val="DefinitionList"/>
      </w:pPr>
      <w:r>
        <w:t xml:space="preserve">This function returns </w:t>
      </w:r>
      <w:r>
        <w:rPr>
          <w:rFonts w:ascii="Courier New" w:hAnsi="Courier New" w:cs="Courier New"/>
          <w:sz w:val="20"/>
        </w:rPr>
        <w:t>true</w:t>
      </w:r>
      <w:r>
        <w:t xml:space="preserve"> if it was able to find any line information at </w:t>
      </w:r>
      <w:r>
        <w:rPr>
          <w:rFonts w:ascii="Courier New" w:hAnsi="Courier New" w:cs="Courier New"/>
          <w:sz w:val="20"/>
        </w:rPr>
        <w:t>addr</w:t>
      </w:r>
      <w:r>
        <w:t>, or false otherwise.</w:t>
      </w:r>
    </w:p>
    <w:p w14:paraId="5DAF7C39" w14:textId="77777777" w:rsidR="00EC3006" w:rsidRDefault="00EC3006">
      <w:pPr>
        <w:pStyle w:val="DefinitionCharCharCharCharChar"/>
      </w:pPr>
      <w:r>
        <w:t>bool getAddressRanges</w:t>
      </w:r>
      <w:r>
        <w:fldChar w:fldCharType="begin"/>
      </w:r>
      <w:r>
        <w:instrText xml:space="preserve"> XE "getImage" </w:instrText>
      </w:r>
      <w:r>
        <w:fldChar w:fldCharType="end"/>
      </w:r>
      <w:r>
        <w:t>( const char * fileName, unsigned int lineNo, std::vector&lt; std::pair&lt; unsigned long, unsigned long &gt; &gt; &amp; ranges )</w:t>
      </w:r>
    </w:p>
    <w:p w14:paraId="303D7FAF" w14:textId="77777777" w:rsidR="00EC3006" w:rsidRDefault="00EC3006">
      <w:pPr>
        <w:pStyle w:val="DefinitionList"/>
      </w:pPr>
      <w:r>
        <w:t xml:space="preserve">Given a filename and line number, </w:t>
      </w:r>
      <w:r>
        <w:rPr>
          <w:rFonts w:ascii="Courier New" w:hAnsi="Courier New" w:cs="Courier New"/>
          <w:sz w:val="20"/>
        </w:rPr>
        <w:t>fileName</w:t>
      </w:r>
      <w:r>
        <w:t xml:space="preserve"> and </w:t>
      </w:r>
      <w:r>
        <w:rPr>
          <w:rFonts w:ascii="Courier New" w:hAnsi="Courier New" w:cs="Courier New"/>
          <w:sz w:val="20"/>
        </w:rPr>
        <w:t>lineNo</w:t>
      </w:r>
      <w:r>
        <w:t xml:space="preserve">, this function this function returns the ranges of mutatee addresses that implement the code range in the output parameter </w:t>
      </w:r>
      <w:r>
        <w:rPr>
          <w:rFonts w:ascii="Courier New" w:hAnsi="Courier New" w:cs="Courier New"/>
          <w:sz w:val="20"/>
        </w:rPr>
        <w:t>ranges</w:t>
      </w:r>
      <w:r>
        <w:t xml:space="preserve">.  In many cases a source code line will only have one address range implementing it. However, compiler optimizations may transform this into multiple disjoint address </w:t>
      </w:r>
      <w:r>
        <w:lastRenderedPageBreak/>
        <w:t>ranges.  This information is only available if the mutatee was compiled with debug information.</w:t>
      </w:r>
    </w:p>
    <w:p w14:paraId="42582268" w14:textId="77777777" w:rsidR="00EC3006" w:rsidRDefault="00EC3006">
      <w:pPr>
        <w:pStyle w:val="DefinitionList"/>
      </w:pPr>
      <w:r>
        <w:t xml:space="preserve">This function returns </w:t>
      </w:r>
      <w:r>
        <w:rPr>
          <w:rFonts w:ascii="Courier New" w:hAnsi="Courier New" w:cs="Courier New"/>
          <w:sz w:val="20"/>
        </w:rPr>
        <w:t>true</w:t>
      </w:r>
      <w:r>
        <w:t xml:space="preserve"> if it was able to find any line information, </w:t>
      </w:r>
      <w:r>
        <w:rPr>
          <w:rFonts w:ascii="Courier New" w:hAnsi="Courier New" w:cs="Courier New"/>
          <w:sz w:val="20"/>
        </w:rPr>
        <w:t>false</w:t>
      </w:r>
      <w:r>
        <w:t xml:space="preserve"> otherwise.</w:t>
      </w:r>
    </w:p>
    <w:p w14:paraId="4A2CD4B6" w14:textId="77777777" w:rsidR="00EC3006" w:rsidRDefault="00EC3006">
      <w:pPr>
        <w:pStyle w:val="DefinitionCharCharCharCharCharCharCharCharCharChar"/>
      </w:pPr>
      <w:r>
        <w:t>BPatch_variableExpr *malloc</w:t>
      </w:r>
      <w:r>
        <w:fldChar w:fldCharType="begin"/>
      </w:r>
      <w:r>
        <w:instrText xml:space="preserve"> XE "malloc" </w:instrText>
      </w:r>
      <w:r>
        <w:fldChar w:fldCharType="end"/>
      </w:r>
      <w:r>
        <w:t xml:space="preserve">(int n, </w:t>
      </w:r>
    </w:p>
    <w:p w14:paraId="34E9174B" w14:textId="77777777" w:rsidR="00EC3006" w:rsidRDefault="00EC3006">
      <w:pPr>
        <w:pStyle w:val="DefinitionCharCharCharCharCharCharCharCharCharChar"/>
        <w:ind w:firstLine="0"/>
      </w:pPr>
      <w:r>
        <w:t xml:space="preserve">std::string name = std::string(“”)) </w:t>
      </w:r>
    </w:p>
    <w:p w14:paraId="6D2F7588" w14:textId="77777777" w:rsidR="00EC3006" w:rsidRDefault="00EC3006">
      <w:pPr>
        <w:pStyle w:val="DefinitionCharCharCharCharCharCharCharCharCharChar"/>
        <w:ind w:firstLine="0"/>
      </w:pPr>
    </w:p>
    <w:p w14:paraId="50BCC1B7" w14:textId="77777777" w:rsidR="00EC3006" w:rsidRDefault="00EC3006">
      <w:pPr>
        <w:pStyle w:val="DefinitionCharCharCharCharCharCharCharCharCharChar"/>
      </w:pPr>
      <w:r>
        <w:t>BPatch_variableExpr *malloc(const BPatch_type &amp;type,</w:t>
      </w:r>
    </w:p>
    <w:p w14:paraId="7460651D" w14:textId="77777777" w:rsidR="00EC3006" w:rsidRDefault="00EC3006">
      <w:pPr>
        <w:pStyle w:val="DefinitionCharCharCharCharCharCharCharCharCharChar"/>
        <w:ind w:firstLine="0"/>
      </w:pPr>
      <w:r>
        <w:t xml:space="preserve">std::string name = std::string(“”)) </w:t>
      </w:r>
    </w:p>
    <w:p w14:paraId="31140F5C" w14:textId="77777777" w:rsidR="00EC3006" w:rsidRDefault="00EC3006">
      <w:pPr>
        <w:pStyle w:val="DefinitionList"/>
      </w:pPr>
      <w:r>
        <w:t xml:space="preserve">These two functions allocate memory. Memory allocation is from a heap. The heap is not necessarily the same heap used by the application. The available space in the heap may be limited depending on the implementation. The first function, </w:t>
      </w:r>
      <w:r>
        <w:rPr>
          <w:rFonts w:ascii="Courier New" w:hAnsi="Courier New" w:cs="Courier New"/>
          <w:sz w:val="20"/>
        </w:rPr>
        <w:t>malloc(int n)</w:t>
      </w:r>
      <w:r>
        <w:rPr>
          <w:rFonts w:ascii="Courier New" w:hAnsi="Courier New" w:cs="Courier New"/>
        </w:rPr>
        <w:t>,</w:t>
      </w:r>
      <w:r>
        <w:t xml:space="preserve"> allocates n bytes of memory from the heap. The second function, </w:t>
      </w:r>
      <w:r>
        <w:rPr>
          <w:rFonts w:ascii="Courier New" w:hAnsi="Courier New" w:cs="Courier New"/>
          <w:sz w:val="20"/>
        </w:rPr>
        <w:t>malloc(const BPatch_type&amp; t)</w:t>
      </w:r>
      <w:r>
        <w:rPr>
          <w:sz w:val="20"/>
        </w:rPr>
        <w:t>,</w:t>
      </w:r>
      <w:r>
        <w:t xml:space="preserve"> allocates enough memory to hold an object of the specified type. Using the second version is strongly encouraged because it provides additional information to permit better type checking of the passed code. If a name is specified, Dyninst will assign </w:t>
      </w:r>
      <w:r>
        <w:rPr>
          <w:rFonts w:ascii="Courier New" w:hAnsi="Courier New" w:cs="Courier New"/>
          <w:sz w:val="20"/>
        </w:rPr>
        <w:t>var_name</w:t>
      </w:r>
      <w:r>
        <w:t xml:space="preserve"> to the variable; otherwise, it will assign an internal name. The returned memory is persistent and will not be released until </w:t>
      </w:r>
      <w:r>
        <w:rPr>
          <w:rFonts w:ascii="Courier New" w:hAnsi="Courier New" w:cs="Courier New"/>
          <w:sz w:val="20"/>
        </w:rPr>
        <w:t>BPatch_process::free</w:t>
      </w:r>
      <w:r>
        <w:t xml:space="preserve"> is called or the application terminates.</w:t>
      </w:r>
    </w:p>
    <w:p w14:paraId="699DFFC8" w14:textId="77777777" w:rsidR="00EC3006" w:rsidRDefault="00EC3006">
      <w:pPr>
        <w:pStyle w:val="DefinitionCharCharCharChar"/>
      </w:pPr>
      <w:r>
        <w:t>BPatch_variableExpr *createVariable(Dyninst::Address addr,</w:t>
      </w:r>
    </w:p>
    <w:p w14:paraId="6D6A80CF" w14:textId="77777777" w:rsidR="00EC3006" w:rsidRDefault="00EC3006">
      <w:pPr>
        <w:pStyle w:val="DefinitionCharCharCharChar"/>
      </w:pPr>
      <w:r>
        <w:tab/>
        <w:t>BPatch_type *type,</w:t>
      </w:r>
    </w:p>
    <w:p w14:paraId="29DC6748" w14:textId="77777777" w:rsidR="00EC3006" w:rsidRDefault="00EC3006">
      <w:pPr>
        <w:pStyle w:val="DefinitionCharCharCharChar"/>
      </w:pPr>
      <w:r>
        <w:tab/>
        <w:t>std::string var_name = std::string(“”),</w:t>
      </w:r>
    </w:p>
    <w:p w14:paraId="07730628" w14:textId="77777777" w:rsidR="00EC3006" w:rsidRDefault="00EC3006">
      <w:pPr>
        <w:pStyle w:val="DefinitionCharCharCharChar"/>
      </w:pPr>
      <w:r>
        <w:tab/>
        <w:t>BPatch_module *in_module = NULL)</w:t>
      </w:r>
    </w:p>
    <w:p w14:paraId="62BFED91" w14:textId="77777777" w:rsidR="00EC3006" w:rsidRDefault="00EC3006">
      <w:pPr>
        <w:pStyle w:val="DefinitionList"/>
      </w:pPr>
      <w:r>
        <w:t xml:space="preserve">This method creates a new variable at the given address </w:t>
      </w:r>
      <w:r>
        <w:rPr>
          <w:rFonts w:ascii="Courier New" w:hAnsi="Courier New" w:cs="Courier New"/>
          <w:sz w:val="20"/>
        </w:rPr>
        <w:t>addr</w:t>
      </w:r>
      <w:r>
        <w:t xml:space="preserve"> in the module </w:t>
      </w:r>
      <w:r>
        <w:rPr>
          <w:rFonts w:ascii="Courier New" w:hAnsi="Courier New" w:cs="Courier New"/>
          <w:sz w:val="20"/>
        </w:rPr>
        <w:t>in_module</w:t>
      </w:r>
      <w:r>
        <w:t xml:space="preserve">.  If a name is specified, Dyninst will assign </w:t>
      </w:r>
      <w:r>
        <w:rPr>
          <w:rFonts w:ascii="Courier New" w:hAnsi="Courier New" w:cs="Courier New"/>
          <w:sz w:val="20"/>
        </w:rPr>
        <w:t>var_name</w:t>
      </w:r>
      <w:r>
        <w:t xml:space="preserve"> to the variable; otherwise, it will assign an internal name.  The </w:t>
      </w:r>
      <w:r>
        <w:rPr>
          <w:rFonts w:ascii="Courier New" w:hAnsi="Courier New" w:cs="Courier New"/>
          <w:sz w:val="20"/>
        </w:rPr>
        <w:t>type</w:t>
      </w:r>
      <w:r>
        <w:t xml:space="preserve"> parameter will become the type for the new variable.  </w:t>
      </w:r>
    </w:p>
    <w:p w14:paraId="7809C6FD" w14:textId="77777777" w:rsidR="00EC3006" w:rsidRDefault="00EC3006">
      <w:pPr>
        <w:pStyle w:val="DefinitionList"/>
      </w:pPr>
      <w:r>
        <w:t xml:space="preserve">When operating in binary rewriting mode, it is an error for the </w:t>
      </w:r>
      <w:r>
        <w:rPr>
          <w:rFonts w:ascii="Courier New" w:hAnsi="Courier New" w:cs="Courier New"/>
          <w:sz w:val="20"/>
        </w:rPr>
        <w:t>in_module</w:t>
      </w:r>
      <w:r>
        <w:t xml:space="preserve"> parameter to be </w:t>
      </w:r>
      <w:r>
        <w:rPr>
          <w:rFonts w:ascii="Courier New" w:hAnsi="Courier New" w:cs="Courier New"/>
          <w:sz w:val="20"/>
        </w:rPr>
        <w:t>NULL</w:t>
      </w:r>
      <w:r>
        <w:t xml:space="preserve">; it is necessary to specify the module in which the variable will be created.  Dyninst will then write the variable back out in the file specified by </w:t>
      </w:r>
      <w:r>
        <w:rPr>
          <w:rFonts w:ascii="Courier New" w:hAnsi="Courier New" w:cs="Courier New"/>
          <w:sz w:val="20"/>
        </w:rPr>
        <w:t>in_module</w:t>
      </w:r>
      <w:r>
        <w:t xml:space="preserve">. </w:t>
      </w:r>
    </w:p>
    <w:p w14:paraId="2A23C6A8" w14:textId="77777777" w:rsidR="00EC3006" w:rsidRDefault="00EC3006">
      <w:pPr>
        <w:pStyle w:val="DefinitionCharCharCharCharCharCharCharCharCharChar"/>
      </w:pPr>
    </w:p>
    <w:p w14:paraId="3988E07E" w14:textId="77777777" w:rsidR="00EC3006" w:rsidRDefault="00EC3006">
      <w:pPr>
        <w:pStyle w:val="DefinitionCharCharCharCharCharCharCharCharCharChar"/>
      </w:pPr>
      <w:r>
        <w:t>bool free</w:t>
      </w:r>
      <w:r>
        <w:fldChar w:fldCharType="begin"/>
      </w:r>
      <w:r>
        <w:instrText xml:space="preserve"> XE "free" </w:instrText>
      </w:r>
      <w:r>
        <w:fldChar w:fldCharType="end"/>
      </w:r>
      <w:r>
        <w:t xml:space="preserve">(BPatch_variableExpr &amp;ptr) </w:t>
      </w:r>
    </w:p>
    <w:p w14:paraId="531903DC" w14:textId="77777777" w:rsidR="00EC3006" w:rsidRDefault="00EC3006">
      <w:pPr>
        <w:pStyle w:val="DefinitionList"/>
      </w:pPr>
      <w:r>
        <w:t xml:space="preserve">Free the memory in the passed variable </w:t>
      </w:r>
      <w:r>
        <w:rPr>
          <w:rFonts w:ascii="Courier New" w:hAnsi="Courier New" w:cs="Courier New"/>
          <w:sz w:val="20"/>
        </w:rPr>
        <w:t>ptr</w:t>
      </w:r>
      <w:r>
        <w:t>. The programmer is responsible for verifying that all code that could reference this memory will not execute again (either by removing all snippets that refer to it, or by analysis of the program). Return true if the free succeeded.</w:t>
      </w:r>
    </w:p>
    <w:p w14:paraId="01B5F0B5" w14:textId="77777777" w:rsidR="00EC3006" w:rsidRDefault="00EC3006">
      <w:pPr>
        <w:pStyle w:val="DefinitionCharCharCharCharCharCharCharCharCharChar"/>
      </w:pPr>
      <w:r>
        <w:t>bool getRegisters(std::vector&lt;BPatch_register&gt; &amp;regs)</w:t>
      </w:r>
    </w:p>
    <w:p w14:paraId="3BE004CE" w14:textId="77777777" w:rsidR="00EC3006" w:rsidRDefault="00EC3006">
      <w:pPr>
        <w:pStyle w:val="DefinitionList"/>
      </w:pPr>
      <w:r>
        <w:t xml:space="preserve">This function returns a vector of </w:t>
      </w:r>
      <w:r>
        <w:rPr>
          <w:rFonts w:ascii="Courier New" w:hAnsi="Courier New" w:cs="Courier New"/>
          <w:sz w:val="20"/>
        </w:rPr>
        <w:t>BPatch_register</w:t>
      </w:r>
      <w:r>
        <w:t xml:space="preserve"> objects that represent registers available to snippet code.</w:t>
      </w:r>
    </w:p>
    <w:p w14:paraId="1C251D65" w14:textId="77777777" w:rsidR="00EC3006" w:rsidRDefault="00EC3006">
      <w:pPr>
        <w:pStyle w:val="DefinitionList"/>
      </w:pPr>
    </w:p>
    <w:p w14:paraId="56E56BE7" w14:textId="77777777" w:rsidR="00EC3006" w:rsidRDefault="00EC3006">
      <w:pPr>
        <w:pStyle w:val="DefinitionCharCharCharCharCharCharCharCharCharChar"/>
      </w:pPr>
      <w:r>
        <w:t>BPatchSnippetHandle *insertSnippet</w:t>
      </w:r>
      <w:r>
        <w:fldChar w:fldCharType="begin"/>
      </w:r>
      <w:r>
        <w:instrText xml:space="preserve"> XE "insertSnippet" </w:instrText>
      </w:r>
      <w:r>
        <w:fldChar w:fldCharType="end"/>
      </w:r>
      <w:r>
        <w:t xml:space="preserve">(const BPatch_snippet &amp;expr, </w:t>
      </w:r>
      <w:r>
        <w:br/>
        <w:t>BPatch_point &amp;point,</w:t>
      </w:r>
      <w:r>
        <w:br/>
      </w:r>
      <w:r>
        <w:lastRenderedPageBreak/>
        <w:t>BPatch_callWhen when=[BPatch_callBefore| BPatch_callAfter],</w:t>
      </w:r>
      <w:r>
        <w:br/>
        <w:t>BPatch_snippetOrder order = BPatch_firstSnippet)</w:t>
      </w:r>
    </w:p>
    <w:p w14:paraId="3A69704F" w14:textId="77777777" w:rsidR="00EC3006" w:rsidRDefault="00EC3006">
      <w:pPr>
        <w:pStyle w:val="DefinitionCharCharCharCharCharCharCharCharCharChar"/>
      </w:pPr>
    </w:p>
    <w:p w14:paraId="7A06560C" w14:textId="77777777" w:rsidR="00EC3006" w:rsidRDefault="00EC3006">
      <w:pPr>
        <w:pStyle w:val="DefinitionCharCharCharCharCharCharCharCharCharChar"/>
      </w:pPr>
      <w:r>
        <w:t>BPatchSnippetHandle *insertSnippet(const BPatch_snippet &amp;expr,</w:t>
      </w:r>
      <w:r>
        <w:br/>
        <w:t>const std::vector&lt;BPatch_point *&gt; &amp;points,</w:t>
      </w:r>
      <w:r>
        <w:br/>
        <w:t xml:space="preserve">BPatch_callWhen when=[BPatch_callBefore| BPatch_callAfter], </w:t>
      </w:r>
      <w:r>
        <w:br/>
        <w:t>BPatch_snippetOrder order = BPatch_firstSnippet)</w:t>
      </w:r>
    </w:p>
    <w:p w14:paraId="601FF1E9" w14:textId="77777777" w:rsidR="00EC3006" w:rsidRDefault="00EC3006">
      <w:pPr>
        <w:pStyle w:val="DefinitionList"/>
      </w:pPr>
      <w:r>
        <w:t xml:space="preserve">Insert a snippet of code at the specified </w:t>
      </w:r>
      <w:r>
        <w:rPr>
          <w:rFonts w:ascii="Courier New" w:hAnsi="Courier New" w:cs="Courier New"/>
          <w:sz w:val="20"/>
        </w:rPr>
        <w:t>point</w:t>
      </w:r>
      <w:r>
        <w:t xml:space="preserve">. If a list of </w:t>
      </w:r>
      <w:r>
        <w:rPr>
          <w:rFonts w:ascii="Courier New" w:hAnsi="Courier New" w:cs="Courier New"/>
          <w:sz w:val="20"/>
        </w:rPr>
        <w:t>points</w:t>
      </w:r>
      <w:r>
        <w:t xml:space="preserve"> is supplied, insert the code snippet at each point in the list. The optional </w:t>
      </w:r>
      <w:r>
        <w:rPr>
          <w:rFonts w:ascii="Courier New" w:hAnsi="Courier New" w:cs="Courier New"/>
          <w:sz w:val="20"/>
        </w:rPr>
        <w:t>when</w:t>
      </w:r>
      <w:r>
        <w:t xml:space="preserve"> argument specifies when the snippet is to be called; a value of </w:t>
      </w:r>
      <w:r>
        <w:rPr>
          <w:rFonts w:ascii="Courier New" w:hAnsi="Courier New" w:cs="Courier New"/>
          <w:sz w:val="20"/>
        </w:rPr>
        <w:t>BPatch_callBefore</w:t>
      </w:r>
      <w:r>
        <w:t xml:space="preserve"> indicates that the snippet should be inserted just before the specified </w:t>
      </w:r>
      <w:r>
        <w:rPr>
          <w:rFonts w:ascii="Courier New" w:hAnsi="Courier New" w:cs="Courier New"/>
          <w:sz w:val="20"/>
        </w:rPr>
        <w:t>point</w:t>
      </w:r>
      <w:r>
        <w:t xml:space="preserve"> or </w:t>
      </w:r>
      <w:r>
        <w:rPr>
          <w:rFonts w:ascii="Courier New" w:hAnsi="Courier New" w:cs="Courier New"/>
          <w:sz w:val="20"/>
        </w:rPr>
        <w:t>points</w:t>
      </w:r>
      <w:r>
        <w:t xml:space="preserve"> in the code, and a value of </w:t>
      </w:r>
      <w:r>
        <w:rPr>
          <w:rFonts w:ascii="Courier New" w:hAnsi="Courier New" w:cs="Courier New"/>
          <w:sz w:val="20"/>
        </w:rPr>
        <w:t>BPatch_callAfter</w:t>
      </w:r>
      <w:r>
        <w:t xml:space="preserve"> indicates that it should be inserted just after them. </w:t>
      </w:r>
    </w:p>
    <w:p w14:paraId="449052AF" w14:textId="77777777" w:rsidR="00EC3006" w:rsidRDefault="00EC3006">
      <w:pPr>
        <w:pStyle w:val="DefinitionList"/>
      </w:pPr>
      <w:r>
        <w:t xml:space="preserve"> The </w:t>
      </w:r>
      <w:r>
        <w:rPr>
          <w:rFonts w:ascii="Courier New" w:hAnsi="Courier New" w:cs="Courier New"/>
          <w:sz w:val="20"/>
        </w:rPr>
        <w:t>order</w:t>
      </w:r>
      <w:r>
        <w:t xml:space="preserve"> argument specifies where the snippet is to be inserted relative to any other snippets previously inserted at the same point.  The values </w:t>
      </w:r>
      <w:r>
        <w:rPr>
          <w:rFonts w:ascii="Courier New" w:hAnsi="Courier New" w:cs="Courier New"/>
          <w:sz w:val="20"/>
        </w:rPr>
        <w:t>BPatch_firstSnippet</w:t>
      </w:r>
      <w:r>
        <w:t xml:space="preserve"> and </w:t>
      </w:r>
      <w:r>
        <w:rPr>
          <w:rFonts w:ascii="Courier New" w:hAnsi="Courier New" w:cs="Courier New"/>
          <w:sz w:val="20"/>
        </w:rPr>
        <w:t>BPatch_lastSnippet</w:t>
      </w:r>
      <w:r>
        <w:t xml:space="preserve"> indicate that the snippet should be inserted before or after all snippets, respectively.</w:t>
      </w:r>
    </w:p>
    <w:p w14:paraId="6FC0D1A6" w14:textId="77777777" w:rsidR="00EC3006" w:rsidRDefault="00EC3006">
      <w:pPr>
        <w:pStyle w:val="DefinitionList"/>
      </w:pPr>
      <w:r>
        <w:t xml:space="preserve">It is illegal to use </w:t>
      </w:r>
      <w:r>
        <w:rPr>
          <w:rFonts w:ascii="Courier New" w:hAnsi="Courier New" w:cs="Courier New"/>
          <w:sz w:val="20"/>
        </w:rPr>
        <w:t>BPatch_callAfter</w:t>
      </w:r>
      <w:r>
        <w:t xml:space="preserve"> with a </w:t>
      </w:r>
      <w:r>
        <w:rPr>
          <w:rFonts w:ascii="Courier New" w:hAnsi="Courier New" w:cs="Courier New"/>
          <w:sz w:val="20"/>
        </w:rPr>
        <w:t>BPatch_entry</w:t>
      </w:r>
      <w:r>
        <w:t xml:space="preserve"> point.  Use </w:t>
      </w:r>
      <w:r>
        <w:rPr>
          <w:rFonts w:ascii="Courier New" w:hAnsi="Courier New" w:cs="Courier New"/>
          <w:sz w:val="20"/>
        </w:rPr>
        <w:t>BPatch_callBefore</w:t>
      </w:r>
      <w:r>
        <w:t xml:space="preserve"> when instrumenting entry points, which inserts instrumentation before the first instruction in a subroutine.  Likewise, it is illegal to use </w:t>
      </w:r>
      <w:r>
        <w:rPr>
          <w:rFonts w:ascii="Courier New" w:hAnsi="Courier New" w:cs="Courier New"/>
          <w:sz w:val="20"/>
        </w:rPr>
        <w:t>BPatch_callBefore</w:t>
      </w:r>
      <w:r>
        <w:t xml:space="preserve"> with a </w:t>
      </w:r>
      <w:r>
        <w:rPr>
          <w:rFonts w:ascii="Courier New" w:hAnsi="Courier New" w:cs="Courier New"/>
          <w:sz w:val="20"/>
        </w:rPr>
        <w:t>BPatch_exit</w:t>
      </w:r>
      <w:r>
        <w:t xml:space="preserve"> point.  Use </w:t>
      </w:r>
      <w:r>
        <w:rPr>
          <w:rFonts w:ascii="Courier New" w:hAnsi="Courier New" w:cs="Courier New"/>
          <w:sz w:val="20"/>
        </w:rPr>
        <w:t>BPatch_callAfter</w:t>
      </w:r>
      <w:r>
        <w:t xml:space="preserve"> with exit points. </w:t>
      </w:r>
      <w:r>
        <w:rPr>
          <w:rFonts w:ascii="Courier New" w:hAnsi="Courier New" w:cs="Courier New"/>
          <w:sz w:val="20"/>
        </w:rPr>
        <w:t>BPatch_callAfter</w:t>
      </w:r>
      <w:r>
        <w:t xml:space="preserve"> inserts instrumentation at the last instruction in the subroutine.   </w:t>
      </w:r>
      <w:r>
        <w:rPr>
          <w:rFonts w:ascii="Courier New" w:hAnsi="Courier New" w:cs="Courier New"/>
          <w:sz w:val="20"/>
        </w:rPr>
        <w:t>insert</w:t>
      </w:r>
      <w:r>
        <w:rPr>
          <w:rFonts w:ascii="Courier New" w:hAnsi="Courier New" w:cs="Courier New"/>
          <w:sz w:val="20"/>
        </w:rPr>
        <w:softHyphen/>
        <w:t>Snippet</w:t>
      </w:r>
      <w:r>
        <w:t xml:space="preserve"> will return </w:t>
      </w:r>
      <w:r>
        <w:rPr>
          <w:rFonts w:ascii="Courier New" w:hAnsi="Courier New" w:cs="Courier New"/>
          <w:sz w:val="20"/>
        </w:rPr>
        <w:t>NULL</w:t>
      </w:r>
      <w:r>
        <w:t xml:space="preserve"> when used with an illegal pair of points.</w:t>
      </w:r>
    </w:p>
    <w:p w14:paraId="5337B17C" w14:textId="77777777" w:rsidR="00EC3006" w:rsidRDefault="00EC3006">
      <w:pPr>
        <w:pStyle w:val="DefinitionCharCharCharCharCharCharCharCharCharChar"/>
      </w:pPr>
    </w:p>
    <w:p w14:paraId="1AA0B658" w14:textId="77777777" w:rsidR="00EC3006" w:rsidRDefault="00EC3006">
      <w:pPr>
        <w:pStyle w:val="DefinitionCharCharCharCharCharCharCharCharCharChar"/>
      </w:pPr>
      <w:r>
        <w:t>bool deleteSnippet</w:t>
      </w:r>
      <w:r>
        <w:fldChar w:fldCharType="begin"/>
      </w:r>
      <w:r>
        <w:instrText xml:space="preserve"> XE "deleteSnippet" </w:instrText>
      </w:r>
      <w:r>
        <w:fldChar w:fldCharType="end"/>
      </w:r>
      <w:r>
        <w:t>(BPatchSnippetHandle *handle)</w:t>
      </w:r>
    </w:p>
    <w:p w14:paraId="22800EB5" w14:textId="77777777" w:rsidR="00EC3006" w:rsidRDefault="00EC3006">
      <w:pPr>
        <w:pStyle w:val="DefinitionList"/>
      </w:pPr>
      <w:r>
        <w:t xml:space="preserve">Remove the snippet associated with the passed </w:t>
      </w:r>
      <w:r>
        <w:rPr>
          <w:rFonts w:ascii="Courier New" w:hAnsi="Courier New" w:cs="Courier New"/>
          <w:sz w:val="20"/>
        </w:rPr>
        <w:t>handle</w:t>
      </w:r>
      <w:r>
        <w:t xml:space="preserve">.  If the </w:t>
      </w:r>
      <w:r>
        <w:rPr>
          <w:rFonts w:ascii="Courier New" w:hAnsi="Courier New" w:cs="Courier New"/>
          <w:sz w:val="20"/>
        </w:rPr>
        <w:t>handle</w:t>
      </w:r>
      <w:r>
        <w:t xml:space="preserve"> is not defined for the process, then </w:t>
      </w:r>
      <w:r>
        <w:rPr>
          <w:rFonts w:ascii="Courier New" w:hAnsi="Courier New" w:cs="Courier New"/>
          <w:sz w:val="20"/>
        </w:rPr>
        <w:t>deleteSnippet</w:t>
      </w:r>
      <w:r>
        <w:t xml:space="preserve"> will return false.</w:t>
      </w:r>
    </w:p>
    <w:p w14:paraId="25C10D32" w14:textId="77777777" w:rsidR="00EC3006" w:rsidRDefault="00EC3006">
      <w:pPr>
        <w:pStyle w:val="DefinitionCharCharCharCharCharCharCharCharCharChar"/>
      </w:pPr>
      <w:r>
        <w:t>void beginInsertionSet</w:t>
      </w:r>
      <w:r>
        <w:fldChar w:fldCharType="begin"/>
      </w:r>
      <w:r>
        <w:instrText xml:space="preserve"> XE "deleteSnippet" </w:instrText>
      </w:r>
      <w:r>
        <w:fldChar w:fldCharType="end"/>
      </w:r>
      <w:r>
        <w:t>()</w:t>
      </w:r>
    </w:p>
    <w:p w14:paraId="7A241007" w14:textId="77777777" w:rsidR="00EC3006" w:rsidRDefault="00EC3006">
      <w:pPr>
        <w:pStyle w:val="DefinitionList"/>
      </w:pPr>
      <w:r>
        <w:t xml:space="preserve">Normally, a call to </w:t>
      </w:r>
      <w:r>
        <w:rPr>
          <w:rFonts w:ascii="Courier New" w:hAnsi="Courier New" w:cs="Courier New"/>
          <w:sz w:val="20"/>
        </w:rPr>
        <w:t>insertSnippet</w:t>
      </w:r>
      <w:r>
        <w:t xml:space="preserve"> immediately injects instrumentation into the mutatee. However, users may wish to insert a set of snippets as a single batch operation. This provides two benefits: First, Dyninst may insert instrumentation in a more efficient manner. Second, multiple snippets may be inserted at multiple points as a single operation, with either all snippets being inserted successfully or none. This batch insertion mode is begun with a call to </w:t>
      </w:r>
      <w:r>
        <w:rPr>
          <w:rFonts w:ascii="Courier New" w:hAnsi="Courier New" w:cs="Courier New"/>
          <w:sz w:val="20"/>
        </w:rPr>
        <w:t>beginInsertionSet</w:t>
      </w:r>
      <w:r>
        <w:rPr>
          <w:rFonts w:ascii="Courier New" w:hAnsi="Courier New" w:cs="Courier New"/>
        </w:rPr>
        <w:t>;</w:t>
      </w:r>
      <w:r>
        <w:t xml:space="preserve"> after this call, no snippets are actually inserted until a corresponding call to </w:t>
      </w:r>
      <w:r>
        <w:rPr>
          <w:rFonts w:ascii="Courier New" w:hAnsi="Courier New" w:cs="Courier New"/>
          <w:sz w:val="20"/>
        </w:rPr>
        <w:t>finalizeInsertionSet</w:t>
      </w:r>
      <w:r>
        <w:t xml:space="preserve">. Dyninst accumulates all calls to </w:t>
      </w:r>
      <w:r>
        <w:rPr>
          <w:rFonts w:ascii="Courier New" w:hAnsi="Courier New" w:cs="Courier New"/>
          <w:sz w:val="20"/>
        </w:rPr>
        <w:t>insertSnippet</w:t>
      </w:r>
      <w:r>
        <w:t xml:space="preserve"> during batch mode internally, and the returned </w:t>
      </w:r>
      <w:r>
        <w:rPr>
          <w:rFonts w:ascii="Courier New" w:hAnsi="Courier New" w:cs="Courier New"/>
          <w:sz w:val="20"/>
        </w:rPr>
        <w:t>BPatchSnippetHandles</w:t>
      </w:r>
      <w:r>
        <w:t xml:space="preserve"> are filled in when </w:t>
      </w:r>
      <w:r>
        <w:rPr>
          <w:rFonts w:ascii="Courier New" w:hAnsi="Courier New" w:cs="Courier New"/>
          <w:sz w:val="20"/>
        </w:rPr>
        <w:t>finalizeInsertionSet</w:t>
      </w:r>
      <w:r>
        <w:t xml:space="preserve"> is called.</w:t>
      </w:r>
    </w:p>
    <w:p w14:paraId="5487C6B7" w14:textId="77777777" w:rsidR="00EC3006" w:rsidRDefault="00EC3006">
      <w:pPr>
        <w:pStyle w:val="DefinitionList"/>
      </w:pPr>
      <w:r>
        <w:t>Insertion sets are un</w:t>
      </w:r>
      <w:r>
        <w:softHyphen/>
        <w:t>necessary when doing static binary instrumentation.  Dyninst uses an implicit insertion set around all instrumentation to a static binary.</w:t>
      </w:r>
    </w:p>
    <w:p w14:paraId="77DF4327" w14:textId="77777777" w:rsidR="00EC3006" w:rsidRDefault="00EC3006">
      <w:pPr>
        <w:pStyle w:val="DefinitionCharCharCharCharCharCharCharCharCharChar"/>
      </w:pPr>
      <w:r>
        <w:lastRenderedPageBreak/>
        <w:t>bool finalizeInsertionSet(bool atomic)</w:t>
      </w:r>
    </w:p>
    <w:p w14:paraId="4B2025DB" w14:textId="77777777" w:rsidR="00EC3006" w:rsidRDefault="00EC3006">
      <w:pPr>
        <w:pStyle w:val="DefinitionList"/>
      </w:pPr>
      <w:r>
        <w:t xml:space="preserve">Inserts all snippets accumulated since a call to </w:t>
      </w:r>
      <w:r>
        <w:rPr>
          <w:rFonts w:ascii="Courier New" w:hAnsi="Courier New" w:cs="Courier New"/>
          <w:sz w:val="20"/>
        </w:rPr>
        <w:t>beginInsertionSet</w:t>
      </w:r>
      <w:r>
        <w:t xml:space="preserve">. If the </w:t>
      </w:r>
      <w:r>
        <w:rPr>
          <w:rFonts w:ascii="Courier New" w:hAnsi="Courier New" w:cs="Courier New"/>
          <w:sz w:val="20"/>
        </w:rPr>
        <w:t>atomic</w:t>
      </w:r>
      <w:r>
        <w:t xml:space="preserve"> parameter is </w:t>
      </w:r>
      <w:r>
        <w:rPr>
          <w:rFonts w:ascii="Courier New" w:hAnsi="Courier New" w:cs="Courier New"/>
          <w:sz w:val="20"/>
        </w:rPr>
        <w:t>true</w:t>
      </w:r>
      <w:r>
        <w:t xml:space="preserve">, then a failure to insert any snippet results in all snippets being removed; effectively, the insertion is all-or-nothing. If the atomic parameter is </w:t>
      </w:r>
      <w:r>
        <w:rPr>
          <w:rFonts w:ascii="Courier New" w:hAnsi="Courier New" w:cs="Courier New"/>
          <w:sz w:val="20"/>
        </w:rPr>
        <w:t>false</w:t>
      </w:r>
      <w:r>
        <w:t xml:space="preserve">, then snippets are inserted individually. This function also fills in the </w:t>
      </w:r>
      <w:r>
        <w:rPr>
          <w:rFonts w:ascii="Courier New" w:hAnsi="Courier New" w:cs="Courier New"/>
          <w:sz w:val="20"/>
        </w:rPr>
        <w:t>BPatchSnippetHandle</w:t>
      </w:r>
      <w:r>
        <w:t xml:space="preserve"> structures returned by the </w:t>
      </w:r>
      <w:r>
        <w:rPr>
          <w:rFonts w:ascii="Courier New" w:hAnsi="Courier New" w:cs="Courier New"/>
          <w:sz w:val="20"/>
        </w:rPr>
        <w:t>insertSnippet</w:t>
      </w:r>
      <w:r>
        <w:t xml:space="preserve"> calls comprising this insertion set.  It returns </w:t>
      </w:r>
      <w:r>
        <w:rPr>
          <w:rFonts w:ascii="Courier New" w:hAnsi="Courier New" w:cs="Courier New"/>
          <w:sz w:val="20"/>
        </w:rPr>
        <w:t>true</w:t>
      </w:r>
      <w:r>
        <w:t xml:space="preserve"> on success and </w:t>
      </w:r>
      <w:r>
        <w:rPr>
          <w:rFonts w:ascii="Courier New" w:hAnsi="Courier New" w:cs="Courier New"/>
          <w:sz w:val="20"/>
        </w:rPr>
        <w:t>false</w:t>
      </w:r>
      <w:r>
        <w:t xml:space="preserve"> if there was an error inserting any snippets.</w:t>
      </w:r>
    </w:p>
    <w:p w14:paraId="2B59119C" w14:textId="77777777" w:rsidR="00EC3006" w:rsidRDefault="00EC3006">
      <w:pPr>
        <w:pStyle w:val="DefinitionList"/>
      </w:pPr>
      <w:r>
        <w:t>Insertion sets are unnecessary when doing static binary instrumentation.  Dyninst uses an implicit insertion set around all instrumentation to a static binary.</w:t>
      </w:r>
    </w:p>
    <w:p w14:paraId="1305595A" w14:textId="77777777" w:rsidR="00EC3006" w:rsidRDefault="00EC3006">
      <w:pPr>
        <w:pStyle w:val="DefinitionCharCharCharCharCharCharCharCharCharChar"/>
      </w:pPr>
      <w:r>
        <w:t>bool removeFunctionCall</w:t>
      </w:r>
      <w:r>
        <w:fldChar w:fldCharType="begin"/>
      </w:r>
      <w:r>
        <w:instrText xml:space="preserve"> XE "removeFunctionCall" </w:instrText>
      </w:r>
      <w:r>
        <w:fldChar w:fldCharType="end"/>
      </w:r>
      <w:r>
        <w:t>(BPatch_point &amp;point)</w:t>
      </w:r>
    </w:p>
    <w:p w14:paraId="4F4196B4" w14:textId="77777777" w:rsidR="00EC3006" w:rsidRDefault="00EC3006">
      <w:pPr>
        <w:pStyle w:val="DefinitionList"/>
      </w:pPr>
      <w:r>
        <w:t xml:space="preserve">Disable the mutatee function call at the specified location.  The </w:t>
      </w:r>
      <w:r>
        <w:rPr>
          <w:rFonts w:ascii="Courier New" w:hAnsi="Courier New" w:cs="Courier New"/>
          <w:sz w:val="20"/>
        </w:rPr>
        <w:t>point</w:t>
      </w:r>
      <w:r>
        <w:t xml:space="preserve"> specified must be a valid call point in the image of the mutatee. The purpose of this routine is to permit tools to alter the semantics of a program by eliminating procedure calls.  The mechanism to achieve the removal is platform dependent, but might include branching over the call or replacing it with NOPs. This function only removes a function call; any parameters to the function will still be evaluated.</w:t>
      </w:r>
    </w:p>
    <w:p w14:paraId="223F5C65" w14:textId="77777777" w:rsidR="00EC3006" w:rsidRDefault="00EC3006">
      <w:pPr>
        <w:pStyle w:val="DefinitionCharCharCharCharCharCharCharCharCharChar"/>
      </w:pPr>
      <w:r>
        <w:t>bool replaceFunction</w:t>
      </w:r>
      <w:r>
        <w:fldChar w:fldCharType="begin"/>
      </w:r>
      <w:r>
        <w:instrText xml:space="preserve"> XE "replaceFunction" </w:instrText>
      </w:r>
      <w:r>
        <w:fldChar w:fldCharType="end"/>
      </w:r>
      <w:r>
        <w:t xml:space="preserve"> (BPatch_function &amp;old, BPatch_function &amp;new)</w:t>
      </w:r>
    </w:p>
    <w:p w14:paraId="73C862D5" w14:textId="77777777" w:rsidR="00EC3006" w:rsidRDefault="00EC3006">
      <w:pPr>
        <w:pStyle w:val="DefinitionCharCharCharCharCharCharCharCharCharChar"/>
      </w:pPr>
      <w:r>
        <w:t>bool revertReplaceFunction (BPatch_function &amp;old)</w:t>
      </w:r>
    </w:p>
    <w:p w14:paraId="698484E8" w14:textId="77777777" w:rsidR="00EC3006" w:rsidRDefault="00EC3006">
      <w:pPr>
        <w:pStyle w:val="DefinitionList"/>
        <w:rPr>
          <w:rStyle w:val="Notyetimplemented"/>
          <w:rFonts w:cs="Courier New"/>
        </w:rPr>
      </w:pPr>
      <w:r>
        <w:t xml:space="preserve">Replace all calls to user function </w:t>
      </w:r>
      <w:r>
        <w:rPr>
          <w:rFonts w:ascii="Courier New" w:hAnsi="Courier New" w:cs="Courier New"/>
          <w:sz w:val="20"/>
        </w:rPr>
        <w:t>old</w:t>
      </w:r>
      <w:r>
        <w:t xml:space="preserve"> with calls to </w:t>
      </w:r>
      <w:r>
        <w:rPr>
          <w:rFonts w:ascii="Courier New" w:hAnsi="Courier New" w:cs="Courier New"/>
          <w:sz w:val="20"/>
        </w:rPr>
        <w:t>new</w:t>
      </w:r>
      <w:r>
        <w:t xml:space="preserve">.  This is done by inserting instrumentation (specifically a </w:t>
      </w:r>
      <w:r>
        <w:rPr>
          <w:rFonts w:ascii="Courier New" w:hAnsi="Courier New" w:cs="Courier New"/>
          <w:sz w:val="20"/>
        </w:rPr>
        <w:t>BPatch_funcJumpExpr</w:t>
      </w:r>
      <w:r>
        <w:t xml:space="preserve">) into the beginning of function </w:t>
      </w:r>
      <w:r>
        <w:rPr>
          <w:rFonts w:ascii="Courier New" w:hAnsi="Courier New" w:cs="Courier New"/>
          <w:sz w:val="20"/>
        </w:rPr>
        <w:t>old</w:t>
      </w:r>
      <w:r>
        <w:t xml:space="preserve"> such that a non-returning jump is made to function </w:t>
      </w:r>
      <w:r>
        <w:rPr>
          <w:rFonts w:ascii="Courier New" w:hAnsi="Courier New" w:cs="Courier New"/>
          <w:sz w:val="20"/>
        </w:rPr>
        <w:t>new</w:t>
      </w:r>
      <w:r>
        <w:t xml:space="preserve">.  Returns </w:t>
      </w:r>
      <w:r>
        <w:rPr>
          <w:rFonts w:ascii="Courier New" w:hAnsi="Courier New" w:cs="Courier New"/>
          <w:sz w:val="20"/>
        </w:rPr>
        <w:t>true</w:t>
      </w:r>
      <w:r>
        <w:t xml:space="preserve"> upon success, </w:t>
      </w:r>
      <w:r>
        <w:rPr>
          <w:rFonts w:ascii="Courier New" w:hAnsi="Courier New" w:cs="Courier New"/>
          <w:sz w:val="20"/>
        </w:rPr>
        <w:t>false</w:t>
      </w:r>
      <w:r>
        <w:t xml:space="preserve"> otherwise.</w:t>
      </w:r>
    </w:p>
    <w:p w14:paraId="1BEB981E" w14:textId="77777777" w:rsidR="00EC3006" w:rsidRDefault="00EC3006">
      <w:pPr>
        <w:pStyle w:val="DefinitionCharCharCharCharCharCharCharCharCharChar"/>
      </w:pPr>
      <w:r>
        <w:rPr>
          <w:rStyle w:val="Notyetimplemented"/>
          <w:rFonts w:cs="Courier New"/>
        </w:rPr>
        <w:t xml:space="preserve">bool </w:t>
      </w:r>
      <w:r>
        <w:t>replaceFunctionCall</w:t>
      </w:r>
      <w:r>
        <w:fldChar w:fldCharType="begin"/>
      </w:r>
      <w:r>
        <w:instrText xml:space="preserve"> XE "replaceFunctionCall" </w:instrText>
      </w:r>
      <w:r>
        <w:fldChar w:fldCharType="end"/>
      </w:r>
      <w:r>
        <w:rPr>
          <w:rStyle w:val="Notyetimplemented"/>
          <w:rFonts w:cs="Courier New"/>
        </w:rPr>
        <w:t xml:space="preserve">(BPatch_point &amp;point, </w:t>
      </w:r>
      <w:r>
        <w:t>BPatch_function</w:t>
      </w:r>
      <w:r>
        <w:rPr>
          <w:rStyle w:val="Notyetimplemented"/>
          <w:rFonts w:cs="Courier New"/>
        </w:rPr>
        <w:t xml:space="preserve"> &amp;newFunc)</w:t>
      </w:r>
    </w:p>
    <w:p w14:paraId="38377697" w14:textId="77777777" w:rsidR="00EC3006" w:rsidRDefault="00EC3006">
      <w:pPr>
        <w:pStyle w:val="DefinitionList"/>
        <w:rPr>
          <w:b/>
          <w:i/>
        </w:rPr>
      </w:pPr>
      <w:r>
        <w:t xml:space="preserve">Change the function call at the specified </w:t>
      </w:r>
      <w:r>
        <w:rPr>
          <w:rFonts w:ascii="Courier New" w:hAnsi="Courier New" w:cs="Courier New"/>
          <w:sz w:val="20"/>
        </w:rPr>
        <w:t>point</w:t>
      </w:r>
      <w:r>
        <w:t xml:space="preserve"> to the function indicated by </w:t>
      </w:r>
      <w:r>
        <w:rPr>
          <w:rFonts w:ascii="Courier New" w:hAnsi="Courier New" w:cs="Courier New"/>
          <w:sz w:val="20"/>
        </w:rPr>
        <w:t>newFunc</w:t>
      </w:r>
      <w:r>
        <w:t xml:space="preserve">. The purpose of this routine is to permit runtime steering tools to change the behavior of programs by replacing a call to one procedure by a call to another. </w:t>
      </w:r>
      <w:r>
        <w:rPr>
          <w:rFonts w:ascii="Courier New" w:hAnsi="Courier New" w:cs="Courier New"/>
          <w:sz w:val="20"/>
        </w:rPr>
        <w:t>Point</w:t>
      </w:r>
      <w:r>
        <w:t xml:space="preserve"> must be a function call point. If the change was successful, the return value is </w:t>
      </w:r>
      <w:r>
        <w:rPr>
          <w:rFonts w:ascii="Courier New" w:hAnsi="Courier New" w:cs="Courier New"/>
          <w:sz w:val="20"/>
        </w:rPr>
        <w:t>true</w:t>
      </w:r>
      <w:r>
        <w:t xml:space="preserve">, otherwise </w:t>
      </w:r>
      <w:r>
        <w:rPr>
          <w:rFonts w:ascii="Courier New" w:hAnsi="Courier New" w:cs="Courier New"/>
          <w:sz w:val="20"/>
        </w:rPr>
        <w:t>false</w:t>
      </w:r>
      <w:r>
        <w:t xml:space="preserve"> will be returned. </w:t>
      </w:r>
    </w:p>
    <w:p w14:paraId="42CD4178" w14:textId="77777777" w:rsidR="00EC3006" w:rsidRDefault="00EC3006">
      <w:pPr>
        <w:pStyle w:val="DefinitionList"/>
      </w:pPr>
      <w:r>
        <w:rPr>
          <w:b/>
          <w:i/>
        </w:rPr>
        <w:t>WARNING</w:t>
      </w:r>
      <w:r>
        <w:rPr>
          <w:i/>
        </w:rPr>
        <w:t>: Care must be used when replacing functions.  In particular if the compiler has performed inter-procedural register allocation between the original caller/callee pair, the replacement may not be safe since the replaced function may clobber registers the compiler thought the callee left untouched. Also the signatures of the both the function being replaced and the new function must be compatible.</w:t>
      </w:r>
    </w:p>
    <w:p w14:paraId="57555E6D" w14:textId="77777777" w:rsidR="00EC3006" w:rsidRDefault="00EC3006">
      <w:pPr>
        <w:pStyle w:val="DefinitionCharCharCharCharCharCharCharCharCharChar"/>
      </w:pPr>
      <w:r>
        <w:t>bool wrapFunction(BPatch_function *old, BPatch_function *new, Dyninst::SymtabAPI::Symbol *sym)</w:t>
      </w:r>
    </w:p>
    <w:p w14:paraId="01146088" w14:textId="77777777" w:rsidR="00EC3006" w:rsidRDefault="00EC3006">
      <w:pPr>
        <w:pStyle w:val="DefinitionCharCharCharCharCharCharCharCharCharChar"/>
      </w:pPr>
      <w:r>
        <w:t>bool revertWrapFunction(BPatch_function *old)</w:t>
      </w:r>
    </w:p>
    <w:p w14:paraId="05C7E839" w14:textId="77777777" w:rsidR="00EC3006" w:rsidRDefault="00EC3006">
      <w:pPr>
        <w:pStyle w:val="APIDesc"/>
      </w:pPr>
      <w:r>
        <w:t xml:space="preserve">Replaces all calls to function </w:t>
      </w:r>
      <w:r>
        <w:rPr>
          <w:rFonts w:ascii="Courier New" w:hAnsi="Courier New" w:cs="Courier New"/>
          <w:sz w:val="20"/>
        </w:rPr>
        <w:t>old</w:t>
      </w:r>
      <w:r>
        <w:t xml:space="preserve"> with calls to function </w:t>
      </w:r>
      <w:r>
        <w:rPr>
          <w:rFonts w:ascii="Courier New" w:hAnsi="Courier New" w:cs="Courier New"/>
          <w:sz w:val="20"/>
        </w:rPr>
        <w:t>new</w:t>
      </w:r>
      <w:r>
        <w:t xml:space="preserve">. Unlike replaceFunction above, the old function can still be reached via the name specified by the provided symbol </w:t>
      </w:r>
      <w:r>
        <w:rPr>
          <w:rFonts w:ascii="Courier New" w:hAnsi="Courier New" w:cs="Courier New"/>
          <w:sz w:val="20"/>
        </w:rPr>
        <w:t>sym</w:t>
      </w:r>
      <w:r>
        <w:t>. Function wrapping allows existing code to be extended by new code. Consider the follow</w:t>
      </w:r>
      <w:r>
        <w:lastRenderedPageBreak/>
        <w:t xml:space="preserve">ing code that implements a fast memory allocator for a particular size of memory allocation, but falls back to the original memory allocator (referenced by </w:t>
      </w:r>
      <w:r>
        <w:rPr>
          <w:rFonts w:ascii="Courier New" w:hAnsi="Courier New" w:cs="Courier New"/>
          <w:sz w:val="20"/>
        </w:rPr>
        <w:t>origMalloc</w:t>
      </w:r>
      <w:r>
        <w:t>) for all others.</w:t>
      </w:r>
    </w:p>
    <w:p w14:paraId="612489A1" w14:textId="77777777" w:rsidR="00EC3006" w:rsidRDefault="00EC3006">
      <w:pPr>
        <w:pStyle w:val="Code"/>
      </w:pPr>
    </w:p>
    <w:p w14:paraId="51C0D04B" w14:textId="77777777" w:rsidR="00EC3006" w:rsidRDefault="00EC3006">
      <w:pPr>
        <w:pStyle w:val="Code"/>
      </w:pPr>
      <w:r>
        <w:t xml:space="preserve">void *origMalloc(unsigned long size); </w:t>
      </w:r>
    </w:p>
    <w:p w14:paraId="6D03AFED" w14:textId="77777777" w:rsidR="00EC3006" w:rsidRDefault="00EC3006">
      <w:pPr>
        <w:pStyle w:val="Code"/>
      </w:pPr>
    </w:p>
    <w:p w14:paraId="4180F967" w14:textId="77777777" w:rsidR="00EC3006" w:rsidRDefault="00EC3006">
      <w:pPr>
        <w:pStyle w:val="Code"/>
      </w:pPr>
      <w:r>
        <w:t>void *fastMalloc(unsigned long size) {</w:t>
      </w:r>
    </w:p>
    <w:p w14:paraId="0BECCA40" w14:textId="77777777" w:rsidR="00EC3006" w:rsidRDefault="00EC3006">
      <w:pPr>
        <w:pStyle w:val="Code"/>
      </w:pPr>
      <w:r>
        <w:tab/>
        <w:t>if (size == 1024) {</w:t>
      </w:r>
    </w:p>
    <w:p w14:paraId="1617A6F6" w14:textId="77777777" w:rsidR="00EC3006" w:rsidRDefault="00EC3006">
      <w:pPr>
        <w:pStyle w:val="Code"/>
      </w:pPr>
      <w:r>
        <w:tab/>
      </w:r>
      <w:r>
        <w:tab/>
        <w:t xml:space="preserve">unsigned long ret = fastPool; </w:t>
      </w:r>
    </w:p>
    <w:p w14:paraId="246CD734" w14:textId="77777777" w:rsidR="00EC3006" w:rsidRDefault="00EC3006">
      <w:pPr>
        <w:pStyle w:val="Code"/>
      </w:pPr>
      <w:r>
        <w:tab/>
      </w:r>
      <w:r>
        <w:tab/>
        <w:t>fastPool += 1024;</w:t>
      </w:r>
    </w:p>
    <w:p w14:paraId="7E88A354" w14:textId="77777777" w:rsidR="00EC3006" w:rsidRDefault="00EC3006">
      <w:pPr>
        <w:pStyle w:val="Code"/>
      </w:pPr>
      <w:r>
        <w:tab/>
      </w:r>
      <w:r>
        <w:tab/>
        <w:t>return ret;</w:t>
      </w:r>
    </w:p>
    <w:p w14:paraId="5AEECB9E" w14:textId="77777777" w:rsidR="00EC3006" w:rsidRDefault="00EC3006">
      <w:pPr>
        <w:pStyle w:val="Code"/>
      </w:pPr>
      <w:r>
        <w:tab/>
        <w:t>}</w:t>
      </w:r>
    </w:p>
    <w:p w14:paraId="16066137" w14:textId="77777777" w:rsidR="00EC3006" w:rsidRDefault="00EC3006">
      <w:pPr>
        <w:pStyle w:val="Code"/>
      </w:pPr>
      <w:r>
        <w:tab/>
        <w:t>else {</w:t>
      </w:r>
    </w:p>
    <w:p w14:paraId="0DCC3547" w14:textId="77777777" w:rsidR="00EC3006" w:rsidRDefault="00EC3006">
      <w:pPr>
        <w:pStyle w:val="Code"/>
      </w:pPr>
      <w:r>
        <w:tab/>
      </w:r>
      <w:r>
        <w:tab/>
        <w:t>return origMalloc(size);</w:t>
      </w:r>
    </w:p>
    <w:p w14:paraId="6E24A468" w14:textId="77777777" w:rsidR="00EC3006" w:rsidRDefault="00EC3006">
      <w:pPr>
        <w:pStyle w:val="Code"/>
      </w:pPr>
      <w:r>
        <w:tab/>
        <w:t>}</w:t>
      </w:r>
    </w:p>
    <w:p w14:paraId="0EC40BCA" w14:textId="77777777" w:rsidR="00EC3006" w:rsidRDefault="00EC3006">
      <w:pPr>
        <w:pStyle w:val="Code"/>
      </w:pPr>
      <w:r>
        <w:t>}</w:t>
      </w:r>
    </w:p>
    <w:p w14:paraId="12050E57" w14:textId="77777777" w:rsidR="00EC3006" w:rsidRDefault="00EC3006">
      <w:pPr>
        <w:pStyle w:val="Code"/>
      </w:pPr>
    </w:p>
    <w:p w14:paraId="6703DDCB" w14:textId="77777777" w:rsidR="00EC3006" w:rsidRDefault="00EC3006">
      <w:pPr>
        <w:pStyle w:val="APIDesc"/>
      </w:pPr>
      <w:r>
        <w:t xml:space="preserve">The symbol </w:t>
      </w:r>
      <w:r>
        <w:rPr>
          <w:rFonts w:ascii="Courier New" w:hAnsi="Courier New" w:cs="Courier New"/>
          <w:sz w:val="20"/>
        </w:rPr>
        <w:t xml:space="preserve">sym </w:t>
      </w:r>
      <w:r>
        <w:t xml:space="preserve">is provided by the user and must exist in the program; the easiest way to ensure it is created is to use an undefined function as shown above with the definition of </w:t>
      </w:r>
      <w:r>
        <w:rPr>
          <w:rFonts w:ascii="Courier New" w:hAnsi="Courier New" w:cs="Courier New"/>
          <w:sz w:val="20"/>
        </w:rPr>
        <w:t>origMalloc</w:t>
      </w:r>
      <w:r>
        <w:t xml:space="preserve">. </w:t>
      </w:r>
    </w:p>
    <w:p w14:paraId="1A60ABCF" w14:textId="77777777" w:rsidR="00EC3006" w:rsidRDefault="00EC3006">
      <w:pPr>
        <w:pStyle w:val="APIDesc"/>
      </w:pPr>
      <w:r>
        <w:t xml:space="preserve">The following code wraps malloc with </w:t>
      </w:r>
      <w:r>
        <w:rPr>
          <w:rFonts w:ascii="Courier New" w:hAnsi="Courier New" w:cs="Courier New"/>
          <w:sz w:val="20"/>
        </w:rPr>
        <w:t>fastMalloc</w:t>
      </w:r>
      <w:r>
        <w:t xml:space="preserve">, while allowing functions to still access the original malloc function by calling </w:t>
      </w:r>
      <w:r>
        <w:rPr>
          <w:rFonts w:ascii="Courier New" w:hAnsi="Courier New" w:cs="Courier New"/>
          <w:sz w:val="20"/>
        </w:rPr>
        <w:t xml:space="preserve">origMalloc. </w:t>
      </w:r>
      <w:r>
        <w:t xml:space="preserve">It makes use of the </w:t>
      </w:r>
      <w:r>
        <w:rPr>
          <w:rFonts w:ascii="Courier New" w:hAnsi="Courier New" w:cs="Courier New"/>
          <w:sz w:val="20"/>
        </w:rPr>
        <w:t>new</w:t>
      </w:r>
      <w:r>
        <w:t xml:space="preserve"> convert interface described in Section </w:t>
      </w:r>
      <w:r>
        <w:fldChar w:fldCharType="begin"/>
      </w:r>
      <w:r>
        <w:instrText xml:space="preserve"> REF _Ref339282654 \r \h </w:instrText>
      </w:r>
      <w:r>
        <w:fldChar w:fldCharType="separate"/>
      </w:r>
      <w:r w:rsidR="00313452">
        <w:t>5</w:t>
      </w:r>
      <w:r>
        <w:fldChar w:fldCharType="end"/>
      </w:r>
      <w:r>
        <w:t>.</w:t>
      </w:r>
    </w:p>
    <w:p w14:paraId="09ABEFBB" w14:textId="77777777" w:rsidR="00EC3006" w:rsidRDefault="00EC3006">
      <w:pPr>
        <w:pStyle w:val="Code"/>
      </w:pPr>
      <w:r>
        <w:t>using namespace Dyninst;</w:t>
      </w:r>
    </w:p>
    <w:p w14:paraId="24189002" w14:textId="77777777" w:rsidR="00EC3006" w:rsidRDefault="00EC3006">
      <w:pPr>
        <w:pStyle w:val="Code"/>
      </w:pPr>
      <w:r>
        <w:t>using namespace SymtabAPI;</w:t>
      </w:r>
    </w:p>
    <w:p w14:paraId="5D59639B" w14:textId="77777777" w:rsidR="00EC3006" w:rsidRDefault="00EC3006">
      <w:pPr>
        <w:pStyle w:val="Code"/>
      </w:pPr>
      <w:r>
        <w:t>BPatch_function *malloc = appImage-&gt;findFunction(...);</w:t>
      </w:r>
    </w:p>
    <w:p w14:paraId="494F2B11" w14:textId="77777777" w:rsidR="00EC3006" w:rsidRDefault="00EC3006">
      <w:pPr>
        <w:pStyle w:val="Code"/>
      </w:pPr>
      <w:r>
        <w:t>BPatch_function *fastMalloc = appImage-&gt;findFunction(...);</w:t>
      </w:r>
    </w:p>
    <w:p w14:paraId="7D340B61" w14:textId="77777777" w:rsidR="00EC3006" w:rsidRDefault="00EC3006">
      <w:pPr>
        <w:pStyle w:val="Code"/>
      </w:pPr>
      <w:r>
        <w:t>Symtab *symtab = SymtabAPI::convert(fastMalloc-&gt;getModule());</w:t>
      </w:r>
    </w:p>
    <w:p w14:paraId="50A59122" w14:textId="77777777" w:rsidR="00EC3006" w:rsidRDefault="00EC3006">
      <w:pPr>
        <w:pStyle w:val="Code"/>
      </w:pPr>
      <w:r>
        <w:t>std::vector&lt;Symbol *&gt; syms;</w:t>
      </w:r>
    </w:p>
    <w:p w14:paraId="7ABD99CB" w14:textId="77777777" w:rsidR="00EC3006" w:rsidRDefault="00EC3006">
      <w:pPr>
        <w:pStyle w:val="Code"/>
      </w:pPr>
      <w:r>
        <w:t xml:space="preserve">symtab-&gt;findSymbol(syms, “origMalloc”, </w:t>
      </w:r>
    </w:p>
    <w:p w14:paraId="56C1F5C8" w14:textId="77777777" w:rsidR="00EC3006" w:rsidRDefault="00EC3006">
      <w:pPr>
        <w:pStyle w:val="Code"/>
      </w:pPr>
      <w:r>
        <w:tab/>
      </w:r>
      <w:r>
        <w:tab/>
      </w:r>
      <w:r>
        <w:tab/>
      </w:r>
      <w:r>
        <w:tab/>
        <w:t>Symbol::ST_UNKNOWN, // Don’t specify type</w:t>
      </w:r>
    </w:p>
    <w:p w14:paraId="69FEEF5E" w14:textId="77777777" w:rsidR="00EC3006" w:rsidRDefault="00EC3006">
      <w:pPr>
        <w:pStyle w:val="Code"/>
      </w:pPr>
      <w:r>
        <w:tab/>
      </w:r>
      <w:r>
        <w:tab/>
      </w:r>
      <w:r>
        <w:tab/>
      </w:r>
      <w:r>
        <w:tab/>
        <w:t>mangledName, // Look for raw symbol name</w:t>
      </w:r>
    </w:p>
    <w:p w14:paraId="7431D0B2" w14:textId="77777777" w:rsidR="00EC3006" w:rsidRDefault="00EC3006">
      <w:pPr>
        <w:pStyle w:val="Code"/>
      </w:pPr>
      <w:r>
        <w:tab/>
      </w:r>
      <w:r>
        <w:tab/>
      </w:r>
      <w:r>
        <w:tab/>
      </w:r>
      <w:r>
        <w:tab/>
        <w:t>false, // Not regular expression</w:t>
      </w:r>
    </w:p>
    <w:p w14:paraId="36203DEB" w14:textId="77777777" w:rsidR="00EC3006" w:rsidRDefault="00EC3006">
      <w:pPr>
        <w:pStyle w:val="Code"/>
      </w:pPr>
      <w:r>
        <w:tab/>
      </w:r>
      <w:r>
        <w:tab/>
      </w:r>
      <w:r>
        <w:tab/>
      </w:r>
      <w:r>
        <w:tab/>
        <w:t>false, // Don’t check case</w:t>
      </w:r>
    </w:p>
    <w:p w14:paraId="0DF42097" w14:textId="77777777" w:rsidR="00EC3006" w:rsidRDefault="00EC3006">
      <w:pPr>
        <w:pStyle w:val="Code"/>
      </w:pPr>
      <w:r>
        <w:tab/>
      </w:r>
      <w:r>
        <w:tab/>
      </w:r>
      <w:r>
        <w:tab/>
      </w:r>
      <w:r>
        <w:tab/>
        <w:t>true); // Include undefined symbols</w:t>
      </w:r>
    </w:p>
    <w:p w14:paraId="6992E784" w14:textId="77777777" w:rsidR="00EC3006" w:rsidRDefault="00EC3006">
      <w:pPr>
        <w:pStyle w:val="Code"/>
      </w:pPr>
      <w:r>
        <w:t>app-&gt;wrapFunction(malloc, fastMalloc, syms[0]);</w:t>
      </w:r>
    </w:p>
    <w:p w14:paraId="43C8A8AA" w14:textId="77777777" w:rsidR="00EC3006" w:rsidRDefault="00EC3006">
      <w:pPr>
        <w:pStyle w:val="Code"/>
      </w:pPr>
    </w:p>
    <w:p w14:paraId="03FB6950" w14:textId="77777777" w:rsidR="00EC3006" w:rsidRDefault="00EC3006">
      <w:pPr>
        <w:pStyle w:val="APIDesc"/>
      </w:pPr>
      <w:r>
        <w:t xml:space="preserve">For a full, executable example, see </w:t>
      </w:r>
      <w:r>
        <w:fldChar w:fldCharType="begin"/>
      </w:r>
      <w:r>
        <w:instrText xml:space="preserve"> REF _Ref353113707 \h </w:instrText>
      </w:r>
      <w:r>
        <w:fldChar w:fldCharType="separate"/>
      </w:r>
      <w:r w:rsidR="00313452">
        <w:t>Appendix A - Complete Examples</w:t>
      </w:r>
      <w:r>
        <w:fldChar w:fldCharType="end"/>
      </w:r>
      <w:r>
        <w:t>.</w:t>
      </w:r>
    </w:p>
    <w:p w14:paraId="5F03D696" w14:textId="77777777" w:rsidR="00EC3006" w:rsidRDefault="00EC3006">
      <w:pPr>
        <w:pStyle w:val="DefinitionCharCharCharCharCharCharCharCharCharChar"/>
      </w:pPr>
    </w:p>
    <w:p w14:paraId="314C1EFF" w14:textId="77777777" w:rsidR="00EC3006" w:rsidRDefault="00EC3006">
      <w:pPr>
        <w:pStyle w:val="DefinitionCharCharCharCharCharCharCharCharCharChar"/>
      </w:pPr>
      <w:r>
        <w:t>bool replaceCode</w:t>
      </w:r>
      <w:r>
        <w:fldChar w:fldCharType="begin"/>
      </w:r>
      <w:r>
        <w:instrText xml:space="preserve"> XE "setInheritSnippets" </w:instrText>
      </w:r>
      <w:r>
        <w:fldChar w:fldCharType="end"/>
      </w:r>
      <w:r>
        <w:t>(BPatch_point *point, BPatch_snippet *snippet)</w:t>
      </w:r>
    </w:p>
    <w:p w14:paraId="504DE2B2" w14:textId="77777777" w:rsidR="00EC3006" w:rsidRDefault="00EC3006">
      <w:pPr>
        <w:pStyle w:val="APIDesc"/>
      </w:pPr>
      <w:r>
        <w:t xml:space="preserve">This function has been removed; users interested in replacing code should instead use the PatchAPI code modification interface described in the PatchAPI manual. For information on accessing PatchAPI abstractions from DyninstAPI abstractions, see Section </w:t>
      </w:r>
      <w:r>
        <w:fldChar w:fldCharType="begin"/>
      </w:r>
      <w:r>
        <w:instrText xml:space="preserve"> REF _Ref339282654 \r \h </w:instrText>
      </w:r>
      <w:r>
        <w:fldChar w:fldCharType="separate"/>
      </w:r>
      <w:r w:rsidR="00313452">
        <w:t>5</w:t>
      </w:r>
      <w:r>
        <w:fldChar w:fldCharType="end"/>
      </w:r>
      <w:r>
        <w:t>.</w:t>
      </w:r>
    </w:p>
    <w:p w14:paraId="56FE9A22" w14:textId="77777777" w:rsidR="00EC3006" w:rsidRDefault="00EC3006">
      <w:pPr>
        <w:pStyle w:val="DefinitionCharCharCharCharCharCharCharCharCharChar"/>
      </w:pPr>
    </w:p>
    <w:p w14:paraId="006BF188" w14:textId="77777777" w:rsidR="00EC3006" w:rsidRDefault="00EC3006">
      <w:pPr>
        <w:pStyle w:val="DefinitionCharCharCharCharCharCharCharCharCharChar"/>
      </w:pPr>
      <w:r>
        <w:t>BPatch_module * loadLibrary</w:t>
      </w:r>
      <w:r>
        <w:fldChar w:fldCharType="begin"/>
      </w:r>
      <w:r>
        <w:instrText xml:space="preserve"> XE "detach" </w:instrText>
      </w:r>
      <w:r>
        <w:fldChar w:fldCharType="end"/>
      </w:r>
      <w:r>
        <w:t>(const char *libname, bool reload=false)</w:t>
      </w:r>
    </w:p>
    <w:p w14:paraId="481DA674" w14:textId="77777777" w:rsidR="00EC3006" w:rsidRDefault="00EC3006">
      <w:pPr>
        <w:pStyle w:val="DefinitionList"/>
      </w:pPr>
      <w:r>
        <w:t xml:space="preserve">For dynamic rewriting, this function loads a dynamically linked library into the process’s address space.  For static rewriting, this function adds a library as a library dependency in the rewritten file.  In both cases Dyninst creates a new </w:t>
      </w:r>
      <w:r>
        <w:rPr>
          <w:rFonts w:ascii="Courier New" w:hAnsi="Courier New" w:cs="Courier New"/>
          <w:sz w:val="20"/>
        </w:rPr>
        <w:t>BPatch_module</w:t>
      </w:r>
      <w:r>
        <w:t xml:space="preserve"> to represent this library.</w:t>
      </w:r>
    </w:p>
    <w:p w14:paraId="348784E3" w14:textId="77777777" w:rsidR="00EC3006" w:rsidRDefault="00EC3006">
      <w:pPr>
        <w:pStyle w:val="APIDesc"/>
        <w:rPr>
          <w:rFonts w:ascii="Courier New" w:hAnsi="Courier New" w:cs="Courier New"/>
        </w:rPr>
      </w:pPr>
      <w:r>
        <w:t xml:space="preserve">The </w:t>
      </w:r>
      <w:r>
        <w:rPr>
          <w:rFonts w:ascii="Courier New" w:hAnsi="Courier New" w:cs="Courier New"/>
          <w:sz w:val="20"/>
        </w:rPr>
        <w:t>libname</w:t>
      </w:r>
      <w:r>
        <w:t xml:space="preserve"> parameter identifies the file name of the library to be loaded, in the standard way that dynamically linked libraries are specified on the operating system on which the API is running.  This function returns a handle to the loaded library. The </w:t>
      </w:r>
      <w:r>
        <w:rPr>
          <w:rFonts w:ascii="Courier New" w:hAnsi="Courier New" w:cs="Courier New"/>
          <w:sz w:val="20"/>
        </w:rPr>
        <w:t>reload</w:t>
      </w:r>
      <w:r>
        <w:t xml:space="preserve"> parameter is ignored and only remains for backwards compatibility.</w:t>
      </w:r>
    </w:p>
    <w:p w14:paraId="4E01C81D" w14:textId="77777777" w:rsidR="00EC3006" w:rsidRDefault="00EC3006">
      <w:pPr>
        <w:pStyle w:val="DefinitionList"/>
        <w:ind w:left="0"/>
      </w:pPr>
      <w:r>
        <w:rPr>
          <w:rFonts w:ascii="Courier New" w:hAnsi="Courier New" w:cs="Courier New"/>
        </w:rPr>
        <w:t>bool isStaticExecutable()</w:t>
      </w:r>
    </w:p>
    <w:p w14:paraId="3566DD99" w14:textId="77777777" w:rsidR="00EC3006" w:rsidRDefault="00EC3006">
      <w:pPr>
        <w:pStyle w:val="DefinitionList"/>
      </w:pPr>
      <w:r>
        <w:t xml:space="preserve">This function returns </w:t>
      </w:r>
      <w:r>
        <w:rPr>
          <w:rFonts w:ascii="Courier New" w:hAnsi="Courier New" w:cs="Courier New"/>
          <w:sz w:val="20"/>
        </w:rPr>
        <w:t>true</w:t>
      </w:r>
      <w:r>
        <w:t xml:space="preserve"> if the original file opened with this </w:t>
      </w:r>
      <w:r>
        <w:rPr>
          <w:rFonts w:ascii="Courier New" w:hAnsi="Courier New" w:cs="Courier New"/>
          <w:sz w:val="20"/>
        </w:rPr>
        <w:t>BPatch_addressSpace</w:t>
      </w:r>
      <w:r>
        <w:t xml:space="preserve"> is a statically linked executable, or false otherwise.</w:t>
      </w:r>
    </w:p>
    <w:p w14:paraId="465000FC" w14:textId="77777777" w:rsidR="00EC3006" w:rsidRDefault="00EC3006">
      <w:pPr>
        <w:pStyle w:val="API"/>
      </w:pPr>
      <w:r>
        <w:t>processType getType()</w:t>
      </w:r>
    </w:p>
    <w:p w14:paraId="0642AB8D" w14:textId="77777777" w:rsidR="00EC3006" w:rsidRDefault="00EC3006">
      <w:pPr>
        <w:pStyle w:val="APIDesc"/>
      </w:pPr>
      <w:r>
        <w:t>This function returns a processType that reflects whether this address space is a BPatch_process or a BPatch_binaryEdit.</w:t>
      </w:r>
    </w:p>
    <w:p w14:paraId="46BBF832" w14:textId="77777777" w:rsidR="00EC3006" w:rsidRDefault="00EC3006">
      <w:pPr>
        <w:pStyle w:val="DefinitionCharCharCharChar"/>
        <w:ind w:left="0" w:firstLine="0"/>
      </w:pPr>
    </w:p>
    <w:p w14:paraId="342D63F1" w14:textId="77777777" w:rsidR="00EC3006" w:rsidRDefault="00EC3006">
      <w:pPr>
        <w:pStyle w:val="Heading2"/>
        <w:numPr>
          <w:ilvl w:val="1"/>
          <w:numId w:val="1"/>
        </w:numPr>
      </w:pPr>
      <w:bookmarkStart w:id="32" w:name="_Ref160339852"/>
      <w:bookmarkStart w:id="33" w:name="_Ref160339594"/>
      <w:bookmarkStart w:id="34" w:name="_Toc529517687"/>
      <w:r>
        <w:t>Class BPatch_process</w:t>
      </w:r>
      <w:bookmarkEnd w:id="32"/>
      <w:bookmarkEnd w:id="33"/>
      <w:bookmarkEnd w:id="34"/>
    </w:p>
    <w:p w14:paraId="4C5FDCDB" w14:textId="77777777" w:rsidR="00EC3006" w:rsidRDefault="00EC3006">
      <w:pPr>
        <w:pStyle w:val="BodyText"/>
      </w:pPr>
      <w:r>
        <w:t xml:space="preserve">The </w:t>
      </w:r>
      <w:r>
        <w:rPr>
          <w:b/>
        </w:rPr>
        <w:t>BPatch_process</w:t>
      </w:r>
      <w:r>
        <w:t xml:space="preserve"> class represents a running process, which includes one or more threads of execution and an address space.</w:t>
      </w:r>
    </w:p>
    <w:p w14:paraId="14A8A244" w14:textId="77777777" w:rsidR="00EC3006" w:rsidRDefault="00EC3006"/>
    <w:p w14:paraId="2465C2FA" w14:textId="77777777" w:rsidR="00EC3006" w:rsidRDefault="00EC3006">
      <w:pPr>
        <w:pStyle w:val="DefinitionCharCharCharCharCharCharCharCharCharChar"/>
        <w:ind w:left="0" w:firstLine="0"/>
      </w:pPr>
      <w:r>
        <w:t>bool stopExecution</w:t>
      </w:r>
      <w:r>
        <w:fldChar w:fldCharType="begin"/>
      </w:r>
      <w:r>
        <w:instrText xml:space="preserve"> XE "stopExecution" </w:instrText>
      </w:r>
      <w:r>
        <w:fldChar w:fldCharType="end"/>
      </w:r>
      <w:r>
        <w:t xml:space="preserve">() </w:t>
      </w:r>
    </w:p>
    <w:p w14:paraId="6EF5B41A" w14:textId="77777777" w:rsidR="00EC3006" w:rsidRDefault="00EC3006">
      <w:pPr>
        <w:pStyle w:val="DefinitionCharCharCharCharCharCharCharCharCharChar"/>
      </w:pPr>
      <w:r>
        <w:t>bool continueExecution</w:t>
      </w:r>
      <w:r>
        <w:fldChar w:fldCharType="begin"/>
      </w:r>
      <w:r>
        <w:instrText xml:space="preserve"> XE "continueExecution" </w:instrText>
      </w:r>
      <w:r>
        <w:fldChar w:fldCharType="end"/>
      </w:r>
      <w:r>
        <w:t xml:space="preserve">() </w:t>
      </w:r>
    </w:p>
    <w:p w14:paraId="630B4DFE" w14:textId="77777777" w:rsidR="00EC3006" w:rsidRDefault="00EC3006">
      <w:pPr>
        <w:pStyle w:val="DefinitionCharCharCharCharCharCharCharCharCharChar"/>
      </w:pPr>
      <w:r>
        <w:t>bool terminateExecution</w:t>
      </w:r>
      <w:r>
        <w:fldChar w:fldCharType="begin"/>
      </w:r>
      <w:r>
        <w:instrText xml:space="preserve"> XE "terminateExecution" </w:instrText>
      </w:r>
      <w:r>
        <w:fldChar w:fldCharType="end"/>
      </w:r>
      <w:r>
        <w:t>()</w:t>
      </w:r>
    </w:p>
    <w:p w14:paraId="43BBEF8D" w14:textId="77777777" w:rsidR="00EC3006" w:rsidRDefault="00EC3006">
      <w:pPr>
        <w:pStyle w:val="DefinitionList"/>
      </w:pPr>
      <w:r>
        <w:t xml:space="preserve">These three functions change the running state of the process. </w:t>
      </w:r>
      <w:r>
        <w:rPr>
          <w:rFonts w:ascii="Courier New" w:hAnsi="Courier New" w:cs="Courier New"/>
          <w:sz w:val="20"/>
        </w:rPr>
        <w:t>stopExecution</w:t>
      </w:r>
      <w:r>
        <w:t xml:space="preserve"> puts the process into a stopped state. Depending on the operating system, stopping one process may stop all threads associated with a process. </w:t>
      </w:r>
      <w:r>
        <w:rPr>
          <w:rFonts w:ascii="Courier New" w:hAnsi="Courier New" w:cs="Courier New"/>
          <w:sz w:val="20"/>
        </w:rPr>
        <w:t>continueExecution</w:t>
      </w:r>
      <w:r>
        <w:t xml:space="preserve"> continues execution of the process.  </w:t>
      </w:r>
      <w:r>
        <w:rPr>
          <w:rFonts w:ascii="Courier New" w:hAnsi="Courier New" w:cs="Courier New"/>
          <w:sz w:val="20"/>
        </w:rPr>
        <w:t>terminateExecution</w:t>
      </w:r>
      <w:r>
        <w:t xml:space="preserve"> terminates execution of the process and will invoke the exit callback if one is registered. Each function returns true on success, or false for failure.  Stopping or continuing a terminated thread will fail and these functions will return false.</w:t>
      </w:r>
    </w:p>
    <w:p w14:paraId="1BE1CBBE" w14:textId="77777777" w:rsidR="00EC3006" w:rsidRDefault="00EC3006">
      <w:pPr>
        <w:pStyle w:val="DefinitionCharCharCharCharCharCharCharCharCharChar"/>
      </w:pPr>
      <w:r>
        <w:t>bool isStopped</w:t>
      </w:r>
      <w:r>
        <w:fldChar w:fldCharType="begin"/>
      </w:r>
      <w:r>
        <w:instrText xml:space="preserve"> XE "isStopped" </w:instrText>
      </w:r>
      <w:r>
        <w:fldChar w:fldCharType="end"/>
      </w:r>
      <w:r>
        <w:t xml:space="preserve">() </w:t>
      </w:r>
    </w:p>
    <w:p w14:paraId="4051F17E" w14:textId="77777777" w:rsidR="00EC3006" w:rsidRDefault="00EC3006">
      <w:pPr>
        <w:pStyle w:val="DefinitionCharCharCharCharCharCharCharCharCharChar"/>
      </w:pPr>
      <w:r>
        <w:t>int stopSignal</w:t>
      </w:r>
      <w:r>
        <w:fldChar w:fldCharType="begin"/>
      </w:r>
      <w:r>
        <w:instrText xml:space="preserve"> XE "stopSignal" </w:instrText>
      </w:r>
      <w:r>
        <w:fldChar w:fldCharType="end"/>
      </w:r>
      <w:r>
        <w:t xml:space="preserve">() </w:t>
      </w:r>
    </w:p>
    <w:p w14:paraId="22AA54D4" w14:textId="77777777" w:rsidR="00EC3006" w:rsidRDefault="00EC3006">
      <w:pPr>
        <w:pStyle w:val="DefinitionCharCharCharCharCharCharCharCharCharChar"/>
      </w:pPr>
      <w:r>
        <w:t>bool isTerminated</w:t>
      </w:r>
      <w:r>
        <w:fldChar w:fldCharType="begin"/>
      </w:r>
      <w:r>
        <w:instrText xml:space="preserve"> XE "isTerminated" </w:instrText>
      </w:r>
      <w:r>
        <w:fldChar w:fldCharType="end"/>
      </w:r>
      <w:r>
        <w:t xml:space="preserve">() </w:t>
      </w:r>
    </w:p>
    <w:p w14:paraId="7B850BA0" w14:textId="77777777" w:rsidR="00EC3006" w:rsidRDefault="00EC3006">
      <w:pPr>
        <w:pStyle w:val="DefinitionList"/>
      </w:pPr>
      <w:r>
        <w:t xml:space="preserve">These three functions query the status of a process. </w:t>
      </w:r>
      <w:r>
        <w:rPr>
          <w:rFonts w:ascii="Courier New" w:hAnsi="Courier New" w:cs="Courier New"/>
          <w:sz w:val="20"/>
        </w:rPr>
        <w:t>isStopped</w:t>
      </w:r>
      <w:r>
        <w:t xml:space="preserve"> returns </w:t>
      </w:r>
      <w:r>
        <w:rPr>
          <w:rFonts w:ascii="Courier New" w:hAnsi="Courier New" w:cs="Courier New"/>
          <w:sz w:val="20"/>
        </w:rPr>
        <w:t>true</w:t>
      </w:r>
      <w:r>
        <w:t xml:space="preserve"> if the process is currently stopped. If the process is stopped (as indicated by </w:t>
      </w:r>
      <w:r>
        <w:rPr>
          <w:rFonts w:ascii="Courier New" w:hAnsi="Courier New" w:cs="Courier New"/>
          <w:sz w:val="20"/>
        </w:rPr>
        <w:t>isStopped</w:t>
      </w:r>
      <w:r>
        <w:t xml:space="preserve">), then </w:t>
      </w:r>
      <w:r>
        <w:rPr>
          <w:rFonts w:ascii="Courier New" w:hAnsi="Courier New" w:cs="Courier New"/>
          <w:sz w:val="20"/>
        </w:rPr>
        <w:t>stopSignal</w:t>
      </w:r>
      <w:r>
        <w:t xml:space="preserve"> can be called to find out what signal caused the process to stop. </w:t>
      </w:r>
      <w:r>
        <w:rPr>
          <w:rFonts w:ascii="Courier New" w:hAnsi="Courier New" w:cs="Courier New"/>
          <w:sz w:val="20"/>
        </w:rPr>
        <w:t>isTerminated</w:t>
      </w:r>
      <w:r>
        <w:t xml:space="preserve"> returns true if the process has exited. Any of these functions may be called multiple times, and calling them will not affect the state of the process.</w:t>
      </w:r>
    </w:p>
    <w:p w14:paraId="3A1BE552" w14:textId="77777777" w:rsidR="00EC3006" w:rsidRDefault="00EC3006">
      <w:pPr>
        <w:pStyle w:val="DefinitionCharCharCharCharCharCharCharCharCharChar"/>
      </w:pPr>
    </w:p>
    <w:p w14:paraId="5B395FB7" w14:textId="77777777" w:rsidR="00EC3006" w:rsidRDefault="00EC3006">
      <w:pPr>
        <w:pStyle w:val="DefinitionCharCharCharCharCharCharCharCharCharChar"/>
      </w:pPr>
      <w:r>
        <w:t>BPatch_variableExpr *getInheritedVariable</w:t>
      </w:r>
      <w:r>
        <w:fldChar w:fldCharType="begin"/>
      </w:r>
      <w:r>
        <w:instrText xml:space="preserve"> XE "getInheritedVariable" </w:instrText>
      </w:r>
      <w:r>
        <w:fldChar w:fldCharType="end"/>
      </w:r>
      <w:r>
        <w:t xml:space="preserve">(BPatch_variableExpr &amp;parentVar) </w:t>
      </w:r>
    </w:p>
    <w:p w14:paraId="4319E305" w14:textId="77777777" w:rsidR="00EC3006" w:rsidRDefault="00EC3006">
      <w:pPr>
        <w:pStyle w:val="DefinitionList"/>
      </w:pPr>
      <w:r>
        <w:t xml:space="preserve">Retrieve a new handle to an existing variable (such as one created by </w:t>
      </w:r>
      <w:r>
        <w:rPr>
          <w:rFonts w:ascii="Courier New" w:hAnsi="Courier New" w:cs="Courier New"/>
          <w:sz w:val="20"/>
        </w:rPr>
        <w:t>BPatch_process::malloc</w:t>
      </w:r>
      <w:r>
        <w:t xml:space="preserve">) that was created in a parent process and now exists in a forked child process.  When a process forks all existing </w:t>
      </w:r>
      <w:r>
        <w:rPr>
          <w:rFonts w:ascii="Courier New" w:hAnsi="Courier New" w:cs="Courier New"/>
          <w:sz w:val="20"/>
        </w:rPr>
        <w:t>BPatch_variableExpr</w:t>
      </w:r>
      <w:r>
        <w:rPr>
          <w:sz w:val="20"/>
        </w:rPr>
        <w:t>s</w:t>
      </w:r>
      <w:r>
        <w:t xml:space="preserve"> are copied to the child process, but the Dyninst handles for these objects are not valid in the child </w:t>
      </w:r>
      <w:r>
        <w:rPr>
          <w:rFonts w:ascii="Courier New" w:hAnsi="Courier New" w:cs="Courier New"/>
          <w:sz w:val="20"/>
        </w:rPr>
        <w:t>BPatch_process</w:t>
      </w:r>
      <w:r>
        <w:t xml:space="preserve">.  This function is invoked on the child process’ </w:t>
      </w:r>
      <w:r>
        <w:rPr>
          <w:rFonts w:ascii="Courier New" w:hAnsi="Courier New" w:cs="Courier New"/>
          <w:sz w:val="20"/>
        </w:rPr>
        <w:t>BPatch_process</w:t>
      </w:r>
      <w:r>
        <w:t xml:space="preserve">, </w:t>
      </w:r>
      <w:r>
        <w:rPr>
          <w:rFonts w:ascii="Courier New" w:hAnsi="Courier New" w:cs="Courier New"/>
          <w:sz w:val="20"/>
        </w:rPr>
        <w:t>parentVar</w:t>
      </w:r>
      <w:r>
        <w:t xml:space="preserve"> is a variable from the parent process, and a handle to a variable in the child process is returned.  If </w:t>
      </w:r>
      <w:r>
        <w:rPr>
          <w:rFonts w:ascii="Courier New" w:hAnsi="Courier New" w:cs="Courier New"/>
          <w:sz w:val="20"/>
        </w:rPr>
        <w:t>parentVar</w:t>
      </w:r>
      <w:r>
        <w:t xml:space="preserve"> was not allocated in the parent process, then </w:t>
      </w:r>
      <w:r>
        <w:rPr>
          <w:rFonts w:ascii="Courier New" w:hAnsi="Courier New" w:cs="Courier New"/>
          <w:sz w:val="20"/>
        </w:rPr>
        <w:t>NULL</w:t>
      </w:r>
      <w:r>
        <w:t xml:space="preserve"> is returned.</w:t>
      </w:r>
    </w:p>
    <w:p w14:paraId="5327141A" w14:textId="77777777" w:rsidR="00EC3006" w:rsidRDefault="00EC3006">
      <w:pPr>
        <w:pStyle w:val="DefinitionCharCharCharCharCharCharCharCharCharChar"/>
      </w:pPr>
      <w:r>
        <w:t>BPatchSnippetHandle *getInheritedSnippet(BPatchSnippetHandle &amp;parentSnippet)</w:t>
      </w:r>
      <w:r>
        <w:fldChar w:fldCharType="begin"/>
      </w:r>
      <w:r>
        <w:instrText xml:space="preserve"> XE "oneTimeCode" </w:instrText>
      </w:r>
      <w:r>
        <w:fldChar w:fldCharType="end"/>
      </w:r>
      <w:r>
        <w:t xml:space="preserve"> </w:t>
      </w:r>
    </w:p>
    <w:p w14:paraId="1D3B08C2" w14:textId="77777777" w:rsidR="00EC3006" w:rsidRDefault="00EC3006">
      <w:pPr>
        <w:pStyle w:val="DefinitionList"/>
      </w:pPr>
      <w:r>
        <w:t xml:space="preserve">This function is similar to </w:t>
      </w:r>
      <w:r>
        <w:rPr>
          <w:rFonts w:ascii="Courier New" w:hAnsi="Courier New" w:cs="Courier New"/>
          <w:sz w:val="20"/>
        </w:rPr>
        <w:t>getInheritedVariable</w:t>
      </w:r>
      <w:r>
        <w:t xml:space="preserve">, but operates on </w:t>
      </w:r>
      <w:r>
        <w:rPr>
          <w:rFonts w:ascii="Courier New" w:hAnsi="Courier New" w:cs="Courier New"/>
          <w:sz w:val="20"/>
        </w:rPr>
        <w:t>BPatchSnippetHandles</w:t>
      </w:r>
      <w:r>
        <w:t xml:space="preserve">.  Given a child process that was created via fork and a </w:t>
      </w:r>
      <w:r>
        <w:rPr>
          <w:rFonts w:ascii="Courier New" w:hAnsi="Courier New" w:cs="Courier New"/>
          <w:sz w:val="20"/>
        </w:rPr>
        <w:t>BPatch</w:t>
      </w:r>
      <w:r>
        <w:rPr>
          <w:rFonts w:ascii="Courier New" w:hAnsi="Courier New" w:cs="Courier New"/>
          <w:sz w:val="20"/>
        </w:rPr>
        <w:softHyphen/>
        <w:t>SnippetHandle</w:t>
      </w:r>
      <w:r>
        <w:t xml:space="preserve">, </w:t>
      </w:r>
      <w:r>
        <w:rPr>
          <w:rFonts w:ascii="Courier New" w:hAnsi="Courier New" w:cs="Courier New"/>
          <w:sz w:val="20"/>
        </w:rPr>
        <w:t>parentSnippet</w:t>
      </w:r>
      <w:r>
        <w:t xml:space="preserve">, from the parent process, this function will return a handle to </w:t>
      </w:r>
      <w:r>
        <w:rPr>
          <w:rFonts w:ascii="Courier New" w:hAnsi="Courier New" w:cs="Courier New"/>
          <w:sz w:val="20"/>
        </w:rPr>
        <w:t>parentSnippet</w:t>
      </w:r>
      <w:r>
        <w:t xml:space="preserve"> that is valid in the child process.  If it is determined that </w:t>
      </w:r>
      <w:r>
        <w:rPr>
          <w:rFonts w:ascii="Courier New" w:hAnsi="Courier New" w:cs="Courier New"/>
          <w:sz w:val="20"/>
        </w:rPr>
        <w:t>parentSnippet</w:t>
      </w:r>
      <w:r>
        <w:t xml:space="preserve"> is not associated with the parent process, then </w:t>
      </w:r>
      <w:r>
        <w:rPr>
          <w:rFonts w:ascii="Courier New" w:hAnsi="Courier New" w:cs="Courier New"/>
          <w:sz w:val="20"/>
        </w:rPr>
        <w:t>NULL</w:t>
      </w:r>
      <w:r>
        <w:t xml:space="preserve"> is returned.</w:t>
      </w:r>
    </w:p>
    <w:p w14:paraId="7CCBAFBF" w14:textId="77777777" w:rsidR="00EC3006" w:rsidRDefault="00EC3006">
      <w:pPr>
        <w:pStyle w:val="DefinitionCharCharCharCharCharCharCharCharCharChar"/>
      </w:pPr>
    </w:p>
    <w:p w14:paraId="2D223836" w14:textId="77777777" w:rsidR="00EC3006" w:rsidRDefault="00EC3006">
      <w:pPr>
        <w:pStyle w:val="DefinitionCharCharCharCharCharCharCharCharCharChar"/>
      </w:pPr>
      <w:r>
        <w:t>void detach</w:t>
      </w:r>
      <w:r>
        <w:fldChar w:fldCharType="begin"/>
      </w:r>
      <w:r>
        <w:instrText xml:space="preserve"> XE "detach" </w:instrText>
      </w:r>
      <w:r>
        <w:fldChar w:fldCharType="end"/>
      </w:r>
      <w:r>
        <w:t>(bool cont)</w:t>
      </w:r>
    </w:p>
    <w:p w14:paraId="14D332FB" w14:textId="77777777" w:rsidR="00EC3006" w:rsidRDefault="00EC3006">
      <w:pPr>
        <w:pStyle w:val="DefinitionList"/>
      </w:pPr>
      <w:r>
        <w:t xml:space="preserve">Detach from the process.  The process must be stopped to call this function.  Instrumentation and other changes to the process will remain active in the detached copy. The </w:t>
      </w:r>
      <w:r>
        <w:rPr>
          <w:rFonts w:ascii="Courier New" w:hAnsi="Courier New" w:cs="Courier New"/>
          <w:sz w:val="20"/>
        </w:rPr>
        <w:t>cont</w:t>
      </w:r>
      <w:r>
        <w:t xml:space="preserve"> parameter is used to indicate if the process should be continued as a result of detaching.  </w:t>
      </w:r>
    </w:p>
    <w:p w14:paraId="055785FA" w14:textId="77777777" w:rsidR="00EC3006" w:rsidRDefault="00EC3006">
      <w:pPr>
        <w:pStyle w:val="DefinitionList"/>
      </w:pPr>
      <w:r>
        <w:t>Linux does not support detaching from a process while leaving it stopped.  All processes are continued after detach on Linux.</w:t>
      </w:r>
    </w:p>
    <w:p w14:paraId="09BB838B" w14:textId="77777777" w:rsidR="00EC3006" w:rsidRDefault="00EC3006">
      <w:pPr>
        <w:pStyle w:val="DefinitionCharCharCharCharCharCharCharCharCharChar"/>
      </w:pPr>
      <w:r>
        <w:t>int getPid</w:t>
      </w:r>
      <w:r>
        <w:fldChar w:fldCharType="begin"/>
      </w:r>
      <w:r>
        <w:instrText xml:space="preserve"> XE "detach" </w:instrText>
      </w:r>
      <w:r>
        <w:fldChar w:fldCharType="end"/>
      </w:r>
      <w:r>
        <w:t>()</w:t>
      </w:r>
    </w:p>
    <w:p w14:paraId="79B2160D" w14:textId="77777777" w:rsidR="00EC3006" w:rsidRDefault="00EC3006">
      <w:pPr>
        <w:pStyle w:val="DefinitionList"/>
      </w:pPr>
      <w:r>
        <w:t>Return the system id for the mutatee process.  On UNIX based systems this is a PID.  On Windows this is the HANDLE object for a process.</w:t>
      </w:r>
    </w:p>
    <w:p w14:paraId="4004F785" w14:textId="77777777" w:rsidR="00EC3006" w:rsidRDefault="00EC3006">
      <w:pPr>
        <w:pStyle w:val="DefinitionCharCharCharCharCharCharCharCharCharChar"/>
      </w:pPr>
    </w:p>
    <w:p w14:paraId="19987A77" w14:textId="77777777" w:rsidR="00EC3006" w:rsidRDefault="00EC3006">
      <w:pPr>
        <w:pStyle w:val="DefinitionCharCharCharCharCharCharCharCharCharChar"/>
      </w:pPr>
      <w:r>
        <w:t>typedef enum BPatch_exitType</w:t>
      </w:r>
      <w:r>
        <w:fldChar w:fldCharType="begin"/>
      </w:r>
      <w:r>
        <w:instrText xml:space="preserve"> XE "BPatchErrorLevel" </w:instrText>
      </w:r>
      <w:r>
        <w:fldChar w:fldCharType="end"/>
      </w:r>
      <w:r>
        <w:t xml:space="preserve"> { NoExit, ExitedNormally, ExitedViaSignal };</w:t>
      </w:r>
    </w:p>
    <w:p w14:paraId="099EF635" w14:textId="77777777" w:rsidR="00EC3006" w:rsidRDefault="00EC3006">
      <w:pPr>
        <w:pStyle w:val="DefinitionCharCharCharCharCharCharCharCharCharChar"/>
      </w:pPr>
    </w:p>
    <w:p w14:paraId="325813F7" w14:textId="77777777" w:rsidR="00EC3006" w:rsidRDefault="00EC3006">
      <w:pPr>
        <w:pStyle w:val="DefinitionCharCharCharCharCharCharCharCharCharChar"/>
      </w:pPr>
      <w:r>
        <w:t>BPatch_exitType terminationStatus</w:t>
      </w:r>
      <w:r>
        <w:fldChar w:fldCharType="begin"/>
      </w:r>
      <w:r>
        <w:instrText xml:space="preserve"> XE "detach" </w:instrText>
      </w:r>
      <w:r>
        <w:fldChar w:fldCharType="end"/>
      </w:r>
      <w:r>
        <w:t>()</w:t>
      </w:r>
    </w:p>
    <w:p w14:paraId="7802B3DB" w14:textId="77777777" w:rsidR="00EC3006" w:rsidRDefault="00EC3006">
      <w:pPr>
        <w:pStyle w:val="DefinitionList"/>
      </w:pPr>
      <w:r>
        <w:t xml:space="preserve">If the process has exited, </w:t>
      </w:r>
      <w:r>
        <w:rPr>
          <w:rFonts w:ascii="Courier New" w:hAnsi="Courier New" w:cs="Courier New"/>
          <w:sz w:val="20"/>
        </w:rPr>
        <w:t>terminationStatus</w:t>
      </w:r>
      <w:r>
        <w:t xml:space="preserve"> will indicate whether the process exited normally or because of a signal.  If the process has not exited, </w:t>
      </w:r>
      <w:r>
        <w:rPr>
          <w:rFonts w:ascii="Courier New" w:hAnsi="Courier New" w:cs="Courier New"/>
          <w:sz w:val="20"/>
        </w:rPr>
        <w:t>NoExit</w:t>
      </w:r>
      <w:r>
        <w:t xml:space="preserve"> will be returned. On AIX, the reason why a process exited will not be available if the process was not a child of the Dyninst mutator; in this case, </w:t>
      </w:r>
      <w:r>
        <w:rPr>
          <w:rFonts w:ascii="Courier New" w:hAnsi="Courier New" w:cs="Courier New"/>
          <w:sz w:val="20"/>
        </w:rPr>
        <w:t>ExitedNormally</w:t>
      </w:r>
      <w:r>
        <w:t xml:space="preserve"> will be returned in both normal and signal exit cases.</w:t>
      </w:r>
    </w:p>
    <w:p w14:paraId="1ABAE38E" w14:textId="77777777" w:rsidR="00EC3006" w:rsidRDefault="00EC3006">
      <w:pPr>
        <w:pStyle w:val="DefinitionCharCharCharCharCharCharCharCharCharChar"/>
      </w:pPr>
      <w:r>
        <w:t>int getExitCode()</w:t>
      </w:r>
    </w:p>
    <w:p w14:paraId="0EB86FF8" w14:textId="77777777" w:rsidR="00EC3006" w:rsidRDefault="00EC3006">
      <w:pPr>
        <w:pStyle w:val="DefinitionList"/>
      </w:pPr>
      <w:r>
        <w:t xml:space="preserve">If the process exited in a normal way, </w:t>
      </w:r>
      <w:r>
        <w:rPr>
          <w:rFonts w:ascii="Courier New" w:hAnsi="Courier New" w:cs="Courier New"/>
          <w:sz w:val="20"/>
        </w:rPr>
        <w:t>getExitCode</w:t>
      </w:r>
      <w:r>
        <w:t xml:space="preserve"> will return the associated exit code. Prior to Dyninst 8.2, </w:t>
      </w:r>
      <w:r>
        <w:rPr>
          <w:rStyle w:val="CodeChar"/>
        </w:rPr>
        <w:t>getExitCode</w:t>
      </w:r>
      <w:r>
        <w:t xml:space="preserve"> would return the argument passed to </w:t>
      </w:r>
      <w:r>
        <w:rPr>
          <w:rStyle w:val="CodeChar"/>
        </w:rPr>
        <w:t>exit</w:t>
      </w:r>
      <w:r>
        <w:t xml:space="preserve"> or the value returned by </w:t>
      </w:r>
      <w:r>
        <w:rPr>
          <w:rStyle w:val="CodeChar"/>
        </w:rPr>
        <w:t>main</w:t>
      </w:r>
      <w:r>
        <w:t xml:space="preserve">; in Dyninst 8.2 and later, it returns the actual exit code as provided </w:t>
      </w:r>
      <w:r>
        <w:lastRenderedPageBreak/>
        <w:t>by the debug interface and seen by the parent process. In particular, on Linux, this means that exit codes are normalized to the range 0-255.</w:t>
      </w:r>
    </w:p>
    <w:p w14:paraId="54AC251B" w14:textId="77777777" w:rsidR="00EC3006" w:rsidRDefault="00EC3006">
      <w:pPr>
        <w:pStyle w:val="DefinitionCharCharCharCharCharCharCharCharCharChar"/>
      </w:pPr>
      <w:r>
        <w:t>int getExitSignal()</w:t>
      </w:r>
    </w:p>
    <w:p w14:paraId="6B18567F" w14:textId="77777777" w:rsidR="00EC3006" w:rsidRDefault="00EC3006">
      <w:pPr>
        <w:pStyle w:val="DefinitionList"/>
      </w:pPr>
      <w:r>
        <w:t xml:space="preserve">If the process exited because of a received signal, </w:t>
      </w:r>
      <w:r>
        <w:rPr>
          <w:rFonts w:ascii="Courier New" w:hAnsi="Courier New" w:cs="Courier New"/>
          <w:sz w:val="20"/>
        </w:rPr>
        <w:t>getExitSignal</w:t>
      </w:r>
      <w:r>
        <w:t xml:space="preserve"> will return the associated signal number.</w:t>
      </w:r>
    </w:p>
    <w:p w14:paraId="1FBB303D" w14:textId="77777777" w:rsidR="00EC3006" w:rsidRDefault="00EC3006">
      <w:pPr>
        <w:pStyle w:val="DefinitionCharCharCharCharCharCharCharCharCharChar"/>
      </w:pPr>
    </w:p>
    <w:p w14:paraId="6B364F6D" w14:textId="77777777" w:rsidR="00EC3006" w:rsidRDefault="00EC3006">
      <w:pPr>
        <w:pStyle w:val="DefinitionCharCharCharCharCharCharCharCharCharChar"/>
      </w:pPr>
      <w:r>
        <w:t>void oneTimeCode</w:t>
      </w:r>
      <w:r>
        <w:fldChar w:fldCharType="begin"/>
      </w:r>
      <w:r>
        <w:instrText xml:space="preserve"> XE "oneTimeCode" </w:instrText>
      </w:r>
      <w:r>
        <w:fldChar w:fldCharType="end"/>
      </w:r>
      <w:r>
        <w:t xml:space="preserve">(const BPatch_snippet &amp;expr) </w:t>
      </w:r>
    </w:p>
    <w:p w14:paraId="1D91FC70" w14:textId="77777777" w:rsidR="00EC3006" w:rsidRDefault="00EC3006">
      <w:pPr>
        <w:pStyle w:val="DefinitionList"/>
      </w:pPr>
      <w:r>
        <w:t xml:space="preserve">Cause the snippet </w:t>
      </w:r>
      <w:r>
        <w:rPr>
          <w:rFonts w:ascii="Courier New" w:hAnsi="Courier New" w:cs="Courier New"/>
          <w:sz w:val="20"/>
        </w:rPr>
        <w:t>expr</w:t>
      </w:r>
      <w:r>
        <w:t xml:space="preserve"> to be executed by the mutatee immediately. If the process is multithreaded, the snippet is run on a thread chosen by Dyninst. If the user requires the snippet to be run on a particular thread, use the </w:t>
      </w:r>
      <w:r>
        <w:rPr>
          <w:rFonts w:ascii="Courier New" w:hAnsi="Courier New" w:cs="Courier New"/>
          <w:sz w:val="20"/>
        </w:rPr>
        <w:t>BPatch_thread</w:t>
      </w:r>
      <w:r>
        <w:t xml:space="preserve"> version of this function instead. The process must be stopped to call this function.  The behavior is synchronous; </w:t>
      </w:r>
      <w:r>
        <w:rPr>
          <w:rFonts w:ascii="Courier New" w:hAnsi="Courier New" w:cs="Courier New"/>
          <w:sz w:val="20"/>
        </w:rPr>
        <w:t>oneTimeCode</w:t>
      </w:r>
      <w:r>
        <w:t xml:space="preserve"> will not return until after the snippet has been run in the application.</w:t>
      </w:r>
    </w:p>
    <w:p w14:paraId="048E27A3" w14:textId="77777777" w:rsidR="00EC3006" w:rsidRDefault="00EC3006">
      <w:pPr>
        <w:pStyle w:val="DefinitionCharCharCharCharCharCharCharCharCharChar"/>
      </w:pPr>
    </w:p>
    <w:p w14:paraId="5C934E9D" w14:textId="77777777" w:rsidR="00EC3006" w:rsidRDefault="00EC3006">
      <w:pPr>
        <w:pStyle w:val="DefinitionCharCharCharCharCharCharCharCharCharChar"/>
        <w:rPr>
          <w:rFonts w:eastAsia="Courier New"/>
        </w:rPr>
      </w:pPr>
      <w:r>
        <w:t>bool oneTimeCodeAsync</w:t>
      </w:r>
      <w:r>
        <w:fldChar w:fldCharType="begin"/>
      </w:r>
      <w:r>
        <w:instrText xml:space="preserve"> XE "oneTimeCode" </w:instrText>
      </w:r>
      <w:r>
        <w:fldChar w:fldCharType="end"/>
      </w:r>
      <w:r>
        <w:t xml:space="preserve">(const BPatch_snippet &amp;expr, </w:t>
      </w:r>
    </w:p>
    <w:p w14:paraId="1A3BB1EE" w14:textId="77777777" w:rsidR="00EC3006" w:rsidRDefault="00EC3006">
      <w:pPr>
        <w:pStyle w:val="DefinitionCharCharCharCharCharCharCharCharCharChar"/>
      </w:pPr>
      <w:r>
        <w:rPr>
          <w:rFonts w:eastAsia="Courier New"/>
        </w:rPr>
        <w:t xml:space="preserve">                      </w:t>
      </w:r>
      <w:r>
        <w:rPr>
          <w:lang w:val="fi-FI"/>
        </w:rPr>
        <w:t xml:space="preserve">void *userData  = NULL) </w:t>
      </w:r>
    </w:p>
    <w:p w14:paraId="7F25C994" w14:textId="77777777" w:rsidR="00EC3006" w:rsidRDefault="00EC3006">
      <w:pPr>
        <w:pStyle w:val="DefinitionList"/>
      </w:pPr>
      <w:r>
        <w:t xml:space="preserve">This function sets up a snippet to be evaluated by the process at the next available opportunity. When the snippet finishes running Dyninst will callback any function registered through </w:t>
      </w:r>
      <w:r>
        <w:rPr>
          <w:rFonts w:ascii="Courier New" w:hAnsi="Courier New" w:cs="Courier New"/>
          <w:sz w:val="20"/>
        </w:rPr>
        <w:t>BPatch::registerOneTimeCodeCallback</w:t>
      </w:r>
      <w:r>
        <w:t xml:space="preserve">, with </w:t>
      </w:r>
      <w:r>
        <w:rPr>
          <w:rFonts w:ascii="Courier New" w:hAnsi="Courier New" w:cs="Courier New"/>
          <w:sz w:val="20"/>
        </w:rPr>
        <w:t>userData</w:t>
      </w:r>
      <w:r>
        <w:t xml:space="preserve"> passed as a parameter.  This function return </w:t>
      </w:r>
      <w:r>
        <w:rPr>
          <w:rFonts w:ascii="Courier New" w:hAnsi="Courier New" w:cs="Courier New"/>
          <w:sz w:val="20"/>
        </w:rPr>
        <w:t>true</w:t>
      </w:r>
      <w:r>
        <w:t xml:space="preserve"> on success and </w:t>
      </w:r>
      <w:r>
        <w:rPr>
          <w:rFonts w:ascii="Courier New" w:hAnsi="Courier New" w:cs="Courier New"/>
          <w:sz w:val="20"/>
        </w:rPr>
        <w:t>false</w:t>
      </w:r>
      <w:r>
        <w:t xml:space="preserve"> if it could not post the </w:t>
      </w:r>
      <w:r>
        <w:rPr>
          <w:rFonts w:ascii="Courier New" w:hAnsi="Courier New" w:cs="Courier New"/>
          <w:sz w:val="20"/>
        </w:rPr>
        <w:t>oneTimeCode</w:t>
      </w:r>
      <w:r>
        <w:t>.</w:t>
      </w:r>
    </w:p>
    <w:p w14:paraId="67B335F7" w14:textId="77777777" w:rsidR="00EC3006" w:rsidRDefault="00EC3006">
      <w:pPr>
        <w:pStyle w:val="DefinitionList"/>
      </w:pPr>
      <w:r>
        <w:t xml:space="preserve">If the process is multithreaded, the snippet is run on a thread chosen by Dyninst. If the user requires the snippet to be run on a particular thread, use the </w:t>
      </w:r>
      <w:r>
        <w:rPr>
          <w:rFonts w:ascii="Courier New" w:hAnsi="Courier New" w:cs="Courier New"/>
          <w:sz w:val="20"/>
        </w:rPr>
        <w:t>BPatch_thread</w:t>
      </w:r>
      <w:r>
        <w:t xml:space="preserve"> version of this function instead. The behavior is asynchronous; </w:t>
      </w:r>
      <w:r>
        <w:rPr>
          <w:rFonts w:ascii="Courier New" w:hAnsi="Courier New" w:cs="Courier New"/>
          <w:sz w:val="20"/>
        </w:rPr>
        <w:t>oneTimeCodeAsync</w:t>
      </w:r>
      <w:r>
        <w:t xml:space="preserve"> returns before the snippet is executed.</w:t>
      </w:r>
    </w:p>
    <w:p w14:paraId="612A20AA" w14:textId="77777777" w:rsidR="00EC3006" w:rsidRDefault="00EC3006">
      <w:pPr>
        <w:pStyle w:val="DefinitionList"/>
      </w:pPr>
      <w:r>
        <w:t xml:space="preserve">If the process is running when </w:t>
      </w:r>
      <w:r>
        <w:rPr>
          <w:rFonts w:ascii="Courier New" w:hAnsi="Courier New" w:cs="Courier New"/>
          <w:sz w:val="20"/>
        </w:rPr>
        <w:t>oneTimeCodeAsync</w:t>
      </w:r>
      <w:r>
        <w:t xml:space="preserve"> is called, </w:t>
      </w:r>
      <w:r>
        <w:rPr>
          <w:rFonts w:ascii="Courier New" w:hAnsi="Courier New" w:cs="Courier New"/>
          <w:sz w:val="20"/>
        </w:rPr>
        <w:t>expr</w:t>
      </w:r>
      <w:r>
        <w:t xml:space="preserve"> will be run immediately.  If the process is stopped, then </w:t>
      </w:r>
      <w:r>
        <w:rPr>
          <w:rFonts w:ascii="Courier New" w:hAnsi="Courier New" w:cs="Courier New"/>
          <w:sz w:val="20"/>
        </w:rPr>
        <w:t>expr</w:t>
      </w:r>
      <w:r>
        <w:t xml:space="preserve"> will be run when the process is continued.</w:t>
      </w:r>
    </w:p>
    <w:p w14:paraId="28341517" w14:textId="77777777" w:rsidR="00EC3006" w:rsidRDefault="00EC3006">
      <w:pPr>
        <w:pStyle w:val="API"/>
      </w:pPr>
      <w:r>
        <w:t>void getThreads(std::vector&lt;BPatch_thread *&gt; &amp;thrds)</w:t>
      </w:r>
    </w:p>
    <w:p w14:paraId="7119EC71" w14:textId="77777777" w:rsidR="00EC3006" w:rsidRDefault="00EC3006">
      <w:pPr>
        <w:pStyle w:val="APIDesc"/>
      </w:pPr>
      <w:r>
        <w:t>Get the list of threads in the process.</w:t>
      </w:r>
    </w:p>
    <w:p w14:paraId="0A90AA22" w14:textId="77777777" w:rsidR="00EC3006" w:rsidRDefault="00EC3006">
      <w:pPr>
        <w:pStyle w:val="API"/>
      </w:pPr>
      <w:r>
        <w:t>bool isMultithreaded()</w:t>
      </w:r>
    </w:p>
    <w:p w14:paraId="6ADB9039" w14:textId="77777777" w:rsidR="00EC3006" w:rsidRDefault="00EC3006">
      <w:pPr>
        <w:pStyle w:val="API"/>
      </w:pPr>
      <w:r>
        <w:t>bool isMultithreadCapable()</w:t>
      </w:r>
    </w:p>
    <w:p w14:paraId="0438CB8E" w14:textId="77777777" w:rsidR="00EC3006" w:rsidRDefault="00EC3006">
      <w:pPr>
        <w:pStyle w:val="APIDesc"/>
      </w:pPr>
      <w:r>
        <w:t xml:space="preserve">The former returns true if the process contains multiple threads; the latter returns true if the process can create threads (e.g., it contains a threading library) even if it has not yet. </w:t>
      </w:r>
    </w:p>
    <w:p w14:paraId="11E5A8FB" w14:textId="77777777" w:rsidR="00EC3006" w:rsidRDefault="00EC3006">
      <w:pPr>
        <w:pStyle w:val="Heading2"/>
        <w:numPr>
          <w:ilvl w:val="1"/>
          <w:numId w:val="1"/>
        </w:numPr>
      </w:pPr>
      <w:bookmarkStart w:id="35" w:name="_Toc529517688"/>
      <w:r>
        <w:t>Class BPatch_thread</w:t>
      </w:r>
      <w:bookmarkEnd w:id="35"/>
    </w:p>
    <w:p w14:paraId="329066F9" w14:textId="77777777" w:rsidR="00EC3006" w:rsidRDefault="00EC3006">
      <w:pPr>
        <w:pStyle w:val="BodyText"/>
      </w:pPr>
      <w:r>
        <w:t xml:space="preserve">The </w:t>
      </w:r>
      <w:r>
        <w:rPr>
          <w:b/>
        </w:rPr>
        <w:t>BPatch_thread</w:t>
      </w:r>
      <w:r>
        <w:t xml:space="preserve"> class represents and controls a thread of execution that is running in a process.</w:t>
      </w:r>
    </w:p>
    <w:p w14:paraId="68CB245D" w14:textId="77777777" w:rsidR="00EC3006" w:rsidRDefault="00EC3006">
      <w:pPr>
        <w:pStyle w:val="DefinitionCharCharCharCharCharCharCharCharCharChar"/>
      </w:pPr>
    </w:p>
    <w:p w14:paraId="543EEFAE" w14:textId="77777777" w:rsidR="00EC3006" w:rsidRDefault="00EC3006">
      <w:pPr>
        <w:pStyle w:val="DefinitionCharCharCharCharCharCharCharCharCharChar"/>
      </w:pPr>
      <w:r>
        <w:t>void getCallStack</w:t>
      </w:r>
      <w:r>
        <w:fldChar w:fldCharType="begin"/>
      </w:r>
      <w:r>
        <w:instrText xml:space="preserve"> XE "getCallStack" </w:instrText>
      </w:r>
      <w:r>
        <w:fldChar w:fldCharType="end"/>
      </w:r>
      <w:r>
        <w:t>(std::vector&lt;BPatch_frame&gt;&amp; stack)</w:t>
      </w:r>
    </w:p>
    <w:p w14:paraId="0D7DD5A2" w14:textId="77777777" w:rsidR="00EC3006" w:rsidRDefault="00EC3006">
      <w:pPr>
        <w:pStyle w:val="DefinitionList"/>
      </w:pPr>
      <w:r>
        <w:t xml:space="preserve">This function fills the given vector with current information about the call stack of the thread.  Each stack frame is represented by a </w:t>
      </w:r>
      <w:r>
        <w:rPr>
          <w:rFonts w:ascii="Courier New" w:hAnsi="Courier New" w:cs="Courier New"/>
          <w:sz w:val="20"/>
        </w:rPr>
        <w:t>BPatch_frame</w:t>
      </w:r>
      <w:r>
        <w:t xml:space="preserve"> (see section </w:t>
      </w:r>
      <w:r>
        <w:fldChar w:fldCharType="begin"/>
      </w:r>
      <w:r>
        <w:instrText xml:space="preserve"> REF _Ref36969669 \r \h </w:instrText>
      </w:r>
      <w:r>
        <w:fldChar w:fldCharType="separate"/>
      </w:r>
      <w:r w:rsidR="00313452">
        <w:t>4.24</w:t>
      </w:r>
      <w:r>
        <w:fldChar w:fldCharType="end"/>
      </w:r>
      <w:r>
        <w:t xml:space="preserve"> for information about this class).</w:t>
      </w:r>
    </w:p>
    <w:p w14:paraId="2F795F26" w14:textId="77777777" w:rsidR="00EC3006" w:rsidRDefault="00EC3006">
      <w:pPr>
        <w:pStyle w:val="DefinitionCharCharCharCharCharCharCharCharCharChar"/>
      </w:pPr>
    </w:p>
    <w:p w14:paraId="5E441097" w14:textId="77777777" w:rsidR="00EC3006" w:rsidRDefault="00EC3006">
      <w:pPr>
        <w:pStyle w:val="DefinitionCharCharCharCharCharCharCharCharCharChar"/>
      </w:pPr>
      <w:r>
        <w:t>dynthread_t getTid</w:t>
      </w:r>
      <w:r>
        <w:fldChar w:fldCharType="begin"/>
      </w:r>
      <w:r>
        <w:instrText xml:space="preserve"> XE "getCallStack" </w:instrText>
      </w:r>
      <w:r>
        <w:fldChar w:fldCharType="end"/>
      </w:r>
      <w:r>
        <w:t>()</w:t>
      </w:r>
    </w:p>
    <w:p w14:paraId="743D5E3F" w14:textId="77777777" w:rsidR="00EC3006" w:rsidRDefault="00EC3006">
      <w:pPr>
        <w:pStyle w:val="DefinitionList"/>
      </w:pPr>
      <w:r>
        <w:t xml:space="preserve">This function returns a platform-specific identifier for this thread.  This is the identifier that is used by the threading library.  For example, on pthread applications this function will return the thread’s </w:t>
      </w:r>
      <w:r>
        <w:rPr>
          <w:rFonts w:ascii="Courier New" w:hAnsi="Courier New" w:cs="Courier New"/>
          <w:sz w:val="20"/>
        </w:rPr>
        <w:t>pthread_t</w:t>
      </w:r>
      <w:r>
        <w:t xml:space="preserve"> value.  </w:t>
      </w:r>
    </w:p>
    <w:p w14:paraId="71559E94" w14:textId="77777777" w:rsidR="00EC3006" w:rsidRDefault="00EC3006">
      <w:pPr>
        <w:pStyle w:val="DefinitionCharCharCharCharCharCharCharCharCharChar"/>
      </w:pPr>
    </w:p>
    <w:p w14:paraId="7CB1922B" w14:textId="77777777" w:rsidR="00EC3006" w:rsidRDefault="00EC3006">
      <w:pPr>
        <w:pStyle w:val="DefinitionCharCharCharCharCharCharCharCharCharChar"/>
      </w:pPr>
      <w:r>
        <w:t>Dyninst::LWP getLWP</w:t>
      </w:r>
      <w:r>
        <w:fldChar w:fldCharType="begin"/>
      </w:r>
      <w:r>
        <w:instrText xml:space="preserve"> XE "getCallStack" </w:instrText>
      </w:r>
      <w:r>
        <w:fldChar w:fldCharType="end"/>
      </w:r>
      <w:r>
        <w:t>()</w:t>
      </w:r>
    </w:p>
    <w:p w14:paraId="434165F2" w14:textId="77777777" w:rsidR="00EC3006" w:rsidRDefault="00EC3006">
      <w:pPr>
        <w:pStyle w:val="DefinitionList"/>
      </w:pPr>
      <w:r>
        <w:t>This function returns a platform-specific identifier that the operating system uses to identify this thread.  For example, on UNIX platforms this returns the LWP id.  On Windows this returns a HANDLE object for the thread.</w:t>
      </w:r>
    </w:p>
    <w:p w14:paraId="3EF0C52A" w14:textId="77777777" w:rsidR="00EC3006" w:rsidRDefault="00EC3006">
      <w:pPr>
        <w:pStyle w:val="DefinitionCharCharCharCharCharCharCharCharCharChar"/>
      </w:pPr>
    </w:p>
    <w:p w14:paraId="35C8A457" w14:textId="77777777" w:rsidR="00EC3006" w:rsidRDefault="00EC3006">
      <w:pPr>
        <w:pStyle w:val="DefinitionCharCharCharCharCharCharCharCharCharChar"/>
      </w:pPr>
      <w:r>
        <w:t>unsigned getBPatchID</w:t>
      </w:r>
      <w:r>
        <w:fldChar w:fldCharType="begin"/>
      </w:r>
      <w:r>
        <w:instrText xml:space="preserve"> XE "getCallStack" </w:instrText>
      </w:r>
      <w:r>
        <w:fldChar w:fldCharType="end"/>
      </w:r>
      <w:r>
        <w:t>()</w:t>
      </w:r>
    </w:p>
    <w:p w14:paraId="6D556D67" w14:textId="77777777" w:rsidR="00EC3006" w:rsidRDefault="00EC3006">
      <w:pPr>
        <w:pStyle w:val="DefinitionList"/>
      </w:pPr>
      <w:r>
        <w:t>This function returns a Dyninst-specific identifier for this thread.  These ID’s apply only to running threads, the BPatch ID of an already terminated thread my be repeated in a new thread.</w:t>
      </w:r>
    </w:p>
    <w:p w14:paraId="0152F36B" w14:textId="77777777" w:rsidR="00EC3006" w:rsidRDefault="00EC3006">
      <w:pPr>
        <w:pStyle w:val="DefinitionCharCharCharCharCharCharCharCharCharChar"/>
      </w:pPr>
    </w:p>
    <w:p w14:paraId="66511208" w14:textId="77777777" w:rsidR="00EC3006" w:rsidRDefault="00EC3006">
      <w:pPr>
        <w:pStyle w:val="DefinitionCharCharCharCharCharCharCharCharCharChar"/>
      </w:pPr>
      <w:r>
        <w:t>BPatch_function *getInitialFunc</w:t>
      </w:r>
      <w:r>
        <w:fldChar w:fldCharType="begin"/>
      </w:r>
      <w:r>
        <w:instrText xml:space="preserve"> XE "getCallStack" </w:instrText>
      </w:r>
      <w:r>
        <w:fldChar w:fldCharType="end"/>
      </w:r>
      <w:r>
        <w:t>()</w:t>
      </w:r>
    </w:p>
    <w:p w14:paraId="4F2DA5A8" w14:textId="77777777" w:rsidR="00EC3006" w:rsidRDefault="00EC3006">
      <w:pPr>
        <w:pStyle w:val="DefinitionList"/>
      </w:pPr>
      <w:r>
        <w:t xml:space="preserve">Return the function that was used by the application to start this thread.  For example, on pthread applications this will return the initial function that was passed to </w:t>
      </w:r>
      <w:r>
        <w:rPr>
          <w:rFonts w:ascii="Courier New" w:hAnsi="Courier New" w:cs="Courier New"/>
          <w:sz w:val="20"/>
        </w:rPr>
        <w:t>pthread_create.</w:t>
      </w:r>
      <w:r>
        <w:t xml:space="preserve">  </w:t>
      </w:r>
    </w:p>
    <w:p w14:paraId="253900CA" w14:textId="77777777" w:rsidR="00EC3006" w:rsidRDefault="00EC3006">
      <w:pPr>
        <w:pStyle w:val="DefinitionCharCharCharCharCharCharCharCharCharChar"/>
      </w:pPr>
    </w:p>
    <w:p w14:paraId="16E0084C" w14:textId="77777777" w:rsidR="00EC3006" w:rsidRDefault="00EC3006">
      <w:pPr>
        <w:pStyle w:val="DefinitionCharCharCharCharCharCharCharCharCharChar"/>
      </w:pPr>
      <w:r>
        <w:t>unsigned long getStackTopAddr</w:t>
      </w:r>
      <w:r>
        <w:fldChar w:fldCharType="begin"/>
      </w:r>
      <w:r>
        <w:instrText xml:space="preserve"> XE "getCallStack" </w:instrText>
      </w:r>
      <w:r>
        <w:fldChar w:fldCharType="end"/>
      </w:r>
      <w:r>
        <w:t>()</w:t>
      </w:r>
    </w:p>
    <w:p w14:paraId="2BAB06F4" w14:textId="77777777" w:rsidR="00EC3006" w:rsidRDefault="00EC3006">
      <w:pPr>
        <w:pStyle w:val="DefinitionList"/>
      </w:pPr>
      <w:r>
        <w:t xml:space="preserve">Returns the base address for this thread’s stack. </w:t>
      </w:r>
    </w:p>
    <w:p w14:paraId="5B369315" w14:textId="77777777" w:rsidR="00EC3006" w:rsidRDefault="00EC3006">
      <w:pPr>
        <w:pStyle w:val="DefinitionCharCharCharCharCharCharCharCharCharChar"/>
        <w:ind w:left="0" w:firstLine="0"/>
      </w:pPr>
    </w:p>
    <w:p w14:paraId="57B581AA" w14:textId="77777777" w:rsidR="00EC3006" w:rsidRDefault="00EC3006">
      <w:pPr>
        <w:pStyle w:val="DefinitionCharCharCharCharCharCharCharCharCharChar"/>
      </w:pPr>
      <w:r>
        <w:t>bool isDeadOnArrival</w:t>
      </w:r>
      <w:r>
        <w:fldChar w:fldCharType="begin"/>
      </w:r>
      <w:r>
        <w:instrText xml:space="preserve"> XE "getCallStack" </w:instrText>
      </w:r>
      <w:r>
        <w:fldChar w:fldCharType="end"/>
      </w:r>
      <w:r>
        <w:t>()</w:t>
      </w:r>
    </w:p>
    <w:p w14:paraId="693C4C51" w14:textId="77777777" w:rsidR="00EC3006" w:rsidRDefault="00EC3006">
      <w:pPr>
        <w:pStyle w:val="DefinitionList"/>
      </w:pPr>
      <w:r>
        <w:t xml:space="preserve">This function returns true if this thread terminated execution before Dyninst was able to attach to it.  Since Dyninst performs new thread detection asynchronously, it is possible for a thread to be created and destroyed before Dyninst can attach to it.  When this happens, a new </w:t>
      </w:r>
      <w:r>
        <w:rPr>
          <w:rFonts w:ascii="Courier New" w:hAnsi="Courier New" w:cs="Courier New"/>
          <w:sz w:val="20"/>
        </w:rPr>
        <w:t>BPatch_thread</w:t>
      </w:r>
      <w:r>
        <w:t xml:space="preserve"> is created, but </w:t>
      </w:r>
      <w:r>
        <w:rPr>
          <w:rFonts w:ascii="Courier New" w:hAnsi="Courier New" w:cs="Courier New"/>
          <w:sz w:val="20"/>
        </w:rPr>
        <w:t>isDeadOnArrival</w:t>
      </w:r>
      <w:r>
        <w:t xml:space="preserve"> always returns true for this thread.  It is illegal to perform any thread-level operations on a dead on arrival thread.</w:t>
      </w:r>
    </w:p>
    <w:p w14:paraId="4948BF67" w14:textId="77777777" w:rsidR="00EC3006" w:rsidRDefault="00EC3006">
      <w:pPr>
        <w:pStyle w:val="DefinitionCharCharCharCharCharCharCharCharCharChar"/>
      </w:pPr>
    </w:p>
    <w:p w14:paraId="06E3B58D" w14:textId="77777777" w:rsidR="00EC3006" w:rsidRDefault="00EC3006">
      <w:pPr>
        <w:pStyle w:val="DefinitionCharCharCharCharCharCharCharCharCharChar"/>
      </w:pPr>
      <w:r>
        <w:t>BPatch_process *getProcess</w:t>
      </w:r>
      <w:r>
        <w:fldChar w:fldCharType="begin"/>
      </w:r>
      <w:r>
        <w:instrText xml:space="preserve"> XE "getCallStack" </w:instrText>
      </w:r>
      <w:r>
        <w:fldChar w:fldCharType="end"/>
      </w:r>
      <w:r>
        <w:t>()</w:t>
      </w:r>
    </w:p>
    <w:p w14:paraId="68B8A19C" w14:textId="77777777" w:rsidR="00EC3006" w:rsidRDefault="00EC3006">
      <w:pPr>
        <w:pStyle w:val="DefinitionList"/>
      </w:pPr>
      <w:r>
        <w:t xml:space="preserve">Return the </w:t>
      </w:r>
      <w:r>
        <w:rPr>
          <w:rFonts w:ascii="Courier New" w:hAnsi="Courier New" w:cs="Courier New"/>
          <w:sz w:val="20"/>
        </w:rPr>
        <w:t>BPatch_process</w:t>
      </w:r>
      <w:r>
        <w:t xml:space="preserve"> that contains this thread.</w:t>
      </w:r>
    </w:p>
    <w:p w14:paraId="0E1CD124" w14:textId="77777777" w:rsidR="00EC3006" w:rsidRDefault="00EC3006">
      <w:pPr>
        <w:pStyle w:val="DefinitionCharCharCharCharCharCharCharCharCharChar"/>
      </w:pPr>
    </w:p>
    <w:p w14:paraId="02900209" w14:textId="77777777" w:rsidR="00EC3006" w:rsidRDefault="00EC3006">
      <w:pPr>
        <w:pStyle w:val="DefinitionCharCharCharCharCharCharCharCharCharChar"/>
      </w:pPr>
      <w:r>
        <w:t>void *oneTimeCode</w:t>
      </w:r>
      <w:r>
        <w:fldChar w:fldCharType="begin"/>
      </w:r>
      <w:r>
        <w:instrText xml:space="preserve"> XE "oneTimeCode" </w:instrText>
      </w:r>
      <w:r>
        <w:fldChar w:fldCharType="end"/>
      </w:r>
      <w:r>
        <w:t xml:space="preserve">(const BPatch_snippet &amp;expr, bool *err = NULL) </w:t>
      </w:r>
    </w:p>
    <w:p w14:paraId="69AAD055" w14:textId="77777777" w:rsidR="00EC3006" w:rsidRDefault="00EC3006">
      <w:pPr>
        <w:pStyle w:val="DefinitionList"/>
      </w:pPr>
      <w:r>
        <w:t xml:space="preserve">Cause the snippet </w:t>
      </w:r>
      <w:r>
        <w:rPr>
          <w:rFonts w:ascii="Courier New" w:hAnsi="Courier New" w:cs="Courier New"/>
          <w:sz w:val="20"/>
        </w:rPr>
        <w:t>expr</w:t>
      </w:r>
      <w:r>
        <w:t xml:space="preserve"> to be evaluated by the process immediately. This is similar to the BPatch_process::oneTimeCode function, except that the snippet is guaranteed to run only on this thread. The process must be stopped to call this function.  The behavior is synchronous; </w:t>
      </w:r>
      <w:r>
        <w:rPr>
          <w:rFonts w:ascii="Courier New" w:hAnsi="Courier New" w:cs="Courier New"/>
          <w:sz w:val="20"/>
        </w:rPr>
        <w:t>oneTimeCode</w:t>
      </w:r>
      <w:r>
        <w:t xml:space="preserve"> will not return until after the snippet has been run in the application.</w:t>
      </w:r>
    </w:p>
    <w:p w14:paraId="59074E82" w14:textId="77777777" w:rsidR="00EC3006" w:rsidRDefault="00EC3006">
      <w:pPr>
        <w:pStyle w:val="DefinitionCharCharCharCharCharCharCharCharCharChar"/>
      </w:pPr>
    </w:p>
    <w:p w14:paraId="085BA4DA" w14:textId="77777777" w:rsidR="00EC3006" w:rsidRDefault="00EC3006">
      <w:pPr>
        <w:pStyle w:val="DefinitionCharCharCharCharCharCharCharCharCharChar"/>
        <w:rPr>
          <w:rFonts w:eastAsia="Courier New"/>
        </w:rPr>
      </w:pPr>
      <w:r>
        <w:t>bool oneTimeCodeAsync</w:t>
      </w:r>
      <w:r>
        <w:fldChar w:fldCharType="begin"/>
      </w:r>
      <w:r>
        <w:instrText xml:space="preserve"> XE "oneTimeCode" </w:instrText>
      </w:r>
      <w:r>
        <w:fldChar w:fldCharType="end"/>
      </w:r>
      <w:r>
        <w:t xml:space="preserve">(const BPatch_snippet &amp;expr, </w:t>
      </w:r>
    </w:p>
    <w:p w14:paraId="3ECFE795" w14:textId="77777777" w:rsidR="00EC3006" w:rsidRDefault="00EC3006">
      <w:pPr>
        <w:pStyle w:val="DefinitionCharCharCharCharCharCharCharCharCharChar"/>
        <w:ind w:left="2160" w:firstLine="720"/>
        <w:rPr>
          <w:rFonts w:eastAsia="Courier New"/>
          <w:lang w:val="fi-FI"/>
        </w:rPr>
      </w:pPr>
      <w:r>
        <w:rPr>
          <w:rFonts w:eastAsia="Courier New"/>
        </w:rPr>
        <w:t xml:space="preserve">  </w:t>
      </w:r>
      <w:r>
        <w:rPr>
          <w:lang w:val="fi-FI"/>
        </w:rPr>
        <w:t>void *userData = NULL,</w:t>
      </w:r>
    </w:p>
    <w:p w14:paraId="48F4154C" w14:textId="77777777" w:rsidR="00EC3006" w:rsidRDefault="00EC3006">
      <w:pPr>
        <w:pStyle w:val="DefinitionCharCharCharCharCharCharCharCharCharChar"/>
        <w:ind w:left="2160" w:firstLine="720"/>
      </w:pPr>
      <w:r>
        <w:rPr>
          <w:rFonts w:eastAsia="Courier New"/>
          <w:lang w:val="fi-FI"/>
        </w:rPr>
        <w:t xml:space="preserve">  </w:t>
      </w:r>
      <w:r>
        <w:rPr>
          <w:lang w:val="fi-FI"/>
        </w:rPr>
        <w:t xml:space="preserve">BpatchOneTimeCodeCallback cb = NULL) </w:t>
      </w:r>
    </w:p>
    <w:p w14:paraId="56E1DA1A" w14:textId="77777777" w:rsidR="00EC3006" w:rsidRDefault="00EC3006">
      <w:pPr>
        <w:pStyle w:val="DefinitionList"/>
      </w:pPr>
      <w:r>
        <w:t xml:space="preserve">This function sets up the snippet </w:t>
      </w:r>
      <w:r>
        <w:rPr>
          <w:rFonts w:ascii="Courier New" w:hAnsi="Courier New" w:cs="Courier New"/>
          <w:sz w:val="20"/>
        </w:rPr>
        <w:t>expr</w:t>
      </w:r>
      <w:r>
        <w:t xml:space="preserve"> to be evaluated by this thread at the next available opportunity. When the snippet finishes running, Dyninst will callback any function registered through </w:t>
      </w:r>
      <w:r>
        <w:rPr>
          <w:rFonts w:ascii="Courier New" w:hAnsi="Courier New" w:cs="Courier New"/>
          <w:sz w:val="20"/>
        </w:rPr>
        <w:t>BPatch::registerOneTimeCodeCallback</w:t>
      </w:r>
      <w:r>
        <w:t xml:space="preserve">, with </w:t>
      </w:r>
      <w:r>
        <w:rPr>
          <w:rFonts w:ascii="Courier New" w:hAnsi="Courier New" w:cs="Courier New"/>
          <w:sz w:val="20"/>
        </w:rPr>
        <w:t>userData</w:t>
      </w:r>
      <w:r>
        <w:t xml:space="preserve"> passed as a parameter.  This function returns </w:t>
      </w:r>
      <w:r>
        <w:rPr>
          <w:rFonts w:ascii="Courier New" w:hAnsi="Courier New" w:cs="Courier New"/>
          <w:sz w:val="20"/>
        </w:rPr>
        <w:t>true</w:t>
      </w:r>
      <w:r>
        <w:t xml:space="preserve"> if </w:t>
      </w:r>
      <w:r>
        <w:rPr>
          <w:rFonts w:ascii="Courier New" w:hAnsi="Courier New" w:cs="Courier New"/>
          <w:sz w:val="20"/>
        </w:rPr>
        <w:t>expr</w:t>
      </w:r>
      <w:r>
        <w:t xml:space="preserve"> was posted or false otherwise.</w:t>
      </w:r>
    </w:p>
    <w:p w14:paraId="3178FAF4" w14:textId="77777777" w:rsidR="00EC3006" w:rsidRDefault="00EC3006">
      <w:pPr>
        <w:pStyle w:val="DefinitionList"/>
      </w:pPr>
      <w:r>
        <w:t xml:space="preserve">This is similar to the </w:t>
      </w:r>
      <w:r>
        <w:rPr>
          <w:rFonts w:ascii="Courier New" w:hAnsi="Courier New" w:cs="Courier New"/>
          <w:sz w:val="20"/>
        </w:rPr>
        <w:t>BPatch_process::oneTimeCodeAsync</w:t>
      </w:r>
      <w:r>
        <w:t xml:space="preserve"> function, except that the snippet is guaranteed to run only on this thread. The process must be stopped to call this function.  The behavior is asynchronous; </w:t>
      </w:r>
      <w:r>
        <w:rPr>
          <w:rFonts w:ascii="Courier New" w:hAnsi="Courier New" w:cs="Courier New"/>
          <w:sz w:val="20"/>
        </w:rPr>
        <w:t>oneTimeCodeAsync</w:t>
      </w:r>
      <w:r>
        <w:t xml:space="preserve"> returns before the snippet is executed.</w:t>
      </w:r>
    </w:p>
    <w:p w14:paraId="09401E83" w14:textId="77777777" w:rsidR="00EC3006" w:rsidRDefault="00EC3006">
      <w:pPr>
        <w:pStyle w:val="DefinitionCharCharCharCharCharCharCharCharCharChar"/>
        <w:ind w:left="0" w:firstLine="0"/>
      </w:pPr>
      <w:r>
        <w:fldChar w:fldCharType="begin"/>
      </w:r>
      <w:r>
        <w:instrText xml:space="preserve"> XE "dumpCore" </w:instrText>
      </w:r>
      <w:r>
        <w:fldChar w:fldCharType="end"/>
      </w:r>
    </w:p>
    <w:p w14:paraId="7BDF4015" w14:textId="77777777" w:rsidR="00EC3006" w:rsidRDefault="00EC3006">
      <w:pPr>
        <w:pStyle w:val="Heading2"/>
        <w:numPr>
          <w:ilvl w:val="1"/>
          <w:numId w:val="1"/>
        </w:numPr>
      </w:pPr>
      <w:bookmarkStart w:id="36" w:name="_Toc529517689"/>
      <w:bookmarkStart w:id="37" w:name="_Ref160338573"/>
      <w:bookmarkStart w:id="38" w:name="_Ref160338560"/>
      <w:bookmarkStart w:id="39" w:name="_Ref160338509"/>
      <w:r>
        <w:t>Class BPatch_binaryEdit</w:t>
      </w:r>
      <w:bookmarkEnd w:id="36"/>
    </w:p>
    <w:p w14:paraId="3EAA642F" w14:textId="77777777" w:rsidR="00EC3006" w:rsidRDefault="00EC3006">
      <w:pPr>
        <w:pStyle w:val="BodyText"/>
      </w:pPr>
      <w:r>
        <w:t>The BPatch_binaryEdit class represents a set of executable files and library files for binary rewriting.  BPatch_binaryEdit inherits from the BPatch_addressSpace class, where most functionality for binary rewriting is found.</w:t>
      </w:r>
    </w:p>
    <w:p w14:paraId="29D230F9" w14:textId="77777777" w:rsidR="00EC3006" w:rsidRDefault="00EC3006">
      <w:pPr>
        <w:pStyle w:val="DefinitionCharCharCharChar"/>
      </w:pPr>
    </w:p>
    <w:p w14:paraId="7FAD8862" w14:textId="77777777" w:rsidR="00EC3006" w:rsidRDefault="00EC3006">
      <w:pPr>
        <w:pStyle w:val="DefinitionCharCharCharChar"/>
      </w:pPr>
      <w:r>
        <w:t>bool writeFile(const char *outFile)</w:t>
      </w:r>
    </w:p>
    <w:p w14:paraId="3F562631" w14:textId="77777777" w:rsidR="00EC3006" w:rsidRDefault="00EC3006">
      <w:pPr>
        <w:pStyle w:val="DefinitionList"/>
      </w:pPr>
      <w:r>
        <w:t xml:space="preserve">Rewrite a </w:t>
      </w:r>
      <w:r>
        <w:rPr>
          <w:rFonts w:ascii="Courier New" w:hAnsi="Courier New" w:cs="Courier New"/>
          <w:sz w:val="20"/>
        </w:rPr>
        <w:t>BPatch_binaryEdit</w:t>
      </w:r>
      <w:r>
        <w:t xml:space="preserve"> to disk.  The original file opened with this </w:t>
      </w:r>
      <w:r>
        <w:rPr>
          <w:rFonts w:ascii="Courier New" w:hAnsi="Courier New" w:cs="Courier New"/>
          <w:sz w:val="20"/>
        </w:rPr>
        <w:t>BPatch_binaryEdit</w:t>
      </w:r>
      <w:r>
        <w:t xml:space="preserve"> is written to the current working directory with the name </w:t>
      </w:r>
      <w:r>
        <w:rPr>
          <w:rFonts w:ascii="Courier New" w:hAnsi="Courier New" w:cs="Courier New"/>
          <w:sz w:val="20"/>
        </w:rPr>
        <w:t>outFile</w:t>
      </w:r>
      <w:r>
        <w:t xml:space="preserve">.  If any dependent libraries were also opened and have instrumentation or other modifications, then those libraries will be written to disk in the current working directory under their original names.  </w:t>
      </w:r>
    </w:p>
    <w:p w14:paraId="6703F2C0" w14:textId="77777777" w:rsidR="00EC3006" w:rsidRDefault="00EC3006">
      <w:pPr>
        <w:pStyle w:val="DefinitionList"/>
      </w:pPr>
      <w:r>
        <w:t xml:space="preserve">A rewritten dependency library should only be used with the original file that was opened for rewriting.  For example, if the file </w:t>
      </w:r>
      <w:r>
        <w:rPr>
          <w:rFonts w:ascii="Courier New" w:hAnsi="Courier New" w:cs="Courier New"/>
          <w:sz w:val="20"/>
        </w:rPr>
        <w:t>a.out</w:t>
      </w:r>
      <w:r>
        <w:t xml:space="preserve"> and its dependent library </w:t>
      </w:r>
      <w:r>
        <w:rPr>
          <w:rFonts w:ascii="Courier New" w:hAnsi="Courier New" w:cs="Courier New"/>
          <w:sz w:val="20"/>
        </w:rPr>
        <w:t>libfoo.so</w:t>
      </w:r>
      <w:r>
        <w:t xml:space="preserve"> were opened for rewriting, and both had instrumentation inserted, then the rewritten </w:t>
      </w:r>
      <w:r>
        <w:rPr>
          <w:rFonts w:ascii="Courier New" w:hAnsi="Courier New" w:cs="Courier New"/>
          <w:sz w:val="20"/>
        </w:rPr>
        <w:t>libfoo.so</w:t>
      </w:r>
      <w:r>
        <w:t xml:space="preserve"> should not be used without the rewritten </w:t>
      </w:r>
      <w:r>
        <w:rPr>
          <w:rFonts w:ascii="Courier New" w:hAnsi="Courier New" w:cs="Courier New"/>
          <w:sz w:val="20"/>
        </w:rPr>
        <w:t>a.out</w:t>
      </w:r>
      <w:r>
        <w:t xml:space="preserve">.  To build a rewritten </w:t>
      </w:r>
      <w:r>
        <w:rPr>
          <w:rFonts w:ascii="Courier New" w:hAnsi="Courier New" w:cs="Courier New"/>
          <w:sz w:val="20"/>
        </w:rPr>
        <w:t>libfoo.so</w:t>
      </w:r>
      <w:r>
        <w:t xml:space="preserve"> that can load into any process, </w:t>
      </w:r>
      <w:r>
        <w:rPr>
          <w:rFonts w:ascii="Courier New" w:hAnsi="Courier New" w:cs="Courier New"/>
          <w:sz w:val="20"/>
        </w:rPr>
        <w:t>libfoo.so</w:t>
      </w:r>
      <w:r>
        <w:t xml:space="preserve"> must be the original file opened by </w:t>
      </w:r>
      <w:r>
        <w:rPr>
          <w:rFonts w:ascii="Courier New" w:hAnsi="Courier New" w:cs="Courier New"/>
          <w:sz w:val="20"/>
        </w:rPr>
        <w:t>BPatch::openBinary</w:t>
      </w:r>
      <w:r>
        <w:rPr>
          <w:rFonts w:ascii="Courier New" w:hAnsi="Courier New" w:cs="Courier New"/>
        </w:rPr>
        <w:t>.</w:t>
      </w:r>
    </w:p>
    <w:p w14:paraId="1D849E7F" w14:textId="77777777" w:rsidR="00EC3006" w:rsidRDefault="00EC3006">
      <w:pPr>
        <w:pStyle w:val="DefinitionList"/>
      </w:pPr>
      <w:r>
        <w:t xml:space="preserve">This function returns </w:t>
      </w:r>
      <w:r>
        <w:rPr>
          <w:rFonts w:ascii="Courier New" w:hAnsi="Courier New" w:cs="Courier New"/>
          <w:sz w:val="20"/>
        </w:rPr>
        <w:t>true</w:t>
      </w:r>
      <w:r>
        <w:t xml:space="preserve"> if it successfully wrote a file, or false otherwise.</w:t>
      </w:r>
    </w:p>
    <w:p w14:paraId="03C13373" w14:textId="77777777" w:rsidR="00EC3006" w:rsidRDefault="00EC3006">
      <w:pPr>
        <w:pStyle w:val="Heading2"/>
        <w:numPr>
          <w:ilvl w:val="1"/>
          <w:numId w:val="1"/>
        </w:numPr>
      </w:pPr>
      <w:bookmarkStart w:id="40" w:name="_Toc529517690"/>
      <w:r>
        <w:lastRenderedPageBreak/>
        <w:t>Class BPatch_sourceObj</w:t>
      </w:r>
      <w:bookmarkEnd w:id="40"/>
      <w:r>
        <w:fldChar w:fldCharType="begin"/>
      </w:r>
      <w:r>
        <w:instrText xml:space="preserve"> XE "BPatch_sourceObj" </w:instrText>
      </w:r>
      <w:r>
        <w:fldChar w:fldCharType="end"/>
      </w:r>
      <w:bookmarkEnd w:id="37"/>
      <w:bookmarkEnd w:id="38"/>
      <w:bookmarkEnd w:id="39"/>
    </w:p>
    <w:p w14:paraId="25DF76EE" w14:textId="77777777" w:rsidR="00EC3006" w:rsidRDefault="00EC3006">
      <w:pPr>
        <w:pStyle w:val="BodyText"/>
      </w:pPr>
      <w:r>
        <w:t xml:space="preserve">The BPatch_sourceObj class is the C++ superclass for the BPatch_function, BPatch_module, and BPatch_image classes.  It provides a set of common methods for all three classes.  In addition, it can be used to build a “generic” source navigator using the </w:t>
      </w:r>
      <w:r>
        <w:rPr>
          <w:rFonts w:ascii="Courier New" w:hAnsi="Courier New" w:cs="Courier New"/>
          <w:sz w:val="20"/>
        </w:rPr>
        <w:t>getObjParent</w:t>
      </w:r>
      <w:r>
        <w:t xml:space="preserve"> and </w:t>
      </w:r>
      <w:r>
        <w:rPr>
          <w:rFonts w:ascii="Courier New" w:hAnsi="Courier New" w:cs="Courier New"/>
          <w:sz w:val="20"/>
        </w:rPr>
        <w:t>getSourceObj</w:t>
      </w:r>
      <w:r>
        <w:t xml:space="preserve"> methods to get parents and children of a given level (i.e. the parent of a module is an image, and the children will be the functions).</w:t>
      </w:r>
    </w:p>
    <w:p w14:paraId="08E24C20" w14:textId="77777777" w:rsidR="00EC3006" w:rsidRDefault="00EC3006">
      <w:pPr>
        <w:pStyle w:val="DefinitionCharCharCharCharCharCharCharCharCharChar"/>
      </w:pPr>
    </w:p>
    <w:p w14:paraId="6C8F1BEC" w14:textId="77777777" w:rsidR="00EC3006" w:rsidRDefault="00EC3006">
      <w:pPr>
        <w:pStyle w:val="Definition"/>
      </w:pPr>
      <w:r>
        <w:t>enum BPatchErrorLevel</w:t>
      </w:r>
      <w:r>
        <w:fldChar w:fldCharType="begin"/>
      </w:r>
      <w:r>
        <w:instrText xml:space="preserve"> XE "BPatchErrorLevel" </w:instrText>
      </w:r>
      <w:r>
        <w:fldChar w:fldCharType="end"/>
      </w:r>
      <w:r>
        <w:t xml:space="preserve"> { BPatchFatal, BPatchSerious, BPatchWarning, BPatchInfo };</w:t>
      </w:r>
    </w:p>
    <w:p w14:paraId="492F24B2" w14:textId="77777777" w:rsidR="00EC3006" w:rsidRDefault="00EC3006">
      <w:pPr>
        <w:pStyle w:val="Definition"/>
      </w:pPr>
    </w:p>
    <w:p w14:paraId="309F9329" w14:textId="77777777" w:rsidR="00EC3006" w:rsidRDefault="00EC3006">
      <w:pPr>
        <w:pStyle w:val="DefinitionCharCharCharCharCharCharCharCharCharChar"/>
      </w:pPr>
      <w:r>
        <w:t xml:space="preserve">enum BPatch_sourceType { </w:t>
      </w:r>
    </w:p>
    <w:p w14:paraId="74DD6535" w14:textId="77777777" w:rsidR="00EC3006" w:rsidRDefault="00EC3006">
      <w:pPr>
        <w:pStyle w:val="DefinitionCharCharCharCharCharCharCharCharCharChar"/>
        <w:ind w:firstLine="0"/>
      </w:pPr>
      <w:r>
        <w:t xml:space="preserve">BPatch_sourceUnknown, </w:t>
      </w:r>
    </w:p>
    <w:p w14:paraId="6C808FDF" w14:textId="77777777" w:rsidR="00EC3006" w:rsidRDefault="00EC3006">
      <w:pPr>
        <w:pStyle w:val="DefinitionCharCharCharCharCharCharCharCharCharChar"/>
        <w:ind w:firstLine="0"/>
      </w:pPr>
      <w:r>
        <w:t>BPatch_sourceProgram,</w:t>
      </w:r>
    </w:p>
    <w:p w14:paraId="1B1C5453" w14:textId="77777777" w:rsidR="00EC3006" w:rsidRDefault="00EC3006">
      <w:pPr>
        <w:pStyle w:val="DefinitionCharCharCharCharCharCharCharCharCharChar"/>
        <w:ind w:firstLine="0"/>
      </w:pPr>
      <w:r>
        <w:t xml:space="preserve">BPatch_sourceModule, </w:t>
      </w:r>
    </w:p>
    <w:p w14:paraId="28DBC6CD" w14:textId="77777777" w:rsidR="00EC3006" w:rsidRDefault="00EC3006">
      <w:pPr>
        <w:pStyle w:val="DefinitionCharCharCharCharCharCharCharCharCharChar"/>
        <w:ind w:firstLine="0"/>
      </w:pPr>
      <w:r>
        <w:t xml:space="preserve">BPatch_sourceFunction, </w:t>
      </w:r>
    </w:p>
    <w:p w14:paraId="1266675D" w14:textId="77777777" w:rsidR="00EC3006" w:rsidRDefault="00EC3006">
      <w:pPr>
        <w:pStyle w:val="DefinitionCharCharCharCharCharCharCharCharCharChar"/>
        <w:ind w:firstLine="0"/>
      </w:pPr>
      <w:r>
        <w:t xml:space="preserve">BPatch_sourceOuterLoop, </w:t>
      </w:r>
    </w:p>
    <w:p w14:paraId="7D9819CC" w14:textId="77777777" w:rsidR="00EC3006" w:rsidRDefault="00EC3006">
      <w:pPr>
        <w:pStyle w:val="DefinitionCharCharCharCharCharCharCharCharCharChar"/>
        <w:ind w:firstLine="0"/>
      </w:pPr>
      <w:r>
        <w:t xml:space="preserve">BPatch_sourceLoop, </w:t>
      </w:r>
    </w:p>
    <w:p w14:paraId="4F229E18" w14:textId="77777777" w:rsidR="00EC3006" w:rsidRDefault="00EC3006">
      <w:pPr>
        <w:pStyle w:val="DefinitionCharCharCharCharCharCharCharCharCharChar"/>
        <w:ind w:firstLine="0"/>
      </w:pPr>
      <w:r>
        <w:t>BPatch_sourceStatement };</w:t>
      </w:r>
    </w:p>
    <w:p w14:paraId="7E17E9A3" w14:textId="77777777" w:rsidR="00EC3006" w:rsidRDefault="00EC3006">
      <w:pPr>
        <w:pStyle w:val="DefinitionCharCharCharCharCharCharCharCharCharChar"/>
        <w:ind w:firstLine="0"/>
      </w:pPr>
    </w:p>
    <w:p w14:paraId="766B1A22" w14:textId="77777777" w:rsidR="00EC3006" w:rsidRDefault="00EC3006">
      <w:pPr>
        <w:pStyle w:val="DefinitionCharCharCharCharCharCharCharCharCharChar"/>
      </w:pPr>
      <w:r>
        <w:t>BPatch_sourceType getSrcType</w:t>
      </w:r>
      <w:r>
        <w:fldChar w:fldCharType="begin"/>
      </w:r>
      <w:r>
        <w:instrText xml:space="preserve"> XE "getSrcType" </w:instrText>
      </w:r>
      <w:r>
        <w:fldChar w:fldCharType="end"/>
      </w:r>
      <w:r>
        <w:t>()</w:t>
      </w:r>
    </w:p>
    <w:p w14:paraId="05D67760" w14:textId="77777777" w:rsidR="00EC3006" w:rsidRDefault="00EC3006">
      <w:pPr>
        <w:pStyle w:val="DefinitionList"/>
      </w:pPr>
      <w:r>
        <w:t xml:space="preserve">Returns the type of the current source object.  </w:t>
      </w:r>
    </w:p>
    <w:p w14:paraId="0FAE5C72" w14:textId="77777777" w:rsidR="00EC3006" w:rsidRDefault="00EC3006">
      <w:pPr>
        <w:pStyle w:val="DefinitionCharCharCharCharCharCharCharCharCharChar"/>
      </w:pPr>
    </w:p>
    <w:p w14:paraId="2F1D283A" w14:textId="77777777" w:rsidR="00EC3006" w:rsidRDefault="00EC3006">
      <w:pPr>
        <w:pStyle w:val="DefinitionCharCharCharCharCharCharCharCharCharChar"/>
      </w:pPr>
      <w:r>
        <w:t>void getSourceObj</w:t>
      </w:r>
      <w:r>
        <w:fldChar w:fldCharType="begin"/>
      </w:r>
      <w:r>
        <w:instrText xml:space="preserve"> XE "getSourceObj" </w:instrText>
      </w:r>
      <w:r>
        <w:fldChar w:fldCharType="end"/>
      </w:r>
      <w:r>
        <w:t>(std::vector&lt;BPatch_sourceObj *&gt; &amp;objs)</w:t>
      </w:r>
    </w:p>
    <w:p w14:paraId="0C9D165C" w14:textId="77777777" w:rsidR="00EC3006" w:rsidRDefault="00EC3006">
      <w:pPr>
        <w:pStyle w:val="DefinitionList"/>
      </w:pPr>
      <w:r>
        <w:t xml:space="preserve">Returns the child source objects of the current source object.  For example, when called on a </w:t>
      </w:r>
      <w:r>
        <w:rPr>
          <w:rFonts w:ascii="Courier New" w:hAnsi="Courier New" w:cs="Courier New"/>
          <w:sz w:val="20"/>
        </w:rPr>
        <w:t>BPatch_sourceProgram</w:t>
      </w:r>
      <w:r>
        <w:t xml:space="preserve"> object this will return objects of type </w:t>
      </w:r>
      <w:r>
        <w:rPr>
          <w:rFonts w:ascii="Courier New" w:hAnsi="Courier New" w:cs="Courier New"/>
          <w:sz w:val="20"/>
        </w:rPr>
        <w:t>BPatch_sourceFunction</w:t>
      </w:r>
      <w:r>
        <w:t xml:space="preserve">.  When called on a </w:t>
      </w:r>
      <w:r>
        <w:rPr>
          <w:rFonts w:ascii="Courier New" w:hAnsi="Courier New" w:cs="Courier New"/>
          <w:sz w:val="20"/>
        </w:rPr>
        <w:t>BPatch_sourceFunction</w:t>
      </w:r>
      <w:r>
        <w:t xml:space="preserve"> object it may return </w:t>
      </w:r>
      <w:r>
        <w:rPr>
          <w:rFonts w:ascii="Courier New" w:hAnsi="Courier New" w:cs="Courier New"/>
          <w:sz w:val="20"/>
        </w:rPr>
        <w:t>BPatch_sourceOuterLoop</w:t>
      </w:r>
      <w:r>
        <w:t xml:space="preserve"> and </w:t>
      </w:r>
      <w:r>
        <w:rPr>
          <w:rFonts w:ascii="Courier New" w:hAnsi="Courier New" w:cs="Courier New"/>
          <w:sz w:val="20"/>
        </w:rPr>
        <w:t>BPatch_sourceStatement</w:t>
      </w:r>
      <w:r>
        <w:t xml:space="preserve"> objects.</w:t>
      </w:r>
    </w:p>
    <w:p w14:paraId="016F805F" w14:textId="77777777" w:rsidR="00EC3006" w:rsidRDefault="00EC3006">
      <w:pPr>
        <w:pStyle w:val="DefinitionCharCharCharCharCharCharCharCharCharChar"/>
      </w:pPr>
    </w:p>
    <w:p w14:paraId="2D9C71CA" w14:textId="77777777" w:rsidR="00EC3006" w:rsidRDefault="00EC3006">
      <w:pPr>
        <w:pStyle w:val="DefinitionCharCharCharCharCharCharCharCharCharChar"/>
      </w:pPr>
      <w:r>
        <w:t>BPatch_sourceObj *getObjParent</w:t>
      </w:r>
      <w:r>
        <w:fldChar w:fldCharType="begin"/>
      </w:r>
      <w:r>
        <w:instrText xml:space="preserve"> XE "getObjParent" </w:instrText>
      </w:r>
      <w:r>
        <w:fldChar w:fldCharType="end"/>
      </w:r>
      <w:r>
        <w:t>()</w:t>
      </w:r>
    </w:p>
    <w:p w14:paraId="65C60B7A" w14:textId="77777777" w:rsidR="00EC3006" w:rsidRDefault="00EC3006">
      <w:pPr>
        <w:pStyle w:val="DefinitionList"/>
      </w:pPr>
      <w:r>
        <w:t xml:space="preserve">Return the parent source object of the current source object.  The parent of a </w:t>
      </w:r>
      <w:r>
        <w:rPr>
          <w:rFonts w:ascii="Courier New" w:hAnsi="Courier New" w:cs="Courier New"/>
          <w:sz w:val="20"/>
        </w:rPr>
        <w:t>BPatch_</w:t>
      </w:r>
      <w:r>
        <w:rPr>
          <w:rFonts w:ascii="Courier New" w:hAnsi="Courier New" w:cs="Courier New"/>
          <w:sz w:val="20"/>
        </w:rPr>
        <w:softHyphen/>
        <w:t xml:space="preserve">image </w:t>
      </w:r>
      <w:r>
        <w:t xml:space="preserve">is </w:t>
      </w:r>
      <w:r>
        <w:rPr>
          <w:rFonts w:ascii="Courier New" w:hAnsi="Courier New" w:cs="Courier New"/>
          <w:sz w:val="20"/>
        </w:rPr>
        <w:t>NULL</w:t>
      </w:r>
      <w:r>
        <w:t>.</w:t>
      </w:r>
    </w:p>
    <w:p w14:paraId="79B33C64" w14:textId="77777777" w:rsidR="00EC3006" w:rsidRDefault="00EC3006">
      <w:pPr>
        <w:pStyle w:val="DefinitionCharCharCharCharCharCharCharCharCharChar"/>
        <w:rPr>
          <w:rFonts w:eastAsia="Courier New"/>
        </w:rPr>
      </w:pPr>
      <w:r>
        <w:lastRenderedPageBreak/>
        <w:t>typedef enum BPatch_language {</w:t>
      </w:r>
    </w:p>
    <w:p w14:paraId="6C20D497" w14:textId="77777777" w:rsidR="00EC3006" w:rsidRDefault="00EC3006">
      <w:pPr>
        <w:pStyle w:val="DefinitionCharCharCharCharCharCharCharCharCharChar"/>
        <w:rPr>
          <w:rFonts w:eastAsia="Courier New"/>
        </w:rPr>
      </w:pPr>
      <w:r>
        <w:rPr>
          <w:rFonts w:eastAsia="Courier New"/>
        </w:rPr>
        <w:t xml:space="preserve">    </w:t>
      </w:r>
      <w:r>
        <w:t xml:space="preserve">BPatch_c, </w:t>
      </w:r>
    </w:p>
    <w:p w14:paraId="4288A642" w14:textId="77777777" w:rsidR="00EC3006" w:rsidRDefault="00EC3006">
      <w:pPr>
        <w:pStyle w:val="DefinitionCharCharCharCharCharCharCharCharCharChar"/>
        <w:rPr>
          <w:rFonts w:eastAsia="Courier New"/>
        </w:rPr>
      </w:pPr>
      <w:r>
        <w:rPr>
          <w:rFonts w:eastAsia="Courier New"/>
        </w:rPr>
        <w:t xml:space="preserve">    </w:t>
      </w:r>
      <w:r>
        <w:t xml:space="preserve">BPatch_cPlusPlus, </w:t>
      </w:r>
    </w:p>
    <w:p w14:paraId="0F5F0021" w14:textId="77777777" w:rsidR="00EC3006" w:rsidRDefault="00EC3006">
      <w:pPr>
        <w:pStyle w:val="DefinitionCharCharCharCharCharCharCharCharCharChar"/>
        <w:rPr>
          <w:rFonts w:eastAsia="Courier New"/>
        </w:rPr>
      </w:pPr>
      <w:r>
        <w:rPr>
          <w:rFonts w:eastAsia="Courier New"/>
        </w:rPr>
        <w:t xml:space="preserve">    </w:t>
      </w:r>
      <w:r>
        <w:t xml:space="preserve">BPatch_fortran, </w:t>
      </w:r>
    </w:p>
    <w:p w14:paraId="4A94B6C6" w14:textId="77777777" w:rsidR="00EC3006" w:rsidRDefault="00EC3006">
      <w:pPr>
        <w:pStyle w:val="DefinitionCharCharCharCharCharCharCharCharCharChar"/>
        <w:rPr>
          <w:rFonts w:eastAsia="Courier New"/>
        </w:rPr>
      </w:pPr>
      <w:r>
        <w:rPr>
          <w:rFonts w:eastAsia="Courier New"/>
        </w:rPr>
        <w:t xml:space="preserve">    </w:t>
      </w:r>
      <w:r>
        <w:t xml:space="preserve">BPatch_fortran77, </w:t>
      </w:r>
    </w:p>
    <w:p w14:paraId="46349A07" w14:textId="77777777" w:rsidR="00EC3006" w:rsidRDefault="00EC3006">
      <w:pPr>
        <w:pStyle w:val="DefinitionCharCharCharCharCharCharCharCharCharChar"/>
        <w:rPr>
          <w:rFonts w:eastAsia="Courier New"/>
        </w:rPr>
      </w:pPr>
      <w:r>
        <w:rPr>
          <w:rFonts w:eastAsia="Courier New"/>
        </w:rPr>
        <w:t xml:space="preserve">    </w:t>
      </w:r>
      <w:r>
        <w:t>BPatch_fortran90,</w:t>
      </w:r>
    </w:p>
    <w:p w14:paraId="6B05DF0C" w14:textId="77777777" w:rsidR="00EC3006" w:rsidRDefault="00EC3006">
      <w:pPr>
        <w:pStyle w:val="DefinitionCharCharCharCharCharCharCharCharCharChar"/>
        <w:rPr>
          <w:rFonts w:eastAsia="Courier New"/>
        </w:rPr>
      </w:pPr>
      <w:r>
        <w:rPr>
          <w:rFonts w:eastAsia="Courier New"/>
        </w:rPr>
        <w:t xml:space="preserve">    </w:t>
      </w:r>
      <w:r>
        <w:t xml:space="preserve">BPatch_f90_demangled_stabstr, </w:t>
      </w:r>
    </w:p>
    <w:p w14:paraId="5B4ACDC3" w14:textId="77777777" w:rsidR="00EC3006" w:rsidRDefault="00EC3006">
      <w:pPr>
        <w:pStyle w:val="DefinitionCharCharCharCharCharCharCharCharCharChar"/>
        <w:rPr>
          <w:rFonts w:eastAsia="Courier New"/>
        </w:rPr>
      </w:pPr>
      <w:r>
        <w:rPr>
          <w:rFonts w:eastAsia="Courier New"/>
        </w:rPr>
        <w:t xml:space="preserve">    </w:t>
      </w:r>
      <w:r>
        <w:t>BPatch_fortran95,</w:t>
      </w:r>
    </w:p>
    <w:p w14:paraId="5FC49C29" w14:textId="77777777" w:rsidR="00EC3006" w:rsidRDefault="00EC3006">
      <w:pPr>
        <w:pStyle w:val="DefinitionCharCharCharCharCharCharCharCharCharChar"/>
        <w:rPr>
          <w:rFonts w:eastAsia="Courier New"/>
        </w:rPr>
      </w:pPr>
      <w:r>
        <w:rPr>
          <w:rFonts w:eastAsia="Courier New"/>
        </w:rPr>
        <w:t xml:space="preserve">    </w:t>
      </w:r>
      <w:r>
        <w:t xml:space="preserve">BPatch_assembly, </w:t>
      </w:r>
    </w:p>
    <w:p w14:paraId="14A7C76F" w14:textId="77777777" w:rsidR="00EC3006" w:rsidRDefault="00EC3006">
      <w:pPr>
        <w:pStyle w:val="DefinitionCharCharCharCharCharCharCharCharCharChar"/>
        <w:rPr>
          <w:rFonts w:eastAsia="Courier New"/>
        </w:rPr>
      </w:pPr>
      <w:r>
        <w:rPr>
          <w:rFonts w:eastAsia="Courier New"/>
        </w:rPr>
        <w:t xml:space="preserve">    </w:t>
      </w:r>
      <w:r>
        <w:t xml:space="preserve">BPatch_mixed, </w:t>
      </w:r>
    </w:p>
    <w:p w14:paraId="039AAE71" w14:textId="77777777" w:rsidR="00EC3006" w:rsidRDefault="00EC3006">
      <w:pPr>
        <w:pStyle w:val="DefinitionCharCharCharCharCharCharCharCharCharChar"/>
        <w:rPr>
          <w:rFonts w:eastAsia="Courier New"/>
        </w:rPr>
      </w:pPr>
      <w:r>
        <w:rPr>
          <w:rFonts w:eastAsia="Courier New"/>
        </w:rPr>
        <w:t xml:space="preserve">    </w:t>
      </w:r>
      <w:r>
        <w:t xml:space="preserve">BPatch_hpf, </w:t>
      </w:r>
    </w:p>
    <w:p w14:paraId="6022D29B" w14:textId="77777777" w:rsidR="00EC3006" w:rsidRDefault="00EC3006">
      <w:pPr>
        <w:pStyle w:val="DefinitionCharCharCharCharCharCharCharCharCharChar"/>
        <w:rPr>
          <w:rFonts w:eastAsia="Courier New"/>
        </w:rPr>
      </w:pPr>
      <w:r>
        <w:rPr>
          <w:rFonts w:eastAsia="Courier New"/>
        </w:rPr>
        <w:t xml:space="preserve">    </w:t>
      </w:r>
      <w:r>
        <w:t xml:space="preserve">BPatch_java, </w:t>
      </w:r>
    </w:p>
    <w:p w14:paraId="32F66EEF" w14:textId="77777777" w:rsidR="00EC3006" w:rsidRDefault="00EC3006">
      <w:pPr>
        <w:pStyle w:val="DefinitionCharCharCharCharCharCharCharCharCharChar"/>
      </w:pPr>
      <w:r>
        <w:rPr>
          <w:rFonts w:eastAsia="Courier New"/>
        </w:rPr>
        <w:t xml:space="preserve">    </w:t>
      </w:r>
      <w:r>
        <w:t xml:space="preserve">BPatch_unknownLanguage </w:t>
      </w:r>
    </w:p>
    <w:p w14:paraId="330A8C82" w14:textId="77777777" w:rsidR="00EC3006" w:rsidRDefault="00EC3006">
      <w:pPr>
        <w:pStyle w:val="DefinitionCharCharCharCharCharCharCharCharCharChar"/>
      </w:pPr>
      <w:r>
        <w:t>} BPatch_language;</w:t>
      </w:r>
    </w:p>
    <w:p w14:paraId="36BD2E38" w14:textId="77777777" w:rsidR="00EC3006" w:rsidRDefault="00EC3006">
      <w:pPr>
        <w:pStyle w:val="DefinitionCharCharCharCharCharCharCharCharCharChar"/>
      </w:pPr>
    </w:p>
    <w:p w14:paraId="12A2EFC4" w14:textId="77777777" w:rsidR="00EC3006" w:rsidRDefault="00EC3006">
      <w:pPr>
        <w:pStyle w:val="DefinitionCharCharCharCharCharCharCharCharCharChar"/>
      </w:pPr>
      <w:r>
        <w:t>BPatch_language getLanguage</w:t>
      </w:r>
      <w:r>
        <w:fldChar w:fldCharType="begin"/>
      </w:r>
      <w:r>
        <w:instrText xml:space="preserve"> XE "getLanguage" </w:instrText>
      </w:r>
      <w:r>
        <w:fldChar w:fldCharType="end"/>
      </w:r>
      <w:r>
        <w:t xml:space="preserve">() </w:t>
      </w:r>
    </w:p>
    <w:p w14:paraId="0FD4E861" w14:textId="77777777" w:rsidR="00EC3006" w:rsidRDefault="00EC3006">
      <w:pPr>
        <w:pStyle w:val="DefinitionList"/>
      </w:pPr>
      <w:r>
        <w:t xml:space="preserve">Return the source language of the current </w:t>
      </w:r>
      <w:r>
        <w:rPr>
          <w:rFonts w:ascii="Courier New" w:hAnsi="Courier New" w:cs="Courier New"/>
          <w:sz w:val="20"/>
        </w:rPr>
        <w:t>BPatch_sourceObject</w:t>
      </w:r>
      <w:r>
        <w:t xml:space="preserve">.  For programs that are written in more than one language, </w:t>
      </w:r>
      <w:r>
        <w:rPr>
          <w:rFonts w:ascii="Courier New" w:hAnsi="Courier New" w:cs="Courier New"/>
          <w:sz w:val="20"/>
        </w:rPr>
        <w:t>BPatch_mixed</w:t>
      </w:r>
      <w:r>
        <w:t xml:space="preserve"> will be returned.  If there is insufficient information to determine the language, </w:t>
      </w:r>
      <w:r>
        <w:rPr>
          <w:rFonts w:ascii="Courier New" w:hAnsi="Courier New" w:cs="Courier New"/>
          <w:sz w:val="20"/>
        </w:rPr>
        <w:t>BPatch_unknownLanguage</w:t>
      </w:r>
      <w:r>
        <w:t xml:space="preserve"> will be returned.</w:t>
      </w:r>
    </w:p>
    <w:p w14:paraId="75E39139" w14:textId="77777777" w:rsidR="00EC3006" w:rsidRDefault="00EC3006">
      <w:pPr>
        <w:pStyle w:val="Heading2"/>
        <w:numPr>
          <w:ilvl w:val="1"/>
          <w:numId w:val="1"/>
        </w:numPr>
      </w:pPr>
      <w:bookmarkStart w:id="41" w:name="_Toc529517691"/>
      <w:r>
        <w:t>Class BPatch_function</w:t>
      </w:r>
      <w:bookmarkEnd w:id="41"/>
      <w:r>
        <w:fldChar w:fldCharType="begin"/>
      </w:r>
      <w:r>
        <w:instrText xml:space="preserve"> XE " BPatch_function " </w:instrText>
      </w:r>
      <w:r>
        <w:fldChar w:fldCharType="end"/>
      </w:r>
    </w:p>
    <w:p w14:paraId="36473C8E" w14:textId="77777777" w:rsidR="00EC3006" w:rsidRDefault="00EC3006">
      <w:pPr>
        <w:pStyle w:val="BodyText"/>
      </w:pPr>
      <w:r>
        <w:t xml:space="preserve">An object of this class represents a function in the application.  A </w:t>
      </w:r>
      <w:r>
        <w:rPr>
          <w:rFonts w:ascii="Courier New" w:hAnsi="Courier New" w:cs="Courier New"/>
          <w:sz w:val="20"/>
        </w:rPr>
        <w:t>BPatch_image</w:t>
      </w:r>
      <w:r>
        <w:t xml:space="preserve"> object (see description below) can be used to retrieve a </w:t>
      </w:r>
      <w:r>
        <w:rPr>
          <w:rFonts w:ascii="Courier New" w:hAnsi="Courier New" w:cs="Courier New"/>
          <w:sz w:val="20"/>
        </w:rPr>
        <w:t>BPatch_function</w:t>
      </w:r>
      <w:r>
        <w:t xml:space="preserve"> object representing a given function.</w:t>
      </w:r>
    </w:p>
    <w:p w14:paraId="65EAEF5F" w14:textId="77777777" w:rsidR="00EC3006" w:rsidRDefault="00EC3006">
      <w:pPr>
        <w:pStyle w:val="API"/>
      </w:pPr>
      <w:r>
        <w:t>std::string getName();</w:t>
      </w:r>
    </w:p>
    <w:p w14:paraId="00EDFCE9" w14:textId="77777777" w:rsidR="00EC3006" w:rsidRDefault="00EC3006">
      <w:pPr>
        <w:pStyle w:val="API"/>
      </w:pPr>
      <w:r>
        <w:t>std::string getDemangledName();</w:t>
      </w:r>
    </w:p>
    <w:p w14:paraId="450C319D" w14:textId="77777777" w:rsidR="00EC3006" w:rsidRDefault="00EC3006">
      <w:pPr>
        <w:pStyle w:val="API"/>
      </w:pPr>
      <w:r>
        <w:t>std::string getMangledName();</w:t>
      </w:r>
    </w:p>
    <w:p w14:paraId="7FD82C00" w14:textId="77777777" w:rsidR="00EC3006" w:rsidRDefault="00EC3006">
      <w:pPr>
        <w:pStyle w:val="API"/>
      </w:pPr>
      <w:r>
        <w:t>std::string getTypedName();</w:t>
      </w:r>
    </w:p>
    <w:p w14:paraId="231CEABF" w14:textId="77777777" w:rsidR="00EC3006" w:rsidRDefault="00EC3006">
      <w:pPr>
        <w:pStyle w:val="API"/>
      </w:pPr>
      <w:r>
        <w:t>void getNames(std::vector&lt;std::string&gt; &amp;names);</w:t>
      </w:r>
    </w:p>
    <w:p w14:paraId="276666D9" w14:textId="77777777" w:rsidR="00EC3006" w:rsidRDefault="00EC3006">
      <w:pPr>
        <w:pStyle w:val="API"/>
      </w:pPr>
      <w:r>
        <w:t>void getDemangledNames(std::vector&lt;std::string&gt; &amp;names);</w:t>
      </w:r>
    </w:p>
    <w:p w14:paraId="1E8454EC" w14:textId="77777777" w:rsidR="00EC3006" w:rsidRDefault="00EC3006">
      <w:pPr>
        <w:pStyle w:val="API"/>
      </w:pPr>
      <w:r>
        <w:t>void getMangledNames(std::vector&lt;std::string&gt; &amp;names);</w:t>
      </w:r>
    </w:p>
    <w:p w14:paraId="55BA9D27" w14:textId="77777777" w:rsidR="00EC3006" w:rsidRDefault="00EC3006">
      <w:pPr>
        <w:pStyle w:val="API"/>
      </w:pPr>
      <w:r>
        <w:t>void getTypedNames(std::vector&lt;std::string&gt; &amp;names);</w:t>
      </w:r>
    </w:p>
    <w:p w14:paraId="732BBC94" w14:textId="77777777" w:rsidR="00EC3006" w:rsidRDefault="00EC3006">
      <w:pPr>
        <w:pStyle w:val="APIDesc"/>
      </w:pPr>
      <w:r>
        <w:t xml:space="preserve">Return name(s) of the function. The </w:t>
      </w:r>
      <w:r>
        <w:rPr>
          <w:rFonts w:ascii="Courier New" w:hAnsi="Courier New" w:cs="Courier New"/>
          <w:sz w:val="20"/>
        </w:rPr>
        <w:t>getName</w:t>
      </w:r>
      <w:r>
        <w:t xml:space="preserve"> functions return the primary name; this is typically the first symbol we encounter while parsing the program; </w:t>
      </w:r>
      <w:r>
        <w:rPr>
          <w:rFonts w:ascii="Courier New" w:hAnsi="Courier New" w:cs="Courier New"/>
          <w:sz w:val="20"/>
        </w:rPr>
        <w:t>getName</w:t>
      </w:r>
      <w:r>
        <w:t xml:space="preserve"> is an alias for </w:t>
      </w:r>
      <w:r>
        <w:rPr>
          <w:rFonts w:ascii="Courier New" w:hAnsi="Courier New" w:cs="Courier New"/>
          <w:sz w:val="20"/>
        </w:rPr>
        <w:t>getDemangledName</w:t>
      </w:r>
      <w:r>
        <w:t xml:space="preserve">. The </w:t>
      </w:r>
      <w:r>
        <w:rPr>
          <w:rFonts w:ascii="Courier New" w:hAnsi="Courier New" w:cs="Courier New"/>
          <w:sz w:val="20"/>
        </w:rPr>
        <w:t>getNames</w:t>
      </w:r>
      <w:r>
        <w:t xml:space="preserve"> functions return all known names for the function, including any names specified by weak symbols. </w:t>
      </w:r>
    </w:p>
    <w:p w14:paraId="6FEE6AAE" w14:textId="77777777" w:rsidR="00EC3006" w:rsidRDefault="00EC3006">
      <w:pPr>
        <w:pStyle w:val="DefinitionCharCharCharCharCharCharCharCharCharChar"/>
      </w:pPr>
      <w:r>
        <w:t>bool getAddressRange(Dyninst::Address &amp;start,</w:t>
      </w:r>
    </w:p>
    <w:p w14:paraId="287F8B3A" w14:textId="77777777" w:rsidR="00EC3006" w:rsidRDefault="00EC3006">
      <w:pPr>
        <w:pStyle w:val="DefinitionCharCharCharCharCharCharCharCharCharChar"/>
      </w:pPr>
      <w:r>
        <w:tab/>
      </w:r>
      <w:r>
        <w:tab/>
      </w:r>
      <w:r>
        <w:tab/>
      </w:r>
      <w:r>
        <w:tab/>
        <w:t>Dyninst::Address &amp;end)</w:t>
      </w:r>
    </w:p>
    <w:p w14:paraId="400CE6D8" w14:textId="77777777" w:rsidR="00EC3006" w:rsidRDefault="00EC3006">
      <w:pPr>
        <w:pStyle w:val="APIDesc"/>
      </w:pPr>
      <w:r>
        <w:t>Returns the bounds of the function; for non-contiguous functions, this is the lowest and highest address of code that the function includes.</w:t>
      </w:r>
    </w:p>
    <w:p w14:paraId="4A00BDD7" w14:textId="77777777" w:rsidR="00EC3006" w:rsidRDefault="00EC3006">
      <w:pPr>
        <w:pStyle w:val="DefinitionCharCharCharCharCharCharCharCharCharChar"/>
      </w:pPr>
    </w:p>
    <w:p w14:paraId="197FC4FD" w14:textId="77777777" w:rsidR="00EC3006" w:rsidRDefault="00EC3006">
      <w:pPr>
        <w:pStyle w:val="DefinitionCharCharCharCharCharCharCharCharCharChar"/>
      </w:pPr>
      <w:r>
        <w:t>std::vector&lt;BPatch_localVar *&gt; *getParams</w:t>
      </w:r>
      <w:r>
        <w:fldChar w:fldCharType="begin"/>
      </w:r>
      <w:r>
        <w:instrText xml:space="preserve"> XE "getParams" </w:instrText>
      </w:r>
      <w:r>
        <w:fldChar w:fldCharType="end"/>
      </w:r>
      <w:r>
        <w:t>()</w:t>
      </w:r>
    </w:p>
    <w:p w14:paraId="55B4D641" w14:textId="77777777" w:rsidR="00EC3006" w:rsidRDefault="00EC3006">
      <w:pPr>
        <w:pStyle w:val="DefinitionList"/>
      </w:pPr>
      <w:r>
        <w:t xml:space="preserve">Return a vector of </w:t>
      </w:r>
      <w:r>
        <w:rPr>
          <w:rFonts w:ascii="Courier New" w:hAnsi="Courier New" w:cs="Courier New"/>
          <w:sz w:val="20"/>
        </w:rPr>
        <w:t>BPatch_localVar</w:t>
      </w:r>
      <w:r>
        <w:t xml:space="preserve"> snippets that refer to the parameters of this function.  The position in the vector corresponds to the position in the parameter list (starting from zero).  The returned local variables can be used to check the types of functions, and can be used in snippet expressions.</w:t>
      </w:r>
    </w:p>
    <w:p w14:paraId="158C6C3C" w14:textId="77777777" w:rsidR="00EC3006" w:rsidRDefault="00EC3006">
      <w:pPr>
        <w:pStyle w:val="DefinitionCharCharCharCharCharCharCharCharCharChar"/>
      </w:pPr>
      <w:r>
        <w:lastRenderedPageBreak/>
        <w:t>BPatch_type *getReturnType</w:t>
      </w:r>
      <w:r>
        <w:fldChar w:fldCharType="begin"/>
      </w:r>
      <w:r>
        <w:instrText xml:space="preserve"> XE "getReturnType" </w:instrText>
      </w:r>
      <w:r>
        <w:fldChar w:fldCharType="end"/>
      </w:r>
      <w:r>
        <w:t>()</w:t>
      </w:r>
    </w:p>
    <w:p w14:paraId="4720ED7F" w14:textId="77777777" w:rsidR="00EC3006" w:rsidRDefault="00EC3006">
      <w:pPr>
        <w:pStyle w:val="DefinitionList"/>
      </w:pPr>
      <w:r>
        <w:t>Return the type of the return value for this function.</w:t>
      </w:r>
    </w:p>
    <w:p w14:paraId="554407B6" w14:textId="77777777" w:rsidR="00EC3006" w:rsidRDefault="00EC3006">
      <w:pPr>
        <w:pStyle w:val="API"/>
      </w:pPr>
      <w:r>
        <w:t>BPatch_variableExpr *getFunctionRef()</w:t>
      </w:r>
    </w:p>
    <w:p w14:paraId="2DE8C482" w14:textId="77777777" w:rsidR="00EC3006" w:rsidRDefault="00EC3006">
      <w:pPr>
        <w:pStyle w:val="APIDesc"/>
      </w:pPr>
      <w:r>
        <w:t>For platforms with complex function pointers (e.g., 64-bit PPC) this constructs and returns the appropriate descriptor.</w:t>
      </w:r>
    </w:p>
    <w:p w14:paraId="55C77E93" w14:textId="77777777" w:rsidR="00EC3006" w:rsidRDefault="00EC3006">
      <w:pPr>
        <w:pStyle w:val="DefinitionCharCharCharCharCharCharCharCharCharChar"/>
      </w:pPr>
      <w:r>
        <w:t>std::vector&lt;BPatch_localVar *&gt; *getVars()</w:t>
      </w:r>
    </w:p>
    <w:p w14:paraId="614FB4F4" w14:textId="77777777" w:rsidR="00EC3006" w:rsidRDefault="00EC3006">
      <w:pPr>
        <w:pStyle w:val="DefinitionList"/>
      </w:pPr>
      <w:r>
        <w:t xml:space="preserve">Returns a vector of </w:t>
      </w:r>
      <w:r>
        <w:rPr>
          <w:rFonts w:ascii="Courier New" w:hAnsi="Courier New" w:cs="Courier New"/>
          <w:sz w:val="20"/>
        </w:rPr>
        <w:t>BPatch_localVar</w:t>
      </w:r>
      <w:r>
        <w:t xml:space="preserve"> objects that contain the local variables in this function.  These </w:t>
      </w:r>
      <w:r>
        <w:rPr>
          <w:rFonts w:ascii="Courier New" w:hAnsi="Courier New" w:cs="Courier New"/>
          <w:sz w:val="20"/>
        </w:rPr>
        <w:t>BPatch_localVar</w:t>
      </w:r>
      <w:r>
        <w:rPr>
          <w:sz w:val="20"/>
        </w:rPr>
        <w:t>s</w:t>
      </w:r>
      <w:r>
        <w:t xml:space="preserve"> can be used as parts of snippets in instrumentation.  This function requires debug information to be present in the mutatee.  If Dyninst was unable to find any local variables, this function will return an empty vector.  It is up to the user to free the vector returned by this function.</w:t>
      </w:r>
    </w:p>
    <w:p w14:paraId="49DDCF87" w14:textId="77777777" w:rsidR="00EC3006" w:rsidRDefault="00EC3006">
      <w:pPr>
        <w:pStyle w:val="DefinitionCharCharCharCharCharCharCharCharCharChar"/>
      </w:pPr>
      <w:r>
        <w:t>bool isInstrumentable</w:t>
      </w:r>
      <w:r>
        <w:fldChar w:fldCharType="begin"/>
      </w:r>
      <w:r>
        <w:instrText xml:space="preserve"> XE "isInstrumentable" </w:instrText>
      </w:r>
      <w:r>
        <w:fldChar w:fldCharType="end"/>
      </w:r>
      <w:r>
        <w:t>()</w:t>
      </w:r>
    </w:p>
    <w:p w14:paraId="5D6F548B" w14:textId="77777777" w:rsidR="00EC3006" w:rsidRDefault="00EC3006">
      <w:pPr>
        <w:pStyle w:val="DefinitionList"/>
      </w:pPr>
      <w:r>
        <w:t xml:space="preserve">Return </w:t>
      </w:r>
      <w:r>
        <w:rPr>
          <w:rFonts w:ascii="Courier New" w:hAnsi="Courier New" w:cs="Courier New"/>
          <w:sz w:val="20"/>
        </w:rPr>
        <w:t>true</w:t>
      </w:r>
      <w:r>
        <w:t xml:space="preserve"> if the function can be instrumented, and </w:t>
      </w:r>
      <w:r>
        <w:rPr>
          <w:rFonts w:ascii="Courier New" w:hAnsi="Courier New" w:cs="Courier New"/>
          <w:sz w:val="20"/>
        </w:rPr>
        <w:t>false</w:t>
      </w:r>
      <w:r>
        <w:t xml:space="preserve"> if it cannot.  Various conditions can cause a function to be uninstrumentable.  For example, there exists a platform-specific minimum function size beyond which a function cannot be instrumented.</w:t>
      </w:r>
    </w:p>
    <w:p w14:paraId="130B44EC" w14:textId="77777777" w:rsidR="00EC3006" w:rsidRDefault="00EC3006">
      <w:pPr>
        <w:pStyle w:val="DefinitionCharCharCharCharCharCharCharCharCharChar"/>
      </w:pPr>
      <w:r>
        <w:t>bool isSharedLib</w:t>
      </w:r>
      <w:r>
        <w:fldChar w:fldCharType="begin"/>
      </w:r>
      <w:r>
        <w:instrText xml:space="preserve"> XE "isSharedLib" </w:instrText>
      </w:r>
      <w:r>
        <w:fldChar w:fldCharType="end"/>
      </w:r>
      <w:r>
        <w:t>()</w:t>
      </w:r>
    </w:p>
    <w:p w14:paraId="325FBED8" w14:textId="77777777" w:rsidR="00EC3006" w:rsidRDefault="00EC3006">
      <w:pPr>
        <w:pStyle w:val="DefinitionList"/>
      </w:pPr>
      <w:r>
        <w:t xml:space="preserve">This function returns </w:t>
      </w:r>
      <w:r>
        <w:rPr>
          <w:rFonts w:ascii="Courier New" w:hAnsi="Courier New" w:cs="Courier New"/>
          <w:sz w:val="20"/>
        </w:rPr>
        <w:t>true</w:t>
      </w:r>
      <w:r>
        <w:t xml:space="preserve"> if the function is defined in a shared library.</w:t>
      </w:r>
    </w:p>
    <w:p w14:paraId="1E292549" w14:textId="77777777" w:rsidR="00EC3006" w:rsidRDefault="00EC3006">
      <w:pPr>
        <w:pStyle w:val="DefinitionCharCharCharCharCharCharCharCharCharChar"/>
      </w:pPr>
      <w:r>
        <w:t>BPatch_module *getModule</w:t>
      </w:r>
      <w:r>
        <w:fldChar w:fldCharType="begin"/>
      </w:r>
      <w:r>
        <w:instrText xml:space="preserve"> XE "getModule" </w:instrText>
      </w:r>
      <w:r>
        <w:fldChar w:fldCharType="end"/>
      </w:r>
      <w:r>
        <w:t>()</w:t>
      </w:r>
    </w:p>
    <w:p w14:paraId="2B881991" w14:textId="77777777" w:rsidR="00EC3006" w:rsidRDefault="00EC3006">
      <w:pPr>
        <w:pStyle w:val="DefinitionList"/>
      </w:pPr>
      <w:r>
        <w:t xml:space="preserve">Return the module that contains this function.  Depending on whether the program was compiled for debugging or the symbol table stripped, this information may not be available.  This function returns </w:t>
      </w:r>
      <w:r>
        <w:rPr>
          <w:rFonts w:ascii="Courier New" w:hAnsi="Courier New" w:cs="Courier New"/>
          <w:sz w:val="20"/>
        </w:rPr>
        <w:t>NULL</w:t>
      </w:r>
      <w:r>
        <w:t xml:space="preserve"> if module information was not found.</w:t>
      </w:r>
    </w:p>
    <w:p w14:paraId="1F49A46C" w14:textId="77777777" w:rsidR="00EC3006" w:rsidRDefault="00EC3006">
      <w:pPr>
        <w:pStyle w:val="DefinitionCharCharCharCharCharCharCharCharCharChar"/>
      </w:pPr>
      <w:r>
        <w:t>char *getModuleName</w:t>
      </w:r>
      <w:r>
        <w:fldChar w:fldCharType="begin"/>
      </w:r>
      <w:r>
        <w:instrText xml:space="preserve"> XE "getModuleName" </w:instrText>
      </w:r>
      <w:r>
        <w:fldChar w:fldCharType="end"/>
      </w:r>
      <w:r>
        <w:t>(char *name, int maxLen)</w:t>
      </w:r>
    </w:p>
    <w:p w14:paraId="6735876B" w14:textId="77777777" w:rsidR="00EC3006" w:rsidRDefault="00EC3006">
      <w:pPr>
        <w:pStyle w:val="DefinitionList"/>
      </w:pPr>
      <w:r>
        <w:t xml:space="preserve">Copies the name of the module that contains this function into the buffer pointed to by </w:t>
      </w:r>
      <w:r>
        <w:rPr>
          <w:rFonts w:ascii="Courier New" w:hAnsi="Courier New" w:cs="Courier New"/>
          <w:sz w:val="20"/>
        </w:rPr>
        <w:t>name</w:t>
      </w:r>
      <w:r>
        <w:t xml:space="preserve">.  Copies at most </w:t>
      </w:r>
      <w:r>
        <w:rPr>
          <w:rFonts w:ascii="Courier New" w:hAnsi="Courier New" w:cs="Courier New"/>
          <w:sz w:val="20"/>
        </w:rPr>
        <w:t>maxLen</w:t>
      </w:r>
      <w:r>
        <w:t xml:space="preserve"> characters and returns a pointer to </w:t>
      </w:r>
      <w:r>
        <w:rPr>
          <w:rFonts w:ascii="Courier New" w:hAnsi="Courier New" w:cs="Courier New"/>
          <w:sz w:val="20"/>
        </w:rPr>
        <w:t>name</w:t>
      </w:r>
      <w:r>
        <w:t>.</w:t>
      </w:r>
    </w:p>
    <w:p w14:paraId="0B98F8F4" w14:textId="77777777" w:rsidR="00EC3006" w:rsidRDefault="00EC3006">
      <w:pPr>
        <w:pStyle w:val="API"/>
      </w:pPr>
      <w:r>
        <w:t xml:space="preserve">enum BPatch_procedureLocation { </w:t>
      </w:r>
    </w:p>
    <w:p w14:paraId="06935D65" w14:textId="77777777" w:rsidR="00EC3006" w:rsidRDefault="00EC3006">
      <w:pPr>
        <w:pStyle w:val="API"/>
        <w:ind w:firstLine="0"/>
      </w:pPr>
      <w:r>
        <w:t xml:space="preserve">BPatch_entry, </w:t>
      </w:r>
    </w:p>
    <w:p w14:paraId="5E729A5F" w14:textId="77777777" w:rsidR="00EC3006" w:rsidRDefault="00EC3006">
      <w:pPr>
        <w:pStyle w:val="API"/>
        <w:ind w:firstLine="0"/>
      </w:pPr>
      <w:r>
        <w:t xml:space="preserve">BPatch_exit, </w:t>
      </w:r>
      <w:r>
        <w:tab/>
      </w:r>
    </w:p>
    <w:p w14:paraId="6D990E91" w14:textId="77777777" w:rsidR="00EC3006" w:rsidRDefault="00EC3006">
      <w:pPr>
        <w:pStyle w:val="API"/>
        <w:ind w:firstLine="0"/>
      </w:pPr>
      <w:r>
        <w:t xml:space="preserve">BPatch_subroutine, </w:t>
      </w:r>
    </w:p>
    <w:p w14:paraId="23D0CBA3" w14:textId="77777777" w:rsidR="00EC3006" w:rsidRDefault="00EC3006">
      <w:pPr>
        <w:pStyle w:val="API"/>
        <w:ind w:firstLine="0"/>
      </w:pPr>
      <w:r>
        <w:t>BPatch_locInstruction,</w:t>
      </w:r>
    </w:p>
    <w:p w14:paraId="1C20E28A" w14:textId="77777777" w:rsidR="00EC3006" w:rsidRDefault="00EC3006">
      <w:pPr>
        <w:pStyle w:val="API"/>
        <w:ind w:firstLine="0"/>
      </w:pPr>
      <w:r>
        <w:t>BPatch_locBasicBlockEntry,</w:t>
      </w:r>
    </w:p>
    <w:p w14:paraId="349F960F" w14:textId="77777777" w:rsidR="00EC3006" w:rsidRDefault="00EC3006">
      <w:pPr>
        <w:pStyle w:val="API"/>
        <w:ind w:firstLine="0"/>
      </w:pPr>
      <w:r>
        <w:t>BPatch_locLoopEntry,</w:t>
      </w:r>
    </w:p>
    <w:p w14:paraId="694C93B1" w14:textId="77777777" w:rsidR="00EC3006" w:rsidRDefault="00EC3006">
      <w:pPr>
        <w:pStyle w:val="API"/>
        <w:ind w:firstLine="0"/>
      </w:pPr>
      <w:r>
        <w:t>BPatch_locLoopExit,</w:t>
      </w:r>
    </w:p>
    <w:p w14:paraId="39CAC9C3" w14:textId="77777777" w:rsidR="00EC3006" w:rsidRDefault="00EC3006">
      <w:pPr>
        <w:pStyle w:val="API"/>
        <w:ind w:firstLine="0"/>
      </w:pPr>
      <w:r>
        <w:t>BPatch_locLoopStartIter,</w:t>
      </w:r>
    </w:p>
    <w:p w14:paraId="33AB1D3A" w14:textId="77777777" w:rsidR="00EC3006" w:rsidRDefault="00EC3006">
      <w:pPr>
        <w:pStyle w:val="API"/>
        <w:ind w:firstLine="0"/>
      </w:pPr>
      <w:r>
        <w:t>BPatch_locLoopStartExit,</w:t>
      </w:r>
    </w:p>
    <w:p w14:paraId="468CF650" w14:textId="77777777" w:rsidR="00EC3006" w:rsidRDefault="00EC3006">
      <w:pPr>
        <w:pStyle w:val="API"/>
        <w:ind w:firstLine="0"/>
      </w:pPr>
      <w:r>
        <w:t>BPatch_allLocations }</w:t>
      </w:r>
    </w:p>
    <w:p w14:paraId="28D23667" w14:textId="77777777" w:rsidR="00EC3006" w:rsidRDefault="00EC3006">
      <w:pPr>
        <w:pStyle w:val="DefinitionCharCharCharCharCharCharCharCharCharChar"/>
      </w:pPr>
      <w:r>
        <w:t>const std::vector&lt;BPatch_point *&gt; *findPoint</w:t>
      </w:r>
      <w:r>
        <w:fldChar w:fldCharType="begin"/>
      </w:r>
      <w:r>
        <w:instrText xml:space="preserve"> XE "findPoint" </w:instrText>
      </w:r>
      <w:r>
        <w:fldChar w:fldCharType="end"/>
      </w:r>
      <w:r>
        <w:t>(const BPatch_procedureLocation loc)</w:t>
      </w:r>
    </w:p>
    <w:p w14:paraId="237DD101" w14:textId="77777777" w:rsidR="00EC3006" w:rsidRDefault="00EC3006">
      <w:pPr>
        <w:pStyle w:val="DefinitionList"/>
      </w:pPr>
      <w:r>
        <w:t xml:space="preserve">Return the </w:t>
      </w:r>
      <w:r>
        <w:rPr>
          <w:rFonts w:ascii="Courier New" w:hAnsi="Courier New" w:cs="Courier New"/>
          <w:sz w:val="20"/>
        </w:rPr>
        <w:t>BPatch_point</w:t>
      </w:r>
      <w:r>
        <w:t xml:space="preserve"> or list of </w:t>
      </w:r>
      <w:r>
        <w:rPr>
          <w:rFonts w:ascii="Courier New" w:hAnsi="Courier New" w:cs="Courier New"/>
          <w:sz w:val="20"/>
        </w:rPr>
        <w:t>BPatch_points</w:t>
      </w:r>
      <w:r>
        <w:t xml:space="preserve"> associated with the procedure. It is used to select which type of points associated with the procedure will be returned. </w:t>
      </w:r>
      <w:r>
        <w:rPr>
          <w:rFonts w:ascii="Courier New" w:hAnsi="Courier New" w:cs="Courier New"/>
          <w:sz w:val="20"/>
        </w:rPr>
        <w:lastRenderedPageBreak/>
        <w:t>BPatch_entry</w:t>
      </w:r>
      <w:r>
        <w:t xml:space="preserve"> and </w:t>
      </w:r>
      <w:r>
        <w:rPr>
          <w:rFonts w:ascii="Courier New" w:hAnsi="Courier New" w:cs="Courier New"/>
          <w:sz w:val="20"/>
        </w:rPr>
        <w:t>BPatch_exit</w:t>
      </w:r>
      <w:r>
        <w:t xml:space="preserve"> request respectively the entry and exit points of the subroutine. </w:t>
      </w:r>
      <w:r>
        <w:rPr>
          <w:rFonts w:ascii="Courier New" w:hAnsi="Courier New" w:cs="Courier New"/>
          <w:sz w:val="20"/>
        </w:rPr>
        <w:t>BPatch_subroutine</w:t>
      </w:r>
      <w:r>
        <w:t xml:space="preserve"> returns the list of points where the procedure calls other procedures. If the lookup fails to locate any points of the requested type, </w:t>
      </w:r>
      <w:r>
        <w:rPr>
          <w:rFonts w:ascii="Courier New" w:hAnsi="Courier New" w:cs="Courier New"/>
          <w:sz w:val="20"/>
        </w:rPr>
        <w:t>NULL</w:t>
      </w:r>
      <w:r>
        <w:t xml:space="preserve"> is returned.</w:t>
      </w:r>
    </w:p>
    <w:p w14:paraId="2CC7E70F" w14:textId="77777777" w:rsidR="00EC3006" w:rsidRDefault="00EC3006">
      <w:pPr>
        <w:pStyle w:val="DefinitionCharCharCharCharCharCharCharCharCharChar"/>
      </w:pPr>
      <w:r>
        <w:t>enum BPatch_opCode { BPatch_opLoad, BPatch_opStore, BPatch_opPrefetch }</w:t>
      </w:r>
    </w:p>
    <w:p w14:paraId="0BF8002C" w14:textId="77777777" w:rsidR="00EC3006" w:rsidRDefault="00EC3006">
      <w:pPr>
        <w:pStyle w:val="DefinitionCharCharCharCharCharCharCharCharCharChar"/>
      </w:pPr>
      <w:r>
        <w:t>std::vector&lt;BPatch_point *&gt; *findPoint(const std::set&lt;BPatch_opCode&gt;&amp; ops)</w:t>
      </w:r>
    </w:p>
    <w:p w14:paraId="442B43AB" w14:textId="77777777" w:rsidR="00EC3006" w:rsidRDefault="00EC3006">
      <w:pPr>
        <w:pStyle w:val="DefinitionCharCharCharCharCharCharCharCharCharChar"/>
      </w:pPr>
      <w:r>
        <w:t>std::vector&lt;BPatch_point *&gt; *findPoint(const BPatch_Set&lt;BPatch_opCode&gt;&amp; ops)</w:t>
      </w:r>
      <w:r>
        <w:fldChar w:fldCharType="begin"/>
      </w:r>
      <w:r>
        <w:instrText xml:space="preserve"> XE "findPoint" </w:instrText>
      </w:r>
      <w:r>
        <w:fldChar w:fldCharType="end"/>
      </w:r>
      <w:r>
        <w:fldChar w:fldCharType="begin"/>
      </w:r>
      <w:r>
        <w:instrText xml:space="preserve"> XE " BPatch_opCode" </w:instrText>
      </w:r>
      <w:r>
        <w:fldChar w:fldCharType="end"/>
      </w:r>
    </w:p>
    <w:p w14:paraId="4ACFCCFD" w14:textId="77777777" w:rsidR="00EC3006" w:rsidRDefault="00EC3006">
      <w:pPr>
        <w:pStyle w:val="DefinitionList"/>
      </w:pPr>
      <w:r>
        <w:t xml:space="preserve">Return the vector of </w:t>
      </w:r>
      <w:r>
        <w:rPr>
          <w:rFonts w:ascii="Courier New" w:hAnsi="Courier New" w:cs="Courier New"/>
          <w:sz w:val="20"/>
        </w:rPr>
        <w:t>BPatch_points</w:t>
      </w:r>
      <w:r>
        <w:t xml:space="preserve"> corresponding to the set of machine instruction types described by the argument. This version is used primarily for memory access instrumentation. The </w:t>
      </w:r>
      <w:r>
        <w:rPr>
          <w:rFonts w:ascii="Courier New" w:hAnsi="Courier New" w:cs="Courier New"/>
          <w:sz w:val="20"/>
        </w:rPr>
        <w:t>BPatch_opCode</w:t>
      </w:r>
      <w:r>
        <w:t xml:space="preserve"> is an enumeration of instruction types that may be requested: </w:t>
      </w:r>
      <w:r>
        <w:rPr>
          <w:rFonts w:ascii="Courier New" w:hAnsi="Courier New" w:cs="Courier New"/>
          <w:sz w:val="20"/>
        </w:rPr>
        <w:t>BPatch_opLoad</w:t>
      </w:r>
      <w:r>
        <w:t xml:space="preserve">, </w:t>
      </w:r>
      <w:r>
        <w:rPr>
          <w:rFonts w:ascii="Courier New" w:hAnsi="Courier New" w:cs="Courier New"/>
          <w:sz w:val="20"/>
        </w:rPr>
        <w:t>BPatch_opStore</w:t>
      </w:r>
      <w:r>
        <w:t xml:space="preserve">, and </w:t>
      </w:r>
      <w:r>
        <w:rPr>
          <w:rFonts w:ascii="Courier New" w:hAnsi="Courier New" w:cs="Courier New"/>
          <w:sz w:val="20"/>
        </w:rPr>
        <w:t>BPatch_opPrefetch</w:t>
      </w:r>
      <w:r>
        <w:t xml:space="preserve">. Any combination of these may be requested by passing an appropriate argument set containing the desired types. The instrumentation points created by this function have additional memory access information attached to them. This allows such points to be used for memory access specific snippets (e.g. effective address). The memory access information attached is described under Memory Access classes in section </w:t>
      </w:r>
      <w:r>
        <w:fldChar w:fldCharType="begin"/>
      </w:r>
      <w:r>
        <w:instrText xml:space="preserve"> REF _Ref160277443 \r \h </w:instrText>
      </w:r>
      <w:r>
        <w:fldChar w:fldCharType="separate"/>
      </w:r>
      <w:r w:rsidR="00313452">
        <w:t>4.27.1</w:t>
      </w:r>
      <w:r>
        <w:fldChar w:fldCharType="end"/>
      </w:r>
      <w:r>
        <w:t xml:space="preserve">. </w:t>
      </w:r>
    </w:p>
    <w:p w14:paraId="20F7E5E5" w14:textId="77777777" w:rsidR="00EC3006" w:rsidRDefault="00EC3006">
      <w:pPr>
        <w:pStyle w:val="DefinitionCharCharCharCharCharCharCharCharCharChar"/>
      </w:pPr>
      <w:r>
        <w:t>BPatch_localVar *findLocalVar(const char *name)</w:t>
      </w:r>
    </w:p>
    <w:p w14:paraId="613B4FD1" w14:textId="77777777" w:rsidR="00EC3006" w:rsidRDefault="00EC3006">
      <w:pPr>
        <w:pStyle w:val="DefinitionList"/>
      </w:pPr>
      <w:r>
        <w:t xml:space="preserve">Search the function’s local variable collection for </w:t>
      </w:r>
      <w:r>
        <w:rPr>
          <w:rFonts w:ascii="Courier New" w:hAnsi="Courier New" w:cs="Courier New"/>
          <w:sz w:val="20"/>
        </w:rPr>
        <w:t>name</w:t>
      </w:r>
      <w:r>
        <w:t xml:space="preserve">.  This returns a pointer to the local variable if a match is found.  This function returns </w:t>
      </w:r>
      <w:r>
        <w:rPr>
          <w:rFonts w:ascii="Courier New" w:hAnsi="Courier New" w:cs="Courier New"/>
          <w:sz w:val="20"/>
        </w:rPr>
        <w:t>NULL</w:t>
      </w:r>
      <w:r>
        <w:t xml:space="preserve"> if it fails to find any variables.</w:t>
      </w:r>
    </w:p>
    <w:p w14:paraId="3B71E5A9" w14:textId="77777777" w:rsidR="00EC3006" w:rsidRDefault="00EC3006">
      <w:pPr>
        <w:pStyle w:val="DefinitionCharCharCharCharCharCharCharCharCharChar"/>
      </w:pPr>
      <w:r>
        <w:t>std::vector&lt;BPatch_variableExpr *&gt; *findVariable(const char * name)</w:t>
      </w:r>
    </w:p>
    <w:p w14:paraId="1B844AFB" w14:textId="77777777" w:rsidR="00EC3006" w:rsidRDefault="00EC3006">
      <w:pPr>
        <w:pStyle w:val="DefinitionCharCharCharCharCharCharCharCharCharChar"/>
      </w:pPr>
      <w:r>
        <w:t>bool findVariable(const char *name, std::vector&lt;BPatch_variableExpr&gt; &amp;vars)</w:t>
      </w:r>
    </w:p>
    <w:p w14:paraId="3D3D36B5" w14:textId="77777777" w:rsidR="00EC3006" w:rsidRDefault="00EC3006">
      <w:pPr>
        <w:pStyle w:val="DefinitionList"/>
      </w:pPr>
      <w:r>
        <w:t xml:space="preserve">Return a set of variables matching </w:t>
      </w:r>
      <w:r>
        <w:rPr>
          <w:rFonts w:ascii="Courier New" w:hAnsi="Courier New" w:cs="Courier New"/>
          <w:sz w:val="20"/>
        </w:rPr>
        <w:t>name</w:t>
      </w:r>
      <w:r>
        <w:t xml:space="preserve"> at the scope of this function.  If no variables match in the local scope, then the global scope will be searched for matches.  This function returns </w:t>
      </w:r>
      <w:r>
        <w:rPr>
          <w:rFonts w:ascii="Courier New" w:hAnsi="Courier New" w:cs="Courier New"/>
          <w:sz w:val="20"/>
        </w:rPr>
        <w:t>NULL</w:t>
      </w:r>
      <w:r>
        <w:t xml:space="preserve"> if it fails to find any variables.</w:t>
      </w:r>
    </w:p>
    <w:p w14:paraId="70688815" w14:textId="77777777" w:rsidR="00EC3006" w:rsidRDefault="00EC3006">
      <w:pPr>
        <w:pStyle w:val="DefinitionCharCharCharCharCharCharCharCharCharChar"/>
      </w:pPr>
      <w:r>
        <w:t>BPatch_localVar *findLocalParam(const char *name)</w:t>
      </w:r>
    </w:p>
    <w:p w14:paraId="75396EA8" w14:textId="77777777" w:rsidR="00EC3006" w:rsidRDefault="00EC3006">
      <w:pPr>
        <w:pStyle w:val="DefinitionList"/>
      </w:pPr>
      <w:r>
        <w:t xml:space="preserve">Search the function’s parameters for a given name.  A </w:t>
      </w:r>
      <w:r>
        <w:rPr>
          <w:rFonts w:ascii="Courier New" w:hAnsi="Courier New" w:cs="Courier New"/>
          <w:sz w:val="20"/>
        </w:rPr>
        <w:t>BPatch_localVar *</w:t>
      </w:r>
      <w:r>
        <w:t xml:space="preserve"> pointer is returned if a match is found, and </w:t>
      </w:r>
      <w:r>
        <w:rPr>
          <w:rFonts w:ascii="Courier New" w:hAnsi="Courier New" w:cs="Courier New"/>
          <w:sz w:val="20"/>
        </w:rPr>
        <w:t>NULL</w:t>
      </w:r>
      <w:r>
        <w:t xml:space="preserve"> is returned otherwise.</w:t>
      </w:r>
    </w:p>
    <w:p w14:paraId="37572BED" w14:textId="77777777" w:rsidR="00EC3006" w:rsidRDefault="00EC3006">
      <w:pPr>
        <w:pStyle w:val="DefinitionCharCharCharCharCharCharCharCharCharChar"/>
      </w:pPr>
      <w:r>
        <w:t>void *getBaseAddr</w:t>
      </w:r>
      <w:r>
        <w:fldChar w:fldCharType="begin"/>
      </w:r>
      <w:r>
        <w:instrText xml:space="preserve"> XE "getBaseAddr" </w:instrText>
      </w:r>
      <w:r>
        <w:fldChar w:fldCharType="end"/>
      </w:r>
      <w:r>
        <w:t>()</w:t>
      </w:r>
    </w:p>
    <w:p w14:paraId="263CF78B" w14:textId="77777777" w:rsidR="00EC3006" w:rsidRDefault="00EC3006">
      <w:pPr>
        <w:pStyle w:val="DefinitionList"/>
      </w:pPr>
      <w:r>
        <w:t>Return the starting address of the function in the mutatee’s address space.</w:t>
      </w:r>
    </w:p>
    <w:p w14:paraId="0BF15E2D" w14:textId="77777777" w:rsidR="00EC3006" w:rsidRDefault="00EC3006">
      <w:pPr>
        <w:pStyle w:val="DefinitionCharCharCharCharCharCharCharCharCharChar"/>
      </w:pPr>
      <w:r>
        <w:t>BPatch_flowGraph *getCFG</w:t>
      </w:r>
      <w:r>
        <w:fldChar w:fldCharType="begin"/>
      </w:r>
      <w:r>
        <w:instrText xml:space="preserve"> XE "getCFG" </w:instrText>
      </w:r>
      <w:r>
        <w:fldChar w:fldCharType="end"/>
      </w:r>
      <w:r>
        <w:t xml:space="preserve">() </w:t>
      </w:r>
    </w:p>
    <w:p w14:paraId="45B68D2F" w14:textId="77777777" w:rsidR="00EC3006" w:rsidRDefault="00EC3006">
      <w:pPr>
        <w:pStyle w:val="DefinitionList"/>
      </w:pPr>
      <w:r>
        <w:t xml:space="preserve">Return the control flow graph for the function, or </w:t>
      </w:r>
      <w:r>
        <w:rPr>
          <w:rFonts w:ascii="Courier New" w:hAnsi="Courier New" w:cs="Courier New"/>
          <w:sz w:val="20"/>
        </w:rPr>
        <w:t>NULL</w:t>
      </w:r>
      <w:r>
        <w:t xml:space="preserve"> if this information is not available.  The </w:t>
      </w:r>
      <w:r>
        <w:rPr>
          <w:rFonts w:ascii="Courier New" w:hAnsi="Courier New" w:cs="Courier New"/>
          <w:sz w:val="20"/>
        </w:rPr>
        <w:t>BPatch_flowGraph</w:t>
      </w:r>
      <w:r>
        <w:rPr>
          <w:rFonts w:ascii="Courier New" w:hAnsi="Courier New" w:cs="Courier New"/>
        </w:rPr>
        <w:t xml:space="preserve"> </w:t>
      </w:r>
      <w:r>
        <w:t xml:space="preserve">is described in section </w:t>
      </w:r>
      <w:r>
        <w:fldChar w:fldCharType="begin"/>
      </w:r>
      <w:r>
        <w:instrText xml:space="preserve"> REF _Ref160277935 \r \h </w:instrText>
      </w:r>
      <w:r>
        <w:fldChar w:fldCharType="separate"/>
      </w:r>
      <w:r w:rsidR="00313452">
        <w:t>4.16</w:t>
      </w:r>
      <w:r>
        <w:fldChar w:fldCharType="end"/>
      </w:r>
      <w:r>
        <w:t>.</w:t>
      </w:r>
    </w:p>
    <w:p w14:paraId="07531DB1" w14:textId="77777777" w:rsidR="00EC3006" w:rsidRDefault="00EC3006">
      <w:pPr>
        <w:pStyle w:val="DefinitionCharCharCharCharCharCharCharCharCharChar"/>
      </w:pPr>
    </w:p>
    <w:p w14:paraId="1AA6CC12" w14:textId="77777777" w:rsidR="00EC3006" w:rsidRDefault="00EC3006">
      <w:pPr>
        <w:pStyle w:val="DefinitionCharCharCharCharCharCharCharCharCharChar"/>
      </w:pPr>
      <w:r>
        <w:t>bool findOverlapping</w:t>
      </w:r>
      <w:r>
        <w:fldChar w:fldCharType="begin"/>
      </w:r>
      <w:r>
        <w:instrText xml:space="preserve"> XE "getCFG" </w:instrText>
      </w:r>
      <w:r>
        <w:fldChar w:fldCharType="end"/>
      </w:r>
      <w:r>
        <w:t xml:space="preserve">(std::vector&lt;BPatch_function *&gt; &amp;funcs) </w:t>
      </w:r>
    </w:p>
    <w:p w14:paraId="0BEF8DEF" w14:textId="77777777" w:rsidR="00EC3006" w:rsidRDefault="00EC3006">
      <w:pPr>
        <w:pStyle w:val="DefinitionList"/>
      </w:pPr>
      <w:r>
        <w:t xml:space="preserve">Determine which functions overlap with the current function (see Section </w:t>
      </w:r>
      <w:r>
        <w:fldChar w:fldCharType="begin"/>
      </w:r>
      <w:r>
        <w:instrText xml:space="preserve"> REF _Ref270681825 \r \h </w:instrText>
      </w:r>
      <w:r>
        <w:fldChar w:fldCharType="separate"/>
      </w:r>
      <w:r w:rsidR="00313452">
        <w:t>2</w:t>
      </w:r>
      <w:r>
        <w:fldChar w:fldCharType="end"/>
      </w:r>
      <w:r>
        <w:t xml:space="preserve">). Return </w:t>
      </w:r>
      <w:r>
        <w:rPr>
          <w:rFonts w:ascii="Courier New" w:hAnsi="Courier New" w:cs="Courier New"/>
          <w:sz w:val="20"/>
        </w:rPr>
        <w:t>true</w:t>
      </w:r>
      <w:r>
        <w:t xml:space="preserve"> if other functions overlap the current function; the overlapping functions are added to the </w:t>
      </w:r>
      <w:r>
        <w:rPr>
          <w:rFonts w:ascii="Courier New" w:hAnsi="Courier New" w:cs="Courier New"/>
          <w:sz w:val="20"/>
        </w:rPr>
        <w:t>funcs</w:t>
      </w:r>
      <w:r>
        <w:t xml:space="preserve"> vector. Return </w:t>
      </w:r>
      <w:r>
        <w:rPr>
          <w:rFonts w:ascii="Courier New" w:hAnsi="Courier New" w:cs="Courier New"/>
          <w:sz w:val="20"/>
        </w:rPr>
        <w:t>false</w:t>
      </w:r>
      <w:r>
        <w:t xml:space="preserve"> if no other functions overlap the current function.</w:t>
      </w:r>
    </w:p>
    <w:p w14:paraId="0024B091" w14:textId="77777777" w:rsidR="00EC3006" w:rsidRDefault="00EC3006">
      <w:pPr>
        <w:pStyle w:val="DefinitionCharCharCharCharCharCharCharCharCharChar"/>
      </w:pPr>
      <w:r>
        <w:lastRenderedPageBreak/>
        <w:t>bool addMods</w:t>
      </w:r>
      <w:r>
        <w:fldChar w:fldCharType="begin"/>
      </w:r>
      <w:r>
        <w:instrText xml:space="preserve"> XE "getCFG" </w:instrText>
      </w:r>
      <w:r>
        <w:fldChar w:fldCharType="end"/>
      </w:r>
      <w:r>
        <w:t xml:space="preserve">(std::set&lt;StackMod *&gt; mods) </w:t>
      </w:r>
      <w:r>
        <w:br/>
      </w:r>
      <w:r>
        <w:rPr>
          <w:rStyle w:val="Notyetimplemented"/>
        </w:rPr>
        <w:t xml:space="preserve"> implemented on x86 and x86-64</w:t>
      </w:r>
    </w:p>
    <w:p w14:paraId="1A965AA2" w14:textId="77777777" w:rsidR="00EC3006" w:rsidRDefault="00EC3006">
      <w:pPr>
        <w:pStyle w:val="DefinitionList"/>
        <w:rPr>
          <w:rFonts w:ascii="Courier New" w:hAnsi="Courier New" w:cs="Courier New"/>
        </w:rPr>
      </w:pPr>
      <w:r>
        <w:t xml:space="preserve">Apply stack modifications in </w:t>
      </w:r>
      <w:r>
        <w:rPr>
          <w:rFonts w:ascii="Courier New" w:hAnsi="Courier New" w:cs="Courier New"/>
        </w:rPr>
        <w:t>mods</w:t>
      </w:r>
      <w:r>
        <w:t xml:space="preserve"> to the current function; the </w:t>
      </w:r>
      <w:r>
        <w:rPr>
          <w:rFonts w:ascii="Courier New" w:hAnsi="Courier New" w:cs="Courier New"/>
        </w:rPr>
        <w:t>StackMod</w:t>
      </w:r>
      <w:r>
        <w:t xml:space="preserve"> class is described in section </w:t>
      </w:r>
      <w:r>
        <w:fldChar w:fldCharType="begin"/>
      </w:r>
      <w:r>
        <w:instrText xml:space="preserve"> REF _Ref419102257 \w \h </w:instrText>
      </w:r>
      <w:r>
        <w:fldChar w:fldCharType="separate"/>
      </w:r>
      <w:r w:rsidR="00313452">
        <w:t>4.25</w:t>
      </w:r>
      <w:r>
        <w:fldChar w:fldCharType="end"/>
      </w:r>
      <w:r>
        <w:t xml:space="preserve">. Perform error checking, handle stack alignment requirements, and generate any modifications required for cleanup at function exit. </w:t>
      </w:r>
      <w:r>
        <w:rPr>
          <w:rFonts w:ascii="Courier New" w:hAnsi="Courier New" w:cs="Courier New"/>
        </w:rPr>
        <w:t>addMods</w:t>
      </w:r>
      <w:r>
        <w:t xml:space="preserve"> atomically adds all modifications in </w:t>
      </w:r>
      <w:r>
        <w:rPr>
          <w:rFonts w:ascii="Courier New" w:hAnsi="Courier New" w:cs="Courier New"/>
        </w:rPr>
        <w:t>mods</w:t>
      </w:r>
      <w:r>
        <w:t xml:space="preserve">; if any mod is found to be unsafe, none of the modifications in </w:t>
      </w:r>
      <w:r>
        <w:rPr>
          <w:rFonts w:ascii="Courier New" w:hAnsi="Courier New" w:cs="Courier New"/>
        </w:rPr>
        <w:t>mods</w:t>
      </w:r>
      <w:r>
        <w:t xml:space="preserve"> will be applied.</w:t>
      </w:r>
    </w:p>
    <w:p w14:paraId="151FB5EC" w14:textId="77777777" w:rsidR="00EC3006" w:rsidRDefault="00EC3006">
      <w:pPr>
        <w:pStyle w:val="DefinitionList"/>
      </w:pPr>
      <w:r>
        <w:rPr>
          <w:rFonts w:ascii="Courier New" w:hAnsi="Courier New" w:cs="Courier New"/>
        </w:rPr>
        <w:t>addMods</w:t>
      </w:r>
      <w:r>
        <w:t xml:space="preserve"> can only be used in binary rewriting mode.</w:t>
      </w:r>
    </w:p>
    <w:p w14:paraId="7C92E1FF" w14:textId="77777777" w:rsidR="00EC3006" w:rsidRDefault="00EC3006">
      <w:pPr>
        <w:pStyle w:val="DefinitionList"/>
      </w:pPr>
      <w:r>
        <w:t xml:space="preserve">Returns </w:t>
      </w:r>
      <w:r>
        <w:rPr>
          <w:rFonts w:ascii="Courier New" w:hAnsi="Courier New" w:cs="Courier New"/>
        </w:rPr>
        <w:t>false</w:t>
      </w:r>
      <w:r>
        <w:t xml:space="preserve"> if the stack modifications are unsafe or if Dyninst is unable to perform the analysis required to guarantee safety.</w:t>
      </w:r>
    </w:p>
    <w:p w14:paraId="29F50009" w14:textId="77777777" w:rsidR="00EC3006" w:rsidRDefault="00EC3006">
      <w:pPr>
        <w:pStyle w:val="Heading2"/>
        <w:numPr>
          <w:ilvl w:val="1"/>
          <w:numId w:val="1"/>
        </w:numPr>
      </w:pPr>
      <w:bookmarkStart w:id="42" w:name="_Toc529517692"/>
      <w:r>
        <w:t>Class BPatch_point</w:t>
      </w:r>
      <w:bookmarkEnd w:id="42"/>
      <w:r>
        <w:fldChar w:fldCharType="begin"/>
      </w:r>
      <w:r>
        <w:instrText xml:space="preserve"> XE " BPatch_point" </w:instrText>
      </w:r>
      <w:r>
        <w:fldChar w:fldCharType="end"/>
      </w:r>
    </w:p>
    <w:p w14:paraId="370F23D3" w14:textId="77777777" w:rsidR="00EC3006" w:rsidRDefault="00EC3006">
      <w:pPr>
        <w:pStyle w:val="BodyText"/>
        <w:rPr>
          <w:rFonts w:ascii="Courier New" w:hAnsi="Courier New" w:cs="Courier New"/>
        </w:rPr>
      </w:pPr>
      <w:r>
        <w:t xml:space="preserve">An object of this class represents a location in an application’s code at which the library can insert instrumentation.  A </w:t>
      </w:r>
      <w:r>
        <w:rPr>
          <w:rFonts w:ascii="Courier New" w:hAnsi="Courier New" w:cs="Courier New"/>
          <w:sz w:val="20"/>
        </w:rPr>
        <w:t>BPatch_image</w:t>
      </w:r>
      <w:r>
        <w:t xml:space="preserve"> object (see section </w:t>
      </w:r>
      <w:r>
        <w:fldChar w:fldCharType="begin"/>
      </w:r>
      <w:r>
        <w:instrText xml:space="preserve"> REF _Ref270681985 \r \h </w:instrText>
      </w:r>
      <w:r>
        <w:fldChar w:fldCharType="separate"/>
      </w:r>
      <w:r w:rsidR="00313452">
        <w:t>4.10</w:t>
      </w:r>
      <w:r>
        <w:fldChar w:fldCharType="end"/>
      </w:r>
      <w:r>
        <w:t xml:space="preserve">) is used to retrieve a </w:t>
      </w:r>
      <w:r>
        <w:rPr>
          <w:rFonts w:ascii="Courier New" w:hAnsi="Courier New" w:cs="Courier New"/>
          <w:sz w:val="20"/>
        </w:rPr>
        <w:t>BPatch_point</w:t>
      </w:r>
      <w:r>
        <w:t xml:space="preserve"> representing a desired point in the application.</w:t>
      </w:r>
    </w:p>
    <w:p w14:paraId="5ADE253A" w14:textId="77777777" w:rsidR="00EC3006" w:rsidRDefault="00EC3006">
      <w:pPr>
        <w:pStyle w:val="BodyText"/>
      </w:pPr>
      <w:r>
        <w:rPr>
          <w:rFonts w:ascii="Courier New" w:hAnsi="Courier New" w:cs="Courier New"/>
        </w:rPr>
        <w:t xml:space="preserve">enum BPatch_procedureLocation { BPatch_entry, BPatch_exit, </w:t>
      </w:r>
      <w:r>
        <w:rPr>
          <w:rFonts w:ascii="Courier New" w:hAnsi="Courier New" w:cs="Courier New"/>
        </w:rPr>
        <w:tab/>
        <w:t>BPatch_subroutine, BPatch_address }</w:t>
      </w:r>
    </w:p>
    <w:p w14:paraId="1746F82A" w14:textId="77777777" w:rsidR="00EC3006" w:rsidRDefault="00EC3006">
      <w:pPr>
        <w:pStyle w:val="DefinitionCharCharCharCharCharCharCharCharCharChar"/>
      </w:pPr>
      <w:r>
        <w:t>BPatch_procedureLocation getPointType</w:t>
      </w:r>
      <w:r>
        <w:fldChar w:fldCharType="begin"/>
      </w:r>
      <w:r>
        <w:instrText xml:space="preserve"> XE "getPointType" </w:instrText>
      </w:r>
      <w:r>
        <w:fldChar w:fldCharType="end"/>
      </w:r>
      <w:r>
        <w:t>()</w:t>
      </w:r>
    </w:p>
    <w:p w14:paraId="18AB31C9" w14:textId="77777777" w:rsidR="00EC3006" w:rsidRDefault="00EC3006">
      <w:pPr>
        <w:pStyle w:val="DefinitionList"/>
      </w:pPr>
      <w:r>
        <w:t>Return the type of the point.</w:t>
      </w:r>
    </w:p>
    <w:p w14:paraId="7AA1AD47" w14:textId="77777777" w:rsidR="00EC3006" w:rsidRDefault="00EC3006">
      <w:pPr>
        <w:pStyle w:val="DefinitionCharCharCharCharCharCharCharCharCharChar"/>
      </w:pPr>
      <w:r>
        <w:t>BPatch_function *getCalledFunction</w:t>
      </w:r>
      <w:r>
        <w:fldChar w:fldCharType="begin"/>
      </w:r>
      <w:r>
        <w:instrText xml:space="preserve"> XE "getCalledFunction" </w:instrText>
      </w:r>
      <w:r>
        <w:fldChar w:fldCharType="end"/>
      </w:r>
      <w:r>
        <w:t>()</w:t>
      </w:r>
    </w:p>
    <w:p w14:paraId="27818504" w14:textId="77777777" w:rsidR="00EC3006" w:rsidRDefault="00EC3006">
      <w:pPr>
        <w:pStyle w:val="DefinitionList"/>
        <w:rPr>
          <w:rStyle w:val="DefinitionCharCharCharCharCharCharCharCharCharCharChar"/>
        </w:rPr>
      </w:pPr>
      <w:r>
        <w:t xml:space="preserve">Return a </w:t>
      </w:r>
      <w:r>
        <w:rPr>
          <w:rFonts w:ascii="Courier New" w:hAnsi="Courier New" w:cs="Courier New"/>
          <w:sz w:val="20"/>
        </w:rPr>
        <w:t xml:space="preserve">BPatch_function </w:t>
      </w:r>
      <w:r>
        <w:t xml:space="preserve">representing the function that is called at the point.  If the point is not a function call site or the target of the call cannot be determined, then this function returns </w:t>
      </w:r>
      <w:r>
        <w:rPr>
          <w:rFonts w:ascii="Courier New" w:hAnsi="Courier New" w:cs="Courier New"/>
          <w:sz w:val="20"/>
        </w:rPr>
        <w:t>NULL</w:t>
      </w:r>
      <w:r>
        <w:t>.</w:t>
      </w:r>
    </w:p>
    <w:p w14:paraId="2ED8A69F" w14:textId="77777777" w:rsidR="00EC3006" w:rsidRDefault="00EC3006">
      <w:pPr>
        <w:pStyle w:val="DefinitionCharCharCharCharCharCharCharCharCharChar"/>
      </w:pPr>
      <w:r>
        <w:rPr>
          <w:rStyle w:val="DefinitionCharCharCharCharCharCharCharCharCharCharChar"/>
        </w:rPr>
        <w:t>std::string getCalledFunctionName()</w:t>
      </w:r>
    </w:p>
    <w:p w14:paraId="487CF621" w14:textId="77777777" w:rsidR="00EC3006" w:rsidRDefault="00EC3006">
      <w:pPr>
        <w:pStyle w:val="DefinitionList"/>
      </w:pPr>
      <w:r>
        <w:t xml:space="preserve">Returns the name of the function called at this point.  This method is similar to </w:t>
      </w:r>
      <w:r>
        <w:rPr>
          <w:rFonts w:ascii="Courier New" w:hAnsi="Courier New" w:cs="Courier New"/>
          <w:sz w:val="20"/>
        </w:rPr>
        <w:t>getCal-ledFunction()-&gt;getName()</w:t>
      </w:r>
      <w:r>
        <w:t>, except in cases where DyninstAPI is running in binary rewrit</w:t>
      </w:r>
      <w:r>
        <w:softHyphen/>
        <w:t xml:space="preserve">ing mode and the called function resides in a library or object file that DyninstAPI has not opened.  In these cases, Dyninst is able to determine the name of the called function, but is unable to construct a </w:t>
      </w:r>
      <w:r>
        <w:rPr>
          <w:rFonts w:ascii="Courier New" w:hAnsi="Courier New" w:cs="Courier New"/>
          <w:sz w:val="20"/>
        </w:rPr>
        <w:t>BPatch_function</w:t>
      </w:r>
      <w:r>
        <w:t xml:space="preserve"> object.</w:t>
      </w:r>
    </w:p>
    <w:p w14:paraId="7CFB3E0E" w14:textId="77777777" w:rsidR="00EC3006" w:rsidRDefault="00EC3006">
      <w:pPr>
        <w:pStyle w:val="DefinitionCharCharCharCharCharCharCharCharCharChar"/>
      </w:pPr>
      <w:r>
        <w:t>BPatch_function *getFunction()</w:t>
      </w:r>
    </w:p>
    <w:p w14:paraId="4D8898C5" w14:textId="77777777" w:rsidR="00EC3006" w:rsidRDefault="00EC3006">
      <w:pPr>
        <w:pStyle w:val="DefinitionList"/>
        <w:rPr>
          <w:lang w:val="nl-NL"/>
        </w:rPr>
      </w:pPr>
      <w:r>
        <w:t xml:space="preserve">Returns a </w:t>
      </w:r>
      <w:r>
        <w:rPr>
          <w:rFonts w:ascii="Courier New" w:hAnsi="Courier New" w:cs="Courier New"/>
          <w:sz w:val="20"/>
        </w:rPr>
        <w:t>BPatch_function</w:t>
      </w:r>
      <w:r>
        <w:t xml:space="preserve"> representing the function in which this point is contained.</w:t>
      </w:r>
    </w:p>
    <w:p w14:paraId="0C5996CF" w14:textId="77777777" w:rsidR="00EC3006" w:rsidRDefault="00EC3006">
      <w:pPr>
        <w:pStyle w:val="DefinitionCharCharCharCharCharCharCharCharCharChar"/>
      </w:pPr>
      <w:r>
        <w:rPr>
          <w:lang w:val="nl-NL"/>
        </w:rPr>
        <w:t>BPatch_basicBlockLoop *getLoop()</w:t>
      </w:r>
    </w:p>
    <w:p w14:paraId="63FB437C" w14:textId="77777777" w:rsidR="00EC3006" w:rsidRDefault="00EC3006">
      <w:pPr>
        <w:pStyle w:val="DefinitionList"/>
      </w:pPr>
      <w:r>
        <w:t xml:space="preserve">Returns the containing </w:t>
      </w:r>
      <w:r>
        <w:rPr>
          <w:rFonts w:ascii="Courier New" w:hAnsi="Courier New" w:cs="Courier New"/>
          <w:sz w:val="20"/>
        </w:rPr>
        <w:t>BPatch_basicBlockLoop</w:t>
      </w:r>
      <w:r>
        <w:t xml:space="preserve"> if this point is part of loop instrumentation.  Returns </w:t>
      </w:r>
      <w:r>
        <w:rPr>
          <w:rFonts w:ascii="Courier New" w:hAnsi="Courier New" w:cs="Courier New"/>
          <w:sz w:val="20"/>
        </w:rPr>
        <w:t>NULL</w:t>
      </w:r>
      <w:r>
        <w:t xml:space="preserve"> otherwise.</w:t>
      </w:r>
    </w:p>
    <w:p w14:paraId="3958E668" w14:textId="77777777" w:rsidR="00EC3006" w:rsidRDefault="00EC3006">
      <w:pPr>
        <w:pStyle w:val="DefinitionCharCharCharCharCharCharCharCharCharChar"/>
      </w:pPr>
      <w:r>
        <w:lastRenderedPageBreak/>
        <w:t>void *getAddress</w:t>
      </w:r>
      <w:r>
        <w:fldChar w:fldCharType="begin"/>
      </w:r>
      <w:r>
        <w:instrText xml:space="preserve"> XE "getAddress" </w:instrText>
      </w:r>
      <w:r>
        <w:fldChar w:fldCharType="end"/>
      </w:r>
      <w:r>
        <w:t>()</w:t>
      </w:r>
    </w:p>
    <w:p w14:paraId="228BEF03" w14:textId="77777777" w:rsidR="00EC3006" w:rsidRDefault="00EC3006">
      <w:pPr>
        <w:pStyle w:val="DefinitionList"/>
      </w:pPr>
      <w:r>
        <w:t>Return the address of the first instruction at this point.</w:t>
      </w:r>
    </w:p>
    <w:p w14:paraId="6D5D07A6" w14:textId="77777777" w:rsidR="00EC3006" w:rsidRDefault="00EC3006">
      <w:pPr>
        <w:pStyle w:val="DefinitionCharCharCharCharCharCharCharCharCharChar"/>
      </w:pPr>
      <w:r>
        <w:t>bool usesTrap_NP</w:t>
      </w:r>
      <w:r>
        <w:fldChar w:fldCharType="begin"/>
      </w:r>
      <w:r>
        <w:instrText xml:space="preserve"> XE "usesTrap_NP" </w:instrText>
      </w:r>
      <w:r>
        <w:fldChar w:fldCharType="end"/>
      </w:r>
      <w:r>
        <w:t>()</w:t>
      </w:r>
    </w:p>
    <w:p w14:paraId="24FB6909" w14:textId="77777777" w:rsidR="00EC3006" w:rsidRDefault="00EC3006">
      <w:pPr>
        <w:pStyle w:val="DefinitionList"/>
      </w:pPr>
      <w:r>
        <w:t xml:space="preserve">Return </w:t>
      </w:r>
      <w:r>
        <w:rPr>
          <w:rFonts w:ascii="Courier New" w:hAnsi="Courier New" w:cs="Courier New"/>
          <w:sz w:val="20"/>
        </w:rPr>
        <w:t>true</w:t>
      </w:r>
      <w:r>
        <w:t xml:space="preserve"> if inserting instrumentation at this point requires using a trap.  On the x86 architecture, because instructions are of variable size, the instruction at a point may be too small for Dyninst to replace it with the normal code sequence used to call instrumentation.  Also, when instrumentation is placed at points other than subroutine entry, exit, or call points, traps may be used to ensure the instrumentation fits. In this case, Dyninst replaces the instruction with a single-byte instruction that generates a trap.  A trap handler then calls the appropriate instrumentation code.  Since this technique is used only on some platforms, on other platforms this function always returns </w:t>
      </w:r>
      <w:r>
        <w:rPr>
          <w:rFonts w:ascii="Courier New" w:hAnsi="Courier New" w:cs="Courier New"/>
          <w:sz w:val="20"/>
        </w:rPr>
        <w:t>false</w:t>
      </w:r>
      <w:r>
        <w:t>.</w:t>
      </w:r>
    </w:p>
    <w:p w14:paraId="5BF95051" w14:textId="77777777" w:rsidR="00EC3006" w:rsidRDefault="00EC3006">
      <w:pPr>
        <w:pStyle w:val="DefinitionCharCharCharCharCharCharCharCharCharChar"/>
      </w:pPr>
      <w:r>
        <w:t>const BPatch_memoryAccess* getMemoryAccess</w:t>
      </w:r>
      <w:r>
        <w:fldChar w:fldCharType="begin"/>
      </w:r>
      <w:r>
        <w:instrText xml:space="preserve"> XE "getMemoryAccess" </w:instrText>
      </w:r>
      <w:r>
        <w:fldChar w:fldCharType="end"/>
      </w:r>
      <w:r>
        <w:t>()</w:t>
      </w:r>
    </w:p>
    <w:p w14:paraId="068B094C" w14:textId="77777777" w:rsidR="00EC3006" w:rsidRDefault="00EC3006">
      <w:pPr>
        <w:pStyle w:val="DefinitionList"/>
      </w:pPr>
      <w:r>
        <w:t xml:space="preserve">Returns the memory access object associated with this point.  Memory access points are described in section </w:t>
      </w:r>
      <w:r>
        <w:fldChar w:fldCharType="begin"/>
      </w:r>
      <w:r>
        <w:instrText xml:space="preserve"> REF _Ref160278502 \r \h </w:instrText>
      </w:r>
      <w:r>
        <w:fldChar w:fldCharType="separate"/>
      </w:r>
      <w:r w:rsidR="00313452">
        <w:t>4.27.1</w:t>
      </w:r>
      <w:r>
        <w:fldChar w:fldCharType="end"/>
      </w:r>
      <w:r>
        <w:t>.</w:t>
      </w:r>
    </w:p>
    <w:p w14:paraId="1EF0623B" w14:textId="77777777" w:rsidR="00EC3006" w:rsidRDefault="00EC3006">
      <w:pPr>
        <w:pStyle w:val="DefinitionCharCharCharCharCharCharCharCharCharChar"/>
      </w:pPr>
      <w:r>
        <w:t>const std::vector&lt;BPatchSnippetHandle *&gt; getCurrentSnippets</w:t>
      </w:r>
      <w:r>
        <w:fldChar w:fldCharType="begin"/>
      </w:r>
      <w:r>
        <w:instrText xml:space="preserve"> XE "getCurrentSnippets" </w:instrText>
      </w:r>
      <w:r>
        <w:fldChar w:fldCharType="end"/>
      </w:r>
      <w:r>
        <w:t>()</w:t>
      </w:r>
    </w:p>
    <w:p w14:paraId="06F53F10" w14:textId="77777777" w:rsidR="00EC3006" w:rsidRDefault="00EC3006">
      <w:pPr>
        <w:pStyle w:val="DefinitionCharCharCharCharCharCharCharCharCharChar"/>
        <w:rPr>
          <w:rFonts w:eastAsia="Courier New"/>
        </w:rPr>
      </w:pPr>
      <w:r>
        <w:t xml:space="preserve">const std::vector&lt;BPatchSnippetHandle *&gt; </w:t>
      </w:r>
    </w:p>
    <w:p w14:paraId="0981032F" w14:textId="77777777" w:rsidR="00EC3006" w:rsidRDefault="00EC3006">
      <w:pPr>
        <w:pStyle w:val="DefinitionCharCharCharCharCharCharCharCharCharChar"/>
      </w:pPr>
      <w:r>
        <w:rPr>
          <w:rFonts w:eastAsia="Courier New"/>
        </w:rPr>
        <w:t xml:space="preserve">                         </w:t>
      </w:r>
      <w:r>
        <w:t>getCurrentSnippets</w:t>
      </w:r>
      <w:r>
        <w:fldChar w:fldCharType="begin"/>
      </w:r>
      <w:r>
        <w:instrText xml:space="preserve"> XE "getCurrentSnippets" </w:instrText>
      </w:r>
      <w:r>
        <w:fldChar w:fldCharType="end"/>
      </w:r>
      <w:r>
        <w:t>(BPatch_callWhen when)</w:t>
      </w:r>
    </w:p>
    <w:p w14:paraId="3563E8A8" w14:textId="77777777" w:rsidR="00EC3006" w:rsidRDefault="00EC3006">
      <w:pPr>
        <w:pStyle w:val="DefinitionList"/>
      </w:pPr>
      <w:r>
        <w:t xml:space="preserve">Return the </w:t>
      </w:r>
      <w:r>
        <w:rPr>
          <w:rFonts w:ascii="Courier New" w:hAnsi="Courier New" w:cs="Courier New"/>
          <w:sz w:val="20"/>
        </w:rPr>
        <w:t>BPatchSnippetHandles</w:t>
      </w:r>
      <w:r>
        <w:t xml:space="preserve"> for the </w:t>
      </w:r>
      <w:r>
        <w:rPr>
          <w:rFonts w:ascii="Courier New" w:hAnsi="Courier New" w:cs="Courier New"/>
          <w:sz w:val="20"/>
        </w:rPr>
        <w:t>BPatch_snippets</w:t>
      </w:r>
      <w:r>
        <w:t xml:space="preserve"> that are associated with the point.  If argument </w:t>
      </w:r>
      <w:r>
        <w:rPr>
          <w:rFonts w:ascii="Courier New" w:hAnsi="Courier New" w:cs="Courier New"/>
          <w:sz w:val="20"/>
        </w:rPr>
        <w:t>when</w:t>
      </w:r>
      <w:r>
        <w:t xml:space="preserve"> is </w:t>
      </w:r>
      <w:r>
        <w:rPr>
          <w:rFonts w:ascii="Courier New" w:hAnsi="Courier New" w:cs="Courier New"/>
          <w:sz w:val="20"/>
        </w:rPr>
        <w:t>BPatch_callBefore</w:t>
      </w:r>
      <w:r>
        <w:t xml:space="preserve">, then </w:t>
      </w:r>
      <w:r>
        <w:rPr>
          <w:rFonts w:ascii="Courier New" w:hAnsi="Courier New" w:cs="Courier New"/>
          <w:sz w:val="20"/>
        </w:rPr>
        <w:t>BPatchSnippetHandles</w:t>
      </w:r>
      <w:r>
        <w:t xml:space="preserve"> for snippets installed immediately before this point will be returned.  Alternatively, if when is </w:t>
      </w:r>
      <w:r>
        <w:rPr>
          <w:rFonts w:ascii="Courier New" w:hAnsi="Courier New" w:cs="Courier New"/>
          <w:sz w:val="20"/>
        </w:rPr>
        <w:t>BPatch_callAfter</w:t>
      </w:r>
      <w:r>
        <w:t xml:space="preserve">, then </w:t>
      </w:r>
      <w:r>
        <w:rPr>
          <w:rFonts w:ascii="Courier New" w:hAnsi="Courier New" w:cs="Courier New"/>
          <w:sz w:val="20"/>
        </w:rPr>
        <w:t>BPatchSnippetHandles</w:t>
      </w:r>
      <w:r>
        <w:t xml:space="preserve"> for snippets installed immediately after this point will be returned.</w:t>
      </w:r>
    </w:p>
    <w:p w14:paraId="54E152EA" w14:textId="77777777" w:rsidR="00EC3006" w:rsidRDefault="00EC3006">
      <w:pPr>
        <w:pStyle w:val="DefinitionCharCharCharCharCharCharCharCharCharChar"/>
      </w:pPr>
      <w:r>
        <w:t>bool getLiveRegisters</w:t>
      </w:r>
      <w:r>
        <w:fldChar w:fldCharType="begin"/>
      </w:r>
      <w:r>
        <w:instrText xml:space="preserve"> XE "getMemoryAccess" </w:instrText>
      </w:r>
      <w:r>
        <w:fldChar w:fldCharType="end"/>
      </w:r>
      <w:r>
        <w:t xml:space="preserve">(std::vector&lt;BPatch_register&gt; &amp;regs) </w:t>
      </w:r>
    </w:p>
    <w:p w14:paraId="6336CBB3" w14:textId="77777777" w:rsidR="00EC3006" w:rsidRDefault="00EC3006">
      <w:pPr>
        <w:pStyle w:val="DefinitionList"/>
      </w:pPr>
      <w:r>
        <w:t xml:space="preserve">Fill </w:t>
      </w:r>
      <w:r>
        <w:rPr>
          <w:rFonts w:ascii="Courier New" w:hAnsi="Courier New" w:cs="Courier New"/>
          <w:sz w:val="20"/>
        </w:rPr>
        <w:t>regs</w:t>
      </w:r>
      <w:r>
        <w:t xml:space="preserve"> with the registers that are live before this point (e.g., </w:t>
      </w:r>
      <w:r>
        <w:rPr>
          <w:rFonts w:ascii="Courier New" w:hAnsi="Courier New" w:cs="Courier New"/>
          <w:sz w:val="20"/>
        </w:rPr>
        <w:t>BPatch_callBefore</w:t>
      </w:r>
      <w:r>
        <w:t>). Currently returns only general purpose registers (GPRs).</w:t>
      </w:r>
    </w:p>
    <w:p w14:paraId="4831730F" w14:textId="77777777" w:rsidR="00EC3006" w:rsidRDefault="00EC3006">
      <w:pPr>
        <w:pStyle w:val="DefinitionCharCharCharCharCharCharCharCharCharChar"/>
      </w:pPr>
      <w:r>
        <w:t>bool isDynamic()</w:t>
      </w:r>
    </w:p>
    <w:p w14:paraId="2C17E8E8" w14:textId="77777777" w:rsidR="00EC3006" w:rsidRDefault="00EC3006">
      <w:pPr>
        <w:pStyle w:val="DefinitionList"/>
        <w:rPr>
          <w:lang w:eastAsia="zh-CN"/>
        </w:rPr>
      </w:pPr>
      <w:r>
        <w:t xml:space="preserve">This call returns </w:t>
      </w:r>
      <w:r>
        <w:rPr>
          <w:rFonts w:ascii="Courier New" w:hAnsi="Courier New" w:cs="Courier New"/>
          <w:sz w:val="20"/>
        </w:rPr>
        <w:t>true</w:t>
      </w:r>
      <w:r>
        <w:t xml:space="preserve"> if this is a dynamic call site (e.g. a call site where the function call is made via a function pointer).</w:t>
      </w:r>
    </w:p>
    <w:p w14:paraId="2C4ED9AF" w14:textId="77777777" w:rsidR="00DC095E" w:rsidRDefault="00DC095E" w:rsidP="00DC095E">
      <w:pPr>
        <w:pStyle w:val="DefinitionCharCharCharCharCharCharCharCharCharChar"/>
      </w:pPr>
      <w:r>
        <w:rPr>
          <w:lang w:eastAsia="zh-CN"/>
        </w:rPr>
        <w:t>void*</w:t>
      </w:r>
      <w:r>
        <w:t xml:space="preserve"> </w:t>
      </w:r>
      <w:r>
        <w:rPr>
          <w:lang w:eastAsia="zh-CN"/>
        </w:rPr>
        <w:t>monitorCalls</w:t>
      </w:r>
      <w:r>
        <w:t>(</w:t>
      </w:r>
      <w:r>
        <w:rPr>
          <w:lang w:eastAsia="zh-CN"/>
        </w:rPr>
        <w:t>BPatch_</w:t>
      </w:r>
      <w:r w:rsidR="00046885">
        <w:rPr>
          <w:rFonts w:hint="eastAsia"/>
          <w:lang w:eastAsia="zh-CN"/>
        </w:rPr>
        <w:t>function</w:t>
      </w:r>
      <w:r>
        <w:rPr>
          <w:rFonts w:hint="eastAsia"/>
          <w:lang w:eastAsia="zh-CN"/>
        </w:rPr>
        <w:t>*</w:t>
      </w:r>
      <w:r w:rsidR="00046885">
        <w:rPr>
          <w:lang w:eastAsia="zh-CN"/>
        </w:rPr>
        <w:t xml:space="preserve"> </w:t>
      </w:r>
      <w:r>
        <w:rPr>
          <w:rFonts w:hint="eastAsia"/>
          <w:lang w:eastAsia="zh-CN"/>
        </w:rPr>
        <w:t>f</w:t>
      </w:r>
      <w:r w:rsidR="00046885">
        <w:rPr>
          <w:lang w:eastAsia="zh-CN"/>
        </w:rPr>
        <w:t>unc</w:t>
      </w:r>
      <w:r>
        <w:t>)</w:t>
      </w:r>
    </w:p>
    <w:p w14:paraId="6801DA66" w14:textId="77777777" w:rsidR="00DC095E" w:rsidRDefault="00640CAD" w:rsidP="00046885">
      <w:pPr>
        <w:pStyle w:val="DefinitionList"/>
        <w:rPr>
          <w:lang w:eastAsia="zh-CN"/>
        </w:rPr>
      </w:pPr>
      <w:r>
        <w:rPr>
          <w:lang w:eastAsia="zh-CN"/>
        </w:rPr>
        <w:t xml:space="preserve">For a dynamic call site, </w:t>
      </w:r>
      <w:r w:rsidR="007B49F3">
        <w:rPr>
          <w:lang w:eastAsia="zh-CN"/>
        </w:rPr>
        <w:t xml:space="preserve">this call </w:t>
      </w:r>
      <w:r w:rsidR="00046885">
        <w:rPr>
          <w:lang w:eastAsia="zh-CN"/>
        </w:rPr>
        <w:t xml:space="preserve">instruments the call site represented by this instrumentation point with a function call. If input parameter </w:t>
      </w:r>
      <w:r w:rsidR="00046885" w:rsidRPr="00046885">
        <w:rPr>
          <w:rFonts w:ascii="Courier New" w:hAnsi="Courier New" w:cs="Courier New"/>
          <w:sz w:val="20"/>
          <w:lang w:eastAsia="zh-CN"/>
        </w:rPr>
        <w:t>func</w:t>
      </w:r>
      <w:r w:rsidR="00046885">
        <w:rPr>
          <w:lang w:eastAsia="zh-CN"/>
        </w:rPr>
        <w:t xml:space="preserve"> is not </w:t>
      </w:r>
      <w:r w:rsidR="00046885" w:rsidRPr="00046885">
        <w:rPr>
          <w:rFonts w:ascii="Courier New" w:hAnsi="Courier New" w:cs="Courier New"/>
          <w:sz w:val="20"/>
          <w:lang w:eastAsia="zh-CN"/>
        </w:rPr>
        <w:t>NULL</w:t>
      </w:r>
      <w:r w:rsidR="00046885">
        <w:rPr>
          <w:lang w:eastAsia="zh-CN"/>
        </w:rPr>
        <w:t xml:space="preserve">, </w:t>
      </w:r>
      <w:r w:rsidR="00046885" w:rsidRPr="00046885">
        <w:rPr>
          <w:rFonts w:ascii="Courier New" w:hAnsi="Courier New" w:cs="Courier New"/>
          <w:sz w:val="20"/>
          <w:lang w:eastAsia="zh-CN"/>
        </w:rPr>
        <w:t>func</w:t>
      </w:r>
      <w:r w:rsidR="00046885">
        <w:rPr>
          <w:lang w:eastAsia="zh-CN"/>
        </w:rPr>
        <w:t xml:space="preserve"> is called at the call site as the instrumentation. If </w:t>
      </w:r>
      <w:r w:rsidR="00046885" w:rsidRPr="00046885">
        <w:rPr>
          <w:rFonts w:ascii="Courier New" w:hAnsi="Courier New" w:cs="Courier New"/>
          <w:sz w:val="20"/>
          <w:lang w:eastAsia="zh-CN"/>
        </w:rPr>
        <w:t>func</w:t>
      </w:r>
      <w:r w:rsidR="00046885">
        <w:rPr>
          <w:lang w:eastAsia="zh-CN"/>
        </w:rPr>
        <w:t xml:space="preserve"> is </w:t>
      </w:r>
      <w:r w:rsidR="00046885" w:rsidRPr="00046885">
        <w:rPr>
          <w:rFonts w:ascii="Courier New" w:hAnsi="Courier New" w:cs="Courier New"/>
          <w:sz w:val="20"/>
          <w:lang w:eastAsia="zh-CN"/>
        </w:rPr>
        <w:t>NULL</w:t>
      </w:r>
      <w:r w:rsidR="00046885">
        <w:rPr>
          <w:lang w:eastAsia="zh-CN"/>
        </w:rPr>
        <w:t xml:space="preserve">, the callback function registered with </w:t>
      </w:r>
      <w:r w:rsidR="00772CE5" w:rsidRPr="00772CE5">
        <w:rPr>
          <w:rFonts w:ascii="Courier New" w:hAnsi="Courier New" w:cs="Courier New"/>
          <w:sz w:val="20"/>
          <w:lang w:eastAsia="zh-CN"/>
        </w:rPr>
        <w:t>BPatch::registerDynamicCallCallback</w:t>
      </w:r>
      <w:r w:rsidR="00046885">
        <w:rPr>
          <w:lang w:eastAsia="zh-CN"/>
        </w:rPr>
        <w:t xml:space="preserve"> is used for instrumentation. Under both cases, this call returns a pointer to the called function. If the instrumentation point does not represent a dynamic call site, this call returns </w:t>
      </w:r>
      <w:r w:rsidR="00046885" w:rsidRPr="00046885">
        <w:rPr>
          <w:rFonts w:ascii="Courier New" w:hAnsi="Courier New" w:cs="Courier New"/>
          <w:sz w:val="20"/>
          <w:lang w:eastAsia="zh-CN"/>
        </w:rPr>
        <w:t>NULL</w:t>
      </w:r>
      <w:r w:rsidR="00046885">
        <w:rPr>
          <w:lang w:eastAsia="zh-CN"/>
        </w:rPr>
        <w:t>.</w:t>
      </w:r>
    </w:p>
    <w:p w14:paraId="2A24745E" w14:textId="77777777" w:rsidR="00BD20A0" w:rsidRDefault="00BD20A0" w:rsidP="00BD20A0">
      <w:pPr>
        <w:pStyle w:val="DefinitionCharCharCharCharCharCharCharCharCharChar"/>
      </w:pPr>
      <w:bookmarkStart w:id="43" w:name="_Ref160278204"/>
      <w:r>
        <w:rPr>
          <w:lang w:eastAsia="zh-CN"/>
        </w:rPr>
        <w:t>bool</w:t>
      </w:r>
      <w:r>
        <w:t xml:space="preserve"> </w:t>
      </w:r>
      <w:r>
        <w:rPr>
          <w:lang w:eastAsia="zh-CN"/>
        </w:rPr>
        <w:t>stopMonitoring</w:t>
      </w:r>
      <w:r>
        <w:t>()</w:t>
      </w:r>
    </w:p>
    <w:p w14:paraId="5390F08C" w14:textId="77777777" w:rsidR="00BD20A0" w:rsidRDefault="00BD20A0" w:rsidP="00BD20A0">
      <w:pPr>
        <w:pStyle w:val="DefinitionList"/>
      </w:pPr>
      <w:r>
        <w:rPr>
          <w:lang w:eastAsia="zh-CN"/>
        </w:rPr>
        <w:t xml:space="preserve">This call returns </w:t>
      </w:r>
      <w:r w:rsidRPr="00BD20A0">
        <w:rPr>
          <w:rFonts w:ascii="Courier New" w:hAnsi="Courier New" w:cs="Courier New"/>
          <w:sz w:val="20"/>
          <w:lang w:eastAsia="zh-CN"/>
        </w:rPr>
        <w:t>true</w:t>
      </w:r>
      <w:r>
        <w:rPr>
          <w:lang w:eastAsia="zh-CN"/>
        </w:rPr>
        <w:t xml:space="preserve"> if this instrumentation point is a dynamic call site and its instrumentation is successfully removed. Otherwise, it returns </w:t>
      </w:r>
      <w:r w:rsidRPr="00BD20A0">
        <w:rPr>
          <w:rFonts w:ascii="Courier New" w:hAnsi="Courier New" w:cs="Courier New"/>
          <w:sz w:val="20"/>
          <w:lang w:eastAsia="zh-CN"/>
        </w:rPr>
        <w:t>false</w:t>
      </w:r>
      <w:r>
        <w:t>.</w:t>
      </w:r>
    </w:p>
    <w:p w14:paraId="7A68FFC0" w14:textId="77777777" w:rsidR="00BD20A0" w:rsidRDefault="00BD20A0">
      <w:pPr>
        <w:pStyle w:val="DefinitionCharCharCharCharCharCharCharCharCharChar"/>
        <w:rPr>
          <w:lang w:eastAsia="zh-CN"/>
        </w:rPr>
      </w:pPr>
    </w:p>
    <w:p w14:paraId="2928613D" w14:textId="77777777" w:rsidR="00EC3006" w:rsidRDefault="00EC3006">
      <w:pPr>
        <w:pStyle w:val="DefinitionCharCharCharCharCharCharCharCharCharChar"/>
      </w:pPr>
      <w:r>
        <w:t>Dyninst::InstructionAPI::Instruction::Ptr getInstructionAtPoint</w:t>
      </w:r>
      <w:r>
        <w:fldChar w:fldCharType="begin"/>
      </w:r>
      <w:r>
        <w:instrText xml:space="preserve"> XE "getMemoryAccess" </w:instrText>
      </w:r>
      <w:r>
        <w:fldChar w:fldCharType="end"/>
      </w:r>
      <w:r>
        <w:t>()</w:t>
      </w:r>
    </w:p>
    <w:p w14:paraId="0D2717A3" w14:textId="77777777" w:rsidR="00EC3006" w:rsidRDefault="00EC3006">
      <w:pPr>
        <w:pStyle w:val="DefinitionList"/>
      </w:pPr>
      <w:r>
        <w:t xml:space="preserve">On implemented platforms, this function returns a shared pointer to an InstructionAPI Instruction object representing the first machine instruction at this point’s address.  On unimplemented platforms, returns a </w:t>
      </w:r>
      <w:r>
        <w:rPr>
          <w:rFonts w:ascii="Courier New" w:hAnsi="Courier New" w:cs="Courier New"/>
          <w:sz w:val="20"/>
        </w:rPr>
        <w:t>NULL</w:t>
      </w:r>
      <w:r>
        <w:t xml:space="preserve"> shared pointer.</w:t>
      </w:r>
    </w:p>
    <w:p w14:paraId="2FC27DB7" w14:textId="77777777" w:rsidR="00EC3006" w:rsidRDefault="00EC3006">
      <w:pPr>
        <w:pStyle w:val="Heading2"/>
        <w:numPr>
          <w:ilvl w:val="1"/>
          <w:numId w:val="1"/>
        </w:numPr>
      </w:pPr>
      <w:bookmarkStart w:id="44" w:name="_Ref270681985"/>
      <w:bookmarkStart w:id="45" w:name="_Toc529517693"/>
      <w:r>
        <w:t>Class BPatch_image</w:t>
      </w:r>
      <w:bookmarkEnd w:id="43"/>
      <w:bookmarkEnd w:id="44"/>
      <w:bookmarkEnd w:id="45"/>
      <w:r>
        <w:t xml:space="preserve"> </w:t>
      </w:r>
      <w:r>
        <w:fldChar w:fldCharType="begin"/>
      </w:r>
      <w:r>
        <w:instrText xml:space="preserve"> XE " BPatch_image" </w:instrText>
      </w:r>
      <w:r>
        <w:fldChar w:fldCharType="end"/>
      </w:r>
    </w:p>
    <w:p w14:paraId="535DA37B" w14:textId="77777777" w:rsidR="00EC3006" w:rsidRDefault="00EC3006">
      <w:pPr>
        <w:pStyle w:val="BodyText"/>
      </w:pPr>
      <w:r>
        <w:t xml:space="preserve">This class defines a program image (the executable associated with a process).  The only way to get a handle to a BPatch_image is via the BPatch_process member function </w:t>
      </w:r>
      <w:r>
        <w:rPr>
          <w:rFonts w:ascii="Courier New" w:hAnsi="Courier New" w:cs="Courier New"/>
          <w:sz w:val="20"/>
        </w:rPr>
        <w:t>getImage</w:t>
      </w:r>
      <w:r>
        <w:t>.</w:t>
      </w:r>
    </w:p>
    <w:p w14:paraId="4A5582E5" w14:textId="77777777" w:rsidR="00EC3006" w:rsidRDefault="00EC3006">
      <w:pPr>
        <w:pStyle w:val="DefinitionCharCharCharCharCharCharCharCharCharChar"/>
      </w:pPr>
    </w:p>
    <w:p w14:paraId="4D8B6388" w14:textId="77777777" w:rsidR="00EC3006" w:rsidRDefault="00EC3006">
      <w:pPr>
        <w:pStyle w:val="DefinitionCharCharCharCharCharCharCharCharCharChar"/>
      </w:pPr>
      <w:r>
        <w:t>const BPatch_point *createInstPointAtAddr</w:t>
      </w:r>
      <w:r>
        <w:fldChar w:fldCharType="begin"/>
      </w:r>
      <w:r>
        <w:instrText xml:space="preserve"> XE " createInstPointAtAddr " </w:instrText>
      </w:r>
      <w:r>
        <w:fldChar w:fldCharType="end"/>
      </w:r>
      <w:r>
        <w:t xml:space="preserve"> (caddr_t address)</w:t>
      </w:r>
    </w:p>
    <w:p w14:paraId="77763829" w14:textId="77777777" w:rsidR="00EC3006" w:rsidRDefault="00EC3006">
      <w:pPr>
        <w:pStyle w:val="DefinitionList"/>
      </w:pPr>
      <w:r>
        <w:t xml:space="preserve">This function has been removed because it is not safe to use. Instead, use </w:t>
      </w:r>
      <w:r>
        <w:rPr>
          <w:rFonts w:ascii="Courier New" w:hAnsi="Courier New" w:cs="Courier New"/>
          <w:sz w:val="20"/>
        </w:rPr>
        <w:t>findPoints</w:t>
      </w:r>
      <w:r>
        <w:t>:</w:t>
      </w:r>
    </w:p>
    <w:p w14:paraId="0D558258" w14:textId="77777777" w:rsidR="00EC3006" w:rsidRDefault="00EC3006">
      <w:pPr>
        <w:pStyle w:val="API"/>
      </w:pPr>
      <w:r>
        <w:t xml:space="preserve">bool findPoints(Dyninst::Address addr, </w:t>
      </w:r>
    </w:p>
    <w:p w14:paraId="247630C7" w14:textId="77777777" w:rsidR="00EC3006" w:rsidRDefault="00EC3006">
      <w:pPr>
        <w:pStyle w:val="API"/>
        <w:ind w:firstLine="0"/>
      </w:pPr>
      <w:r>
        <w:t>std::vector&lt;BPatch_point *&gt; &amp;points);</w:t>
      </w:r>
    </w:p>
    <w:p w14:paraId="653A0EB8" w14:textId="77777777" w:rsidR="00EC3006" w:rsidRDefault="00EC3006">
      <w:pPr>
        <w:pStyle w:val="APIDesc"/>
      </w:pPr>
      <w:r>
        <w:t xml:space="preserve">Returns a vector of </w:t>
      </w:r>
      <w:r>
        <w:rPr>
          <w:rFonts w:ascii="Courier New" w:hAnsi="Courier New" w:cs="Courier New"/>
          <w:sz w:val="20"/>
        </w:rPr>
        <w:t>BPatch_points</w:t>
      </w:r>
      <w:r>
        <w:t xml:space="preserve"> that correspond with the provided address, one per function that includes an instruction at that address. There will be one element if there is not overlapping code.</w:t>
      </w:r>
    </w:p>
    <w:p w14:paraId="7F538D2B" w14:textId="77777777" w:rsidR="00EC3006" w:rsidRDefault="00EC3006">
      <w:pPr>
        <w:pStyle w:val="DefinitionCharCharCharCharCharCharCharCharCharChar"/>
      </w:pPr>
    </w:p>
    <w:p w14:paraId="435BB324" w14:textId="77777777" w:rsidR="00EC3006" w:rsidRDefault="00EC3006">
      <w:pPr>
        <w:pStyle w:val="DefinitionCharCharCharCharCharCharCharCharCharChar"/>
      </w:pPr>
      <w:r>
        <w:t>std::vector&lt;BPatch_variableExpr *&gt; *getGlobalVariables()</w:t>
      </w:r>
    </w:p>
    <w:p w14:paraId="2FF4441F" w14:textId="77777777" w:rsidR="00EC3006" w:rsidRDefault="00EC3006">
      <w:pPr>
        <w:pStyle w:val="DefinitionList"/>
      </w:pPr>
      <w:r>
        <w:t>Return a vector of global variables that are defined in this image.</w:t>
      </w:r>
    </w:p>
    <w:p w14:paraId="48E61D26" w14:textId="77777777" w:rsidR="00EC3006" w:rsidRDefault="00EC3006">
      <w:pPr>
        <w:pStyle w:val="DefinitionCharCharCharCharCharCharCharCharCharChar"/>
      </w:pPr>
      <w:r>
        <w:t>BPatch_process *getProcess()</w:t>
      </w:r>
    </w:p>
    <w:p w14:paraId="3EF90403" w14:textId="77777777" w:rsidR="00EC3006" w:rsidRDefault="00EC3006">
      <w:pPr>
        <w:pStyle w:val="DefinitionList"/>
      </w:pPr>
      <w:r>
        <w:t xml:space="preserve">Returns the </w:t>
      </w:r>
      <w:r>
        <w:rPr>
          <w:rFonts w:ascii="Courier New" w:hAnsi="Courier New" w:cs="Courier New"/>
          <w:sz w:val="20"/>
        </w:rPr>
        <w:t>BPatch_process</w:t>
      </w:r>
      <w:r>
        <w:t xml:space="preserve"> associated with this image.</w:t>
      </w:r>
    </w:p>
    <w:p w14:paraId="721BAC52" w14:textId="77777777" w:rsidR="00EC3006" w:rsidRDefault="00EC3006">
      <w:pPr>
        <w:pStyle w:val="DefinitionCharCharCharCharCharCharCharCharCharChar"/>
      </w:pPr>
      <w:r>
        <w:t>char *getProgramFileName(char *name, unsigned int len)</w:t>
      </w:r>
    </w:p>
    <w:p w14:paraId="2AAEBFB3" w14:textId="77777777" w:rsidR="00EC3006" w:rsidRDefault="00EC3006">
      <w:pPr>
        <w:pStyle w:val="DefinitionList"/>
      </w:pPr>
      <w:r>
        <w:t xml:space="preserve">Fills provided buffer </w:t>
      </w:r>
      <w:r>
        <w:rPr>
          <w:rFonts w:ascii="Courier New" w:hAnsi="Courier New" w:cs="Courier New"/>
          <w:sz w:val="20"/>
        </w:rPr>
        <w:t>name</w:t>
      </w:r>
      <w:r>
        <w:t xml:space="preserve"> with the program’s file name up to </w:t>
      </w:r>
      <w:r>
        <w:rPr>
          <w:rFonts w:ascii="Courier New" w:hAnsi="Courier New" w:cs="Courier New"/>
          <w:sz w:val="20"/>
        </w:rPr>
        <w:t>len</w:t>
      </w:r>
      <w:r>
        <w:t xml:space="preserve"> characters.  The filename may include path information.</w:t>
      </w:r>
    </w:p>
    <w:p w14:paraId="0CFCFDE3" w14:textId="77777777" w:rsidR="00EC3006" w:rsidRDefault="00EC3006">
      <w:pPr>
        <w:pStyle w:val="DefinitionCharCharCharCharCharCharCharCharCharChar"/>
      </w:pPr>
      <w:r>
        <w:t>bool getSourceObj(std::vector&lt;BPatch_sourceObj *&gt; &amp;sources)</w:t>
      </w:r>
    </w:p>
    <w:p w14:paraId="60A4A85B" w14:textId="77777777" w:rsidR="00EC3006" w:rsidRDefault="00EC3006">
      <w:pPr>
        <w:pStyle w:val="DefinitionList"/>
      </w:pPr>
      <w:r>
        <w:t xml:space="preserve">Fill </w:t>
      </w:r>
      <w:r>
        <w:rPr>
          <w:rFonts w:ascii="Courier New" w:hAnsi="Courier New" w:cs="Courier New"/>
          <w:sz w:val="20"/>
        </w:rPr>
        <w:t>sources</w:t>
      </w:r>
      <w:r>
        <w:t xml:space="preserve"> with the source objects (see section </w:t>
      </w:r>
      <w:r>
        <w:fldChar w:fldCharType="begin"/>
      </w:r>
      <w:r>
        <w:instrText xml:space="preserve"> REF _Ref160338573 \r \h </w:instrText>
      </w:r>
      <w:r>
        <w:fldChar w:fldCharType="separate"/>
      </w:r>
      <w:r w:rsidR="00313452">
        <w:t>4.6</w:t>
      </w:r>
      <w:r>
        <w:fldChar w:fldCharType="end"/>
      </w:r>
      <w:r>
        <w:t xml:space="preserve">) that belong to this image.  If there are no source objects, the function returns </w:t>
      </w:r>
      <w:r>
        <w:rPr>
          <w:rFonts w:ascii="Courier New" w:hAnsi="Courier New" w:cs="Courier New"/>
          <w:sz w:val="20"/>
        </w:rPr>
        <w:t>false</w:t>
      </w:r>
      <w:r>
        <w:t xml:space="preserve">.  Otherwise, it returns </w:t>
      </w:r>
      <w:r>
        <w:rPr>
          <w:rFonts w:ascii="Courier New" w:hAnsi="Courier New" w:cs="Courier New"/>
          <w:sz w:val="20"/>
        </w:rPr>
        <w:t>true</w:t>
      </w:r>
      <w:r>
        <w:t>.</w:t>
      </w:r>
    </w:p>
    <w:p w14:paraId="27DBA26C" w14:textId="77777777" w:rsidR="00EC3006" w:rsidRDefault="00EC3006">
      <w:pPr>
        <w:pStyle w:val="DefinitionCharCharCharCharCharCharCharCharCharChar"/>
      </w:pPr>
      <w:r>
        <w:t>std::vector&lt;BPatch_function *&gt; *getProcedures</w:t>
      </w:r>
      <w:r>
        <w:fldChar w:fldCharType="begin"/>
      </w:r>
      <w:r>
        <w:instrText xml:space="preserve"> XE "getProcedures" </w:instrText>
      </w:r>
      <w:r>
        <w:fldChar w:fldCharType="end"/>
      </w:r>
      <w:r>
        <w:t>(</w:t>
      </w:r>
    </w:p>
    <w:p w14:paraId="2FF2CA46" w14:textId="77777777" w:rsidR="00EC3006" w:rsidRDefault="00EC3006">
      <w:pPr>
        <w:pStyle w:val="DefinitionCharCharCharCharCharCharCharCharCharChar"/>
        <w:ind w:firstLine="0"/>
      </w:pPr>
      <w:r>
        <w:t>bool incUninstrumentable = false)</w:t>
      </w:r>
    </w:p>
    <w:p w14:paraId="1046AC62" w14:textId="77777777" w:rsidR="00EC3006" w:rsidRDefault="00EC3006">
      <w:pPr>
        <w:pStyle w:val="DefinitionList"/>
      </w:pPr>
      <w:r>
        <w:t xml:space="preserve">Return a vector of the functions in the image. 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024FF3FD" w14:textId="77777777" w:rsidR="00EC3006" w:rsidRDefault="00EC3006">
      <w:pPr>
        <w:pStyle w:val="DefinitionCharCharCharCharCharCharCharCharCharChar"/>
      </w:pPr>
      <w:r>
        <w:t>void getObjects(std::vector&lt;BPatch_object *&gt; &amp;objs)</w:t>
      </w:r>
    </w:p>
    <w:p w14:paraId="504FCFDB" w14:textId="77777777" w:rsidR="00EC3006" w:rsidRDefault="00EC3006">
      <w:pPr>
        <w:pStyle w:val="APIDesc"/>
      </w:pPr>
      <w:r>
        <w:t xml:space="preserve">Fill in a vector of objects in the image. </w:t>
      </w:r>
    </w:p>
    <w:p w14:paraId="20E5DF14" w14:textId="77777777" w:rsidR="00EC3006" w:rsidRDefault="00EC3006">
      <w:pPr>
        <w:pStyle w:val="DefinitionCharCharCharCharCharCharCharCharCharChar"/>
      </w:pPr>
    </w:p>
    <w:p w14:paraId="2DABB691" w14:textId="77777777" w:rsidR="00EC3006" w:rsidRDefault="00EC3006">
      <w:pPr>
        <w:pStyle w:val="DefinitionCharCharCharCharCharCharCharCharCharChar"/>
      </w:pPr>
      <w:r>
        <w:t>std::vector&lt;BPatch_module *&gt; *getModules</w:t>
      </w:r>
      <w:r>
        <w:fldChar w:fldCharType="begin"/>
      </w:r>
      <w:r>
        <w:instrText xml:space="preserve"> XE "getModules" </w:instrText>
      </w:r>
      <w:r>
        <w:fldChar w:fldCharType="end"/>
      </w:r>
      <w:r>
        <w:t>()</w:t>
      </w:r>
    </w:p>
    <w:p w14:paraId="2F87AA46" w14:textId="77777777" w:rsidR="00EC3006" w:rsidRDefault="00EC3006">
      <w:pPr>
        <w:pStyle w:val="DefinitionList"/>
      </w:pPr>
      <w:r>
        <w:t>Return a vector of the modules in the image.</w:t>
      </w:r>
    </w:p>
    <w:p w14:paraId="029C11DB" w14:textId="77777777" w:rsidR="00EC3006" w:rsidRDefault="00EC3006">
      <w:pPr>
        <w:pStyle w:val="DefinitionCharCharCharCharCharCharCharCharCharChar"/>
      </w:pPr>
      <w:r>
        <w:t>bool getVariables(std::vector&lt;BPatch_variableExpr *&gt; &amp;vars)</w:t>
      </w:r>
    </w:p>
    <w:p w14:paraId="3865AA8B" w14:textId="77777777" w:rsidR="00EC3006" w:rsidRDefault="00EC3006">
      <w:pPr>
        <w:pStyle w:val="DefinitionList"/>
      </w:pPr>
      <w:r>
        <w:t xml:space="preserve">Fills </w:t>
      </w:r>
      <w:r>
        <w:rPr>
          <w:rFonts w:ascii="Courier New" w:hAnsi="Courier New" w:cs="Courier New"/>
          <w:sz w:val="20"/>
        </w:rPr>
        <w:t>vars</w:t>
      </w:r>
      <w:r>
        <w:t xml:space="preserve"> with the global variables defined in this image.  If there are no variable, the function returns </w:t>
      </w:r>
      <w:r>
        <w:rPr>
          <w:rFonts w:ascii="Courier New" w:hAnsi="Courier New" w:cs="Courier New"/>
          <w:sz w:val="20"/>
        </w:rPr>
        <w:t>false</w:t>
      </w:r>
      <w:r>
        <w:t xml:space="preserve">.  Otherwise, it returns </w:t>
      </w:r>
      <w:r>
        <w:rPr>
          <w:rFonts w:ascii="Courier New" w:hAnsi="Courier New" w:cs="Courier New"/>
          <w:sz w:val="20"/>
        </w:rPr>
        <w:t>true</w:t>
      </w:r>
      <w:r>
        <w:t>.</w:t>
      </w:r>
    </w:p>
    <w:p w14:paraId="2F4C61E1" w14:textId="77777777" w:rsidR="00EC3006" w:rsidRDefault="00EC3006">
      <w:pPr>
        <w:pStyle w:val="DefinitionCharCharCharCharCharCharCharCharCharChar"/>
      </w:pPr>
      <w:r>
        <w:t>std::vector&lt;BPatch_function*&gt; *findFunction</w:t>
      </w:r>
      <w:r>
        <w:fldChar w:fldCharType="begin"/>
      </w:r>
      <w:r>
        <w:instrText xml:space="preserve"> XE "findFunction" </w:instrText>
      </w:r>
      <w:r>
        <w:fldChar w:fldCharType="end"/>
      </w:r>
      <w:r>
        <w:t>(</w:t>
      </w:r>
    </w:p>
    <w:p w14:paraId="2053B4E1" w14:textId="77777777" w:rsidR="00EC3006" w:rsidRDefault="00EC3006">
      <w:pPr>
        <w:pStyle w:val="DefinitionCharCharCharCharCharCharCharCharCharChar"/>
        <w:ind w:firstLine="0"/>
      </w:pPr>
      <w:r>
        <w:t>const char *name,</w:t>
      </w:r>
    </w:p>
    <w:p w14:paraId="464EE1CC" w14:textId="77777777" w:rsidR="00EC3006" w:rsidRDefault="00EC3006">
      <w:pPr>
        <w:pStyle w:val="DefinitionCharCharCharCharCharCharCharCharCharChar"/>
        <w:ind w:firstLine="0"/>
      </w:pPr>
      <w:r>
        <w:t>std::vector&lt;BPatch_function*&gt; &amp;funcs,</w:t>
      </w:r>
    </w:p>
    <w:p w14:paraId="5B392294" w14:textId="77777777" w:rsidR="00EC3006" w:rsidRDefault="00EC3006">
      <w:pPr>
        <w:pStyle w:val="DefinitionCharCharCharCharCharCharCharCharCharChar"/>
        <w:ind w:firstLine="0"/>
      </w:pPr>
      <w:r>
        <w:t>bool showError = true,</w:t>
      </w:r>
    </w:p>
    <w:p w14:paraId="39F06EF1" w14:textId="77777777" w:rsidR="00EC3006" w:rsidRDefault="00EC3006">
      <w:pPr>
        <w:pStyle w:val="DefinitionCharCharCharCharCharCharCharCharCharChar"/>
        <w:ind w:firstLine="0"/>
      </w:pPr>
      <w:r>
        <w:t>bool regex_case_sensitive = true,</w:t>
      </w:r>
    </w:p>
    <w:p w14:paraId="57DCF1F6" w14:textId="77777777" w:rsidR="00EC3006" w:rsidRDefault="00EC3006">
      <w:pPr>
        <w:pStyle w:val="DefinitionCharCharCharCharCharCharCharCharCharChar"/>
        <w:ind w:firstLine="0"/>
      </w:pPr>
      <w:r>
        <w:t>bool incUninstrumentable = false)</w:t>
      </w:r>
    </w:p>
    <w:p w14:paraId="523B3F1C" w14:textId="77777777" w:rsidR="00EC3006" w:rsidRDefault="00EC3006">
      <w:pPr>
        <w:pStyle w:val="DefinitionList"/>
      </w:pPr>
      <w:r>
        <w:t xml:space="preserve">Return a vector of </w:t>
      </w:r>
      <w:r>
        <w:rPr>
          <w:rFonts w:ascii="Courier New" w:hAnsi="Courier New" w:cs="Courier New"/>
          <w:sz w:val="20"/>
        </w:rPr>
        <w:t>BPatch_functions</w:t>
      </w:r>
      <w:r>
        <w:t xml:space="preserve"> corresponding to </w:t>
      </w:r>
      <w:r>
        <w:rPr>
          <w:rFonts w:ascii="Courier New" w:hAnsi="Courier New" w:cs="Courier New"/>
          <w:sz w:val="20"/>
        </w:rPr>
        <w:t>name</w:t>
      </w:r>
      <w:r>
        <w:t xml:space="preserve">, or </w:t>
      </w:r>
      <w:r>
        <w:rPr>
          <w:rFonts w:ascii="Courier New" w:hAnsi="Courier New" w:cs="Courier New"/>
          <w:sz w:val="20"/>
        </w:rPr>
        <w:t>NULL</w:t>
      </w:r>
      <w:r>
        <w:t xml:space="preserve"> if the function does not exist.  If </w:t>
      </w:r>
      <w:r>
        <w:rPr>
          <w:rFonts w:ascii="Courier New" w:hAnsi="Courier New" w:cs="Courier New"/>
          <w:sz w:val="20"/>
        </w:rPr>
        <w:t>name</w:t>
      </w:r>
      <w:r>
        <w:t xml:space="preserve"> contains a POSIX-extended regular expression, and </w:t>
      </w:r>
      <w:r>
        <w:rPr>
          <w:rFonts w:ascii="Courier New" w:hAnsi="Courier New" w:cs="Courier New"/>
          <w:sz w:val="20"/>
        </w:rPr>
        <w:t>dont_use_regex</w:t>
      </w:r>
      <w:r>
        <w:t xml:space="preserve"> is </w:t>
      </w:r>
      <w:r>
        <w:rPr>
          <w:rFonts w:ascii="Courier New" w:hAnsi="Courier New" w:cs="Courier New"/>
          <w:sz w:val="20"/>
        </w:rPr>
        <w:t>false</w:t>
      </w:r>
      <w:r>
        <w:t xml:space="preserve">, a regular expression search will be performed on function names and matching </w:t>
      </w:r>
      <w:r>
        <w:rPr>
          <w:rFonts w:ascii="Courier New" w:hAnsi="Courier New" w:cs="Courier New"/>
          <w:sz w:val="20"/>
        </w:rPr>
        <w:t xml:space="preserve">BPatch_functions </w:t>
      </w:r>
      <w:r>
        <w:t xml:space="preserve">returned.  If </w:t>
      </w:r>
      <w:r>
        <w:rPr>
          <w:rFonts w:ascii="Courier New" w:hAnsi="Courier New" w:cs="Courier New"/>
          <w:sz w:val="20"/>
        </w:rPr>
        <w:t>showError</w:t>
      </w:r>
      <w:r>
        <w:t xml:space="preserve"> is true, then Dyninst will report an error via the </w:t>
      </w:r>
      <w:r>
        <w:rPr>
          <w:rFonts w:ascii="Courier New" w:hAnsi="Courier New" w:cs="Courier New"/>
          <w:sz w:val="20"/>
        </w:rPr>
        <w:t>BPatch::registerErrorCallback</w:t>
      </w:r>
      <w:r>
        <w:t xml:space="preserve"> if no function is found.</w:t>
      </w:r>
    </w:p>
    <w:p w14:paraId="45F0FFB8" w14:textId="77777777" w:rsidR="00EC3006" w:rsidRDefault="00EC3006">
      <w:pPr>
        <w:pStyle w:val="DefinitionList"/>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498F1AEC" w14:textId="77777777" w:rsidR="00EC3006" w:rsidRDefault="00EC3006">
      <w:pPr>
        <w:pStyle w:val="DefinitionList"/>
      </w:pPr>
      <w:r>
        <w:t>[</w:t>
      </w:r>
      <w:r>
        <w:rPr>
          <w:b/>
        </w:rPr>
        <w:t>NOTE</w:t>
      </w:r>
      <w:r>
        <w:t xml:space="preserve">: If </w:t>
      </w:r>
      <w:r>
        <w:rPr>
          <w:rFonts w:ascii="Courier New" w:hAnsi="Courier New" w:cs="Courier New"/>
          <w:sz w:val="20"/>
        </w:rPr>
        <w:t>name</w:t>
      </w:r>
      <w:r>
        <w:t xml:space="preserve"> is not found to match any demangled function names in the module, the search is repeated as if </w:t>
      </w:r>
      <w:r>
        <w:rPr>
          <w:rFonts w:ascii="Courier New" w:hAnsi="Courier New" w:cs="Courier New"/>
          <w:sz w:val="20"/>
        </w:rPr>
        <w:t>name</w:t>
      </w:r>
      <w:r>
        <w:t xml:space="preserve"> is a mangled function name.  If this second search succeeds, functions with mangled names matching </w:t>
      </w:r>
      <w:r>
        <w:rPr>
          <w:rFonts w:ascii="Courier New" w:hAnsi="Courier New" w:cs="Courier New"/>
          <w:sz w:val="20"/>
        </w:rPr>
        <w:t>name</w:t>
      </w:r>
      <w:r>
        <w:t xml:space="preserve"> are returned instead.]</w:t>
      </w:r>
    </w:p>
    <w:p w14:paraId="1208AADA" w14:textId="77777777" w:rsidR="00EC3006" w:rsidRDefault="00EC3006">
      <w:pPr>
        <w:pStyle w:val="DefinitionCharCharCharCharCharCharCharCharCharChar"/>
      </w:pPr>
    </w:p>
    <w:p w14:paraId="718F1BDF" w14:textId="77777777" w:rsidR="00EC3006" w:rsidRDefault="00EC3006">
      <w:pPr>
        <w:pStyle w:val="DefinitionCharCharCharCharCharCharCharCharCharChar"/>
      </w:pPr>
      <w:r>
        <w:t>std::vector&lt;BPatch_function*&gt; *findFunction</w:t>
      </w:r>
      <w:r>
        <w:fldChar w:fldCharType="begin"/>
      </w:r>
      <w:r>
        <w:instrText xml:space="preserve"> XE "findFunction" </w:instrText>
      </w:r>
      <w:r>
        <w:fldChar w:fldCharType="end"/>
      </w:r>
      <w:r>
        <w:t>(</w:t>
      </w:r>
    </w:p>
    <w:p w14:paraId="1A2D4070" w14:textId="77777777" w:rsidR="00EC3006" w:rsidRDefault="00EC3006">
      <w:pPr>
        <w:pStyle w:val="DefinitionCharCharCharCharCharCharCharCharCharChar"/>
        <w:ind w:firstLine="0"/>
      </w:pPr>
      <w:r>
        <w:t>std::vector&lt;BPatch_function*&gt; &amp;funcs,</w:t>
      </w:r>
    </w:p>
    <w:p w14:paraId="550DB711" w14:textId="77777777" w:rsidR="00EC3006" w:rsidRDefault="00EC3006">
      <w:pPr>
        <w:pStyle w:val="DefinitionCharCharCharCharCharCharCharCharCharChar"/>
        <w:ind w:firstLine="0"/>
      </w:pPr>
      <w:r>
        <w:t>BPatchFunctionNameSieve bpsieve,</w:t>
      </w:r>
    </w:p>
    <w:p w14:paraId="0A34F1BA" w14:textId="77777777" w:rsidR="00EC3006" w:rsidRDefault="00EC3006">
      <w:pPr>
        <w:pStyle w:val="DefinitionCharCharCharCharCharCharCharCharCharChar"/>
        <w:ind w:firstLine="0"/>
      </w:pPr>
      <w:r>
        <w:t>void *sieve_data = NULL,</w:t>
      </w:r>
    </w:p>
    <w:p w14:paraId="2C2A2B49" w14:textId="77777777" w:rsidR="00EC3006" w:rsidRDefault="00EC3006">
      <w:pPr>
        <w:pStyle w:val="DefinitionCharCharCharCharCharCharCharCharCharChar"/>
        <w:ind w:firstLine="0"/>
      </w:pPr>
      <w:r>
        <w:t>int showError = 0,</w:t>
      </w:r>
    </w:p>
    <w:p w14:paraId="68CB6AA1" w14:textId="77777777" w:rsidR="00EC3006" w:rsidRDefault="00EC3006">
      <w:pPr>
        <w:pStyle w:val="DefinitionCharCharCharCharCharCharCharCharCharChar"/>
        <w:ind w:firstLine="0"/>
      </w:pPr>
      <w:r>
        <w:t>bool incUninstrumentable = false)</w:t>
      </w:r>
    </w:p>
    <w:p w14:paraId="5EC69DE5" w14:textId="77777777" w:rsidR="00EC3006" w:rsidRDefault="00EC3006">
      <w:pPr>
        <w:pStyle w:val="DefinitionList"/>
      </w:pPr>
      <w:r>
        <w:t xml:space="preserve">Return a vector of </w:t>
      </w:r>
      <w:r>
        <w:rPr>
          <w:rFonts w:ascii="Courier New" w:hAnsi="Courier New" w:cs="Courier New"/>
          <w:sz w:val="20"/>
        </w:rPr>
        <w:t>BPatch_functions</w:t>
      </w:r>
      <w:r>
        <w:t xml:space="preserve"> according to the generalized user-specified filter function </w:t>
      </w:r>
      <w:r>
        <w:rPr>
          <w:rFonts w:ascii="Courier New" w:hAnsi="Courier New" w:cs="Courier New"/>
          <w:sz w:val="20"/>
        </w:rPr>
        <w:t>bpsieve</w:t>
      </w:r>
      <w:r>
        <w:t xml:space="preserve">.  This permits users to easily build sets of functions according to their own specific criteria.  Internally, for each </w:t>
      </w:r>
      <w:r>
        <w:rPr>
          <w:rFonts w:ascii="Courier New" w:hAnsi="Courier New" w:cs="Courier New"/>
          <w:sz w:val="20"/>
        </w:rPr>
        <w:t>BPatch_function</w:t>
      </w:r>
      <w:r>
        <w:rPr>
          <w:sz w:val="20"/>
        </w:rPr>
        <w:t xml:space="preserve"> </w:t>
      </w:r>
      <w:r>
        <w:rPr>
          <w:rFonts w:ascii="Courier New" w:hAnsi="Courier New" w:cs="Courier New"/>
          <w:sz w:val="20"/>
        </w:rPr>
        <w:t>f</w:t>
      </w:r>
      <w:r>
        <w:t xml:space="preserve"> in the image, this method makes a call to </w:t>
      </w:r>
      <w:r>
        <w:rPr>
          <w:rFonts w:ascii="Courier New" w:hAnsi="Courier New" w:cs="Courier New"/>
          <w:sz w:val="20"/>
        </w:rPr>
        <w:t>bpsieve(f.getName(), sieve_data)</w:t>
      </w:r>
      <w:r>
        <w:t xml:space="preserve">.  The user-specified function </w:t>
      </w:r>
      <w:r>
        <w:rPr>
          <w:rFonts w:ascii="Courier New" w:hAnsi="Courier New" w:cs="Courier New"/>
          <w:sz w:val="20"/>
        </w:rPr>
        <w:t>bpsieve</w:t>
      </w:r>
      <w:r>
        <w:t xml:space="preserve"> is responsible for taking the </w:t>
      </w:r>
      <w:r>
        <w:rPr>
          <w:rFonts w:ascii="Courier New" w:hAnsi="Courier New" w:cs="Courier New"/>
          <w:sz w:val="20"/>
        </w:rPr>
        <w:t>name</w:t>
      </w:r>
      <w:r>
        <w:t xml:space="preserve"> argument and determining if it belongs in the output vector, possibly by using extra user-provided information stored in </w:t>
      </w:r>
      <w:r>
        <w:rPr>
          <w:rFonts w:ascii="Courier New" w:hAnsi="Courier New" w:cs="Courier New"/>
          <w:sz w:val="20"/>
        </w:rPr>
        <w:t>sieve_data</w:t>
      </w:r>
      <w:r>
        <w:t xml:space="preserve">.  If the name argument matches the desired criteria, </w:t>
      </w:r>
      <w:r>
        <w:rPr>
          <w:rFonts w:ascii="Courier New" w:hAnsi="Courier New" w:cs="Courier New"/>
          <w:sz w:val="20"/>
        </w:rPr>
        <w:t>bpsieve</w:t>
      </w:r>
      <w:r>
        <w:t xml:space="preserve"> should return </w:t>
      </w:r>
      <w:r>
        <w:rPr>
          <w:rFonts w:ascii="Courier New" w:hAnsi="Courier New" w:cs="Courier New"/>
          <w:sz w:val="20"/>
        </w:rPr>
        <w:t>true</w:t>
      </w:r>
      <w:r>
        <w:t xml:space="preserve">.  If it does not, </w:t>
      </w:r>
      <w:r>
        <w:rPr>
          <w:rFonts w:ascii="Courier New" w:hAnsi="Courier New" w:cs="Courier New"/>
          <w:sz w:val="20"/>
        </w:rPr>
        <w:t>bpsieve</w:t>
      </w:r>
      <w:r>
        <w:t xml:space="preserve"> should return </w:t>
      </w:r>
      <w:r>
        <w:rPr>
          <w:rFonts w:ascii="Courier New" w:hAnsi="Courier New" w:cs="Courier New"/>
        </w:rPr>
        <w:t>false</w:t>
      </w:r>
      <w:r>
        <w:t>.</w:t>
      </w:r>
    </w:p>
    <w:p w14:paraId="04A43A41" w14:textId="77777777" w:rsidR="00EC3006" w:rsidRDefault="00EC3006">
      <w:pPr>
        <w:pStyle w:val="DefinitionList"/>
        <w:rPr>
          <w:rFonts w:ascii="Courier New" w:eastAsia="Courier New" w:hAnsi="Courier New" w:cs="Courier New"/>
          <w:sz w:val="20"/>
        </w:rPr>
      </w:pPr>
      <w:r>
        <w:t xml:space="preserve">The function </w:t>
      </w:r>
      <w:r>
        <w:rPr>
          <w:rFonts w:ascii="Courier New" w:hAnsi="Courier New" w:cs="Courier New"/>
          <w:sz w:val="20"/>
        </w:rPr>
        <w:t>bpsieve</w:t>
      </w:r>
      <w:r>
        <w:t xml:space="preserve"> should be defined in accordance with the typedef:</w:t>
      </w:r>
    </w:p>
    <w:p w14:paraId="2B5B7DD8" w14:textId="77777777" w:rsidR="00EC3006" w:rsidRDefault="00EC3006">
      <w:pPr>
        <w:pStyle w:val="DefinitionList"/>
      </w:pPr>
      <w:r>
        <w:rPr>
          <w:rFonts w:ascii="Courier New" w:eastAsia="Courier New" w:hAnsi="Courier New" w:cs="Courier New"/>
          <w:sz w:val="20"/>
        </w:rPr>
        <w:t xml:space="preserve">  </w:t>
      </w:r>
      <w:r>
        <w:rPr>
          <w:rFonts w:ascii="Courier New" w:hAnsi="Courier New" w:cs="Courier New"/>
          <w:sz w:val="20"/>
        </w:rPr>
        <w:t>bool (*BPatchFunctionNameSieve) (const char *name, void* sieve_data);</w:t>
      </w:r>
    </w:p>
    <w:p w14:paraId="6FF7A414" w14:textId="77777777" w:rsidR="00EC3006" w:rsidRDefault="00EC3006">
      <w:pPr>
        <w:pStyle w:val="DefinitionList"/>
      </w:pPr>
      <w:r>
        <w:lastRenderedPageBreak/>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0A5E8097" w14:textId="77777777" w:rsidR="00EC3006" w:rsidRDefault="00EC3006">
      <w:pPr>
        <w:pStyle w:val="DefinitionCharCharCharCharCharCharCharCharCharChar"/>
      </w:pPr>
    </w:p>
    <w:p w14:paraId="6677D4EE" w14:textId="77777777" w:rsidR="00EC3006" w:rsidRDefault="00EC3006">
      <w:pPr>
        <w:pStyle w:val="DefinitionCharCharCharCharCharCharCharCharCharChar"/>
      </w:pPr>
      <w:r>
        <w:t>bool findFunction(Dyninst::Address addr, std::vector&lt;BPatch_function *&gt; &amp;funcs)</w:t>
      </w:r>
    </w:p>
    <w:p w14:paraId="1E309185" w14:textId="77777777" w:rsidR="00EC3006" w:rsidRDefault="00EC3006">
      <w:pPr>
        <w:pStyle w:val="DefinitionList"/>
      </w:pPr>
      <w:r>
        <w:t xml:space="preserve">Find all functions that have code at the given address, </w:t>
      </w:r>
      <w:r>
        <w:rPr>
          <w:rFonts w:ascii="Courier New" w:hAnsi="Courier New" w:cs="Courier New"/>
          <w:sz w:val="20"/>
        </w:rPr>
        <w:t>addr</w:t>
      </w:r>
      <w:r>
        <w:t xml:space="preserve">.  Dyninst supports functions that share code, so this method may return more than one </w:t>
      </w:r>
      <w:r>
        <w:rPr>
          <w:rFonts w:ascii="Courier New" w:hAnsi="Courier New" w:cs="Courier New"/>
          <w:sz w:val="20"/>
        </w:rPr>
        <w:t>BPatch_function</w:t>
      </w:r>
      <w:r>
        <w:t xml:space="preserve">.  These functions are returned via the </w:t>
      </w:r>
      <w:r>
        <w:rPr>
          <w:rFonts w:ascii="Courier New" w:hAnsi="Courier New" w:cs="Courier New"/>
          <w:sz w:val="20"/>
        </w:rPr>
        <w:t>funcs</w:t>
      </w:r>
      <w:r>
        <w:t xml:space="preserve"> output parameter.  This function returns </w:t>
      </w:r>
      <w:r>
        <w:rPr>
          <w:rFonts w:ascii="Courier New" w:hAnsi="Courier New" w:cs="Courier New"/>
          <w:sz w:val="20"/>
        </w:rPr>
        <w:t>true</w:t>
      </w:r>
      <w:r>
        <w:t xml:space="preserve"> if it finds any functions, </w:t>
      </w:r>
      <w:r>
        <w:rPr>
          <w:rFonts w:ascii="Courier New" w:hAnsi="Courier New" w:cs="Courier New"/>
          <w:sz w:val="20"/>
        </w:rPr>
        <w:t>false</w:t>
      </w:r>
      <w:r>
        <w:t xml:space="preserve"> otherwise.</w:t>
      </w:r>
    </w:p>
    <w:p w14:paraId="484B53BD" w14:textId="77777777" w:rsidR="00EC3006" w:rsidRDefault="00EC3006">
      <w:pPr>
        <w:pStyle w:val="DefinitionCharCharCharCharCharCharCharCharCharChar"/>
      </w:pPr>
    </w:p>
    <w:p w14:paraId="0CD84AE3" w14:textId="77777777" w:rsidR="00EC3006" w:rsidRDefault="00EC3006">
      <w:pPr>
        <w:pStyle w:val="DefinitionCharCharCharCharCharCharCharCharCharChar"/>
        <w:rPr>
          <w:rFonts w:eastAsia="Courier New"/>
        </w:rPr>
      </w:pPr>
      <w:r>
        <w:t>BPatch_variableExpr *findVariable</w:t>
      </w:r>
      <w:r>
        <w:fldChar w:fldCharType="begin"/>
      </w:r>
      <w:r>
        <w:instrText xml:space="preserve"> XE "findVariable" </w:instrText>
      </w:r>
      <w:r>
        <w:fldChar w:fldCharType="end"/>
      </w:r>
      <w:r>
        <w:t xml:space="preserve">(const char *name, </w:t>
      </w:r>
    </w:p>
    <w:p w14:paraId="60BD960B" w14:textId="77777777" w:rsidR="00EC3006" w:rsidRDefault="00EC3006">
      <w:pPr>
        <w:pStyle w:val="DefinitionCharCharCharCharCharCharCharCharCharChar"/>
      </w:pPr>
      <w:r>
        <w:rPr>
          <w:rFonts w:eastAsia="Courier New"/>
        </w:rPr>
        <w:t xml:space="preserve">     </w:t>
      </w:r>
      <w:r>
        <w:t>bool showError = true)</w:t>
      </w:r>
    </w:p>
    <w:p w14:paraId="64320AF2" w14:textId="77777777" w:rsidR="00EC3006" w:rsidRDefault="00EC3006">
      <w:pPr>
        <w:pStyle w:val="DefinitionCharCharCharCharCharCharCharCharCharChar"/>
      </w:pPr>
      <w:r>
        <w:t xml:space="preserve">BPatch_variableExpr *findVariable(BPatch_point &amp;scope, </w:t>
      </w:r>
    </w:p>
    <w:p w14:paraId="6EDAD5C8" w14:textId="77777777" w:rsidR="00EC3006" w:rsidRDefault="00EC3006">
      <w:pPr>
        <w:pStyle w:val="DefinitionCharCharCharCharCharCharCharCharCharChar"/>
        <w:ind w:firstLine="0"/>
      </w:pPr>
      <w:r>
        <w:t xml:space="preserve">const char *name) </w:t>
      </w:r>
      <w:r>
        <w:rPr>
          <w:rStyle w:val="Notyetimplemented"/>
        </w:rPr>
        <w:t>second form of this method is not implemented on Windows.</w:t>
      </w:r>
    </w:p>
    <w:p w14:paraId="5C483AC3" w14:textId="77777777" w:rsidR="00EC3006" w:rsidRDefault="00EC3006">
      <w:pPr>
        <w:pStyle w:val="DefinitionList"/>
      </w:pPr>
      <w:r>
        <w:t xml:space="preserve">Performs a lookup and returns a handle to the named variable.  The first form of the function looks up only variables of global scope, and the second form uses the passed </w:t>
      </w:r>
      <w:r>
        <w:rPr>
          <w:rFonts w:ascii="Courier New" w:hAnsi="Courier New" w:cs="Courier New"/>
          <w:sz w:val="20"/>
        </w:rPr>
        <w:t>BPatch_point</w:t>
      </w:r>
      <w:r>
        <w:t xml:space="preserve"> as the scope of the variable. The returned </w:t>
      </w:r>
      <w:r>
        <w:rPr>
          <w:rFonts w:ascii="Courier New" w:hAnsi="Courier New" w:cs="Courier New"/>
          <w:sz w:val="20"/>
        </w:rPr>
        <w:t>BPatch_variableExpr</w:t>
      </w:r>
      <w:r>
        <w:t xml:space="preserve"> can be used to create references (uses) of the variable in subsequent snippets. The scoping rules used will be those of the source language. If the image was not compiled with debugging symbols, this function will fail even if the variable is defined in the passed scope. </w:t>
      </w:r>
    </w:p>
    <w:p w14:paraId="5A033443" w14:textId="77777777" w:rsidR="00EC3006" w:rsidRDefault="00EC3006">
      <w:pPr>
        <w:pStyle w:val="DefinitionCharCharCharCharCharCharCharCharCharChar"/>
      </w:pPr>
      <w:r>
        <w:t>BPatch_type *findType</w:t>
      </w:r>
      <w:r>
        <w:fldChar w:fldCharType="begin"/>
      </w:r>
      <w:r>
        <w:instrText xml:space="preserve"> XE "findType" </w:instrText>
      </w:r>
      <w:r>
        <w:fldChar w:fldCharType="end"/>
      </w:r>
      <w:r>
        <w:t xml:space="preserve">(const char *name) </w:t>
      </w:r>
    </w:p>
    <w:p w14:paraId="47F8DDFC" w14:textId="77777777" w:rsidR="00EC3006" w:rsidRDefault="00EC3006">
      <w:pPr>
        <w:pStyle w:val="DefinitionList"/>
      </w:pPr>
      <w:r>
        <w:t xml:space="preserve">Performs a lookup and returns a handle to the named type. The handle can be used as an argument to </w:t>
      </w:r>
      <w:r>
        <w:rPr>
          <w:rFonts w:ascii="Courier New" w:hAnsi="Courier New" w:cs="Courier New"/>
          <w:sz w:val="20"/>
        </w:rPr>
        <w:t>BPatch_addressSpace::malloc</w:t>
      </w:r>
      <w:r>
        <w:t xml:space="preserve"> to create new variables of the corresponding type.  </w:t>
      </w:r>
    </w:p>
    <w:p w14:paraId="3168D8C0" w14:textId="77777777" w:rsidR="00EC3006" w:rsidRDefault="00EC3006">
      <w:pPr>
        <w:pStyle w:val="DefinitionCharCharCharCharCharCharCharCharCharChar"/>
      </w:pPr>
      <w:r>
        <w:t>BPatch_module *findModule(const char *name,</w:t>
      </w:r>
    </w:p>
    <w:p w14:paraId="1E500D2D" w14:textId="77777777" w:rsidR="00EC3006" w:rsidRDefault="00EC3006">
      <w:pPr>
        <w:pStyle w:val="DefinitionCharCharCharCharCharCharCharCharCharChar"/>
        <w:ind w:firstLine="0"/>
      </w:pPr>
      <w:r>
        <w:t>bool substring_match = false)</w:t>
      </w:r>
    </w:p>
    <w:p w14:paraId="00163F82" w14:textId="77777777" w:rsidR="00EC3006" w:rsidRDefault="00EC3006">
      <w:pPr>
        <w:pStyle w:val="DefinitionList"/>
        <w:tabs>
          <w:tab w:val="left" w:pos="2700"/>
        </w:tabs>
      </w:pPr>
      <w:r>
        <w:t xml:space="preserve">Returns a module named </w:t>
      </w:r>
      <w:r>
        <w:rPr>
          <w:rFonts w:ascii="Courier New" w:hAnsi="Courier New" w:cs="Courier New"/>
          <w:sz w:val="20"/>
        </w:rPr>
        <w:t>name</w:t>
      </w:r>
      <w:r>
        <w:t xml:space="preserve"> if present in the image.  If the match fails, </w:t>
      </w:r>
      <w:r>
        <w:rPr>
          <w:rFonts w:ascii="Courier New" w:hAnsi="Courier New" w:cs="Courier New"/>
          <w:sz w:val="20"/>
        </w:rPr>
        <w:t>NULL</w:t>
      </w:r>
      <w:r>
        <w:t xml:space="preserve"> is returned.  If </w:t>
      </w:r>
      <w:r>
        <w:rPr>
          <w:rFonts w:ascii="Courier New" w:hAnsi="Courier New" w:cs="Courier New"/>
          <w:sz w:val="20"/>
        </w:rPr>
        <w:t>substring_match</w:t>
      </w:r>
      <w:r>
        <w:t xml:space="preserve"> is </w:t>
      </w:r>
      <w:r>
        <w:rPr>
          <w:rFonts w:ascii="Courier New" w:hAnsi="Courier New" w:cs="Courier New"/>
          <w:sz w:val="20"/>
        </w:rPr>
        <w:t>true</w:t>
      </w:r>
      <w:r>
        <w:t xml:space="preserve">, the first module that has </w:t>
      </w:r>
      <w:r>
        <w:rPr>
          <w:rFonts w:ascii="Courier New" w:hAnsi="Courier New" w:cs="Courier New"/>
          <w:sz w:val="20"/>
        </w:rPr>
        <w:t>name</w:t>
      </w:r>
      <w:r>
        <w:t xml:space="preserve"> as a substring of its name is returned (e.g. to find </w:t>
      </w:r>
      <w:r>
        <w:rPr>
          <w:rFonts w:ascii="Courier New" w:hAnsi="Courier New" w:cs="Courier New"/>
          <w:sz w:val="20"/>
        </w:rPr>
        <w:t>libpthread.so.1</w:t>
      </w:r>
      <w:r>
        <w:t xml:space="preserve">, search for </w:t>
      </w:r>
      <w:r>
        <w:rPr>
          <w:rFonts w:ascii="Courier New" w:hAnsi="Courier New" w:cs="Courier New"/>
          <w:sz w:val="20"/>
        </w:rPr>
        <w:t>libpthread</w:t>
      </w:r>
      <w:r>
        <w:t xml:space="preserve"> with </w:t>
      </w:r>
      <w:r>
        <w:rPr>
          <w:rFonts w:ascii="Courier New" w:hAnsi="Courier New" w:cs="Courier New"/>
          <w:sz w:val="20"/>
        </w:rPr>
        <w:t>substring_match</w:t>
      </w:r>
      <w:r>
        <w:rPr>
          <w:sz w:val="20"/>
        </w:rPr>
        <w:t xml:space="preserve"> </w:t>
      </w:r>
      <w:r>
        <w:t xml:space="preserve">set to </w:t>
      </w:r>
      <w:r>
        <w:rPr>
          <w:rFonts w:ascii="Courier New" w:hAnsi="Courier New" w:cs="Courier New"/>
          <w:sz w:val="20"/>
        </w:rPr>
        <w:t>true</w:t>
      </w:r>
      <w:r>
        <w:t>).</w:t>
      </w:r>
    </w:p>
    <w:p w14:paraId="708F0EA1" w14:textId="77777777" w:rsidR="00EC3006" w:rsidRDefault="00EC3006">
      <w:pPr>
        <w:pStyle w:val="DefinitionCharCharCharCharChar"/>
        <w:rPr>
          <w:rFonts w:eastAsia="Courier New"/>
        </w:rPr>
      </w:pPr>
      <w:r>
        <w:t>bool getSourceLines</w:t>
      </w:r>
      <w:r>
        <w:fldChar w:fldCharType="begin"/>
      </w:r>
      <w:r>
        <w:instrText xml:space="preserve"> XE "getImage" </w:instrText>
      </w:r>
      <w:r>
        <w:fldChar w:fldCharType="end"/>
      </w:r>
      <w:r>
        <w:t xml:space="preserve">(unsigned long addr, </w:t>
      </w:r>
    </w:p>
    <w:p w14:paraId="3B311D5E" w14:textId="77777777" w:rsidR="00EC3006" w:rsidRDefault="00EC3006">
      <w:pPr>
        <w:pStyle w:val="DefinitionCharCharCharCharChar"/>
      </w:pPr>
      <w:r>
        <w:rPr>
          <w:rFonts w:eastAsia="Courier New"/>
        </w:rPr>
        <w:t xml:space="preserve">     </w:t>
      </w:r>
      <w:r>
        <w:t xml:space="preserve">std::vector&lt;BPatch_statement&gt; &amp; lines) </w:t>
      </w:r>
    </w:p>
    <w:p w14:paraId="66406F65" w14:textId="77777777" w:rsidR="00EC3006" w:rsidRDefault="00EC3006">
      <w:pPr>
        <w:pStyle w:val="DefinitionList"/>
      </w:pPr>
      <w:r>
        <w:t xml:space="preserve">Given an address </w:t>
      </w:r>
      <w:r>
        <w:rPr>
          <w:rFonts w:ascii="Courier New" w:hAnsi="Courier New" w:cs="Courier New"/>
          <w:sz w:val="20"/>
        </w:rPr>
        <w:t>addr</w:t>
      </w:r>
      <w:r>
        <w:t xml:space="preserve">, this function returns a vector of pairs of filenames and line numbers at that address.  This function is an alias for </w:t>
      </w:r>
      <w:r>
        <w:rPr>
          <w:rFonts w:ascii="Courier New" w:hAnsi="Courier New" w:cs="Courier New"/>
          <w:sz w:val="20"/>
        </w:rPr>
        <w:t>BPatch_</w:t>
      </w:r>
      <w:r>
        <w:rPr>
          <w:rFonts w:ascii="Courier New" w:hAnsi="Courier New" w:cs="Courier New"/>
          <w:sz w:val="20"/>
        </w:rPr>
        <w:softHyphen/>
        <w:t>process::getSourceLines</w:t>
      </w:r>
      <w:r>
        <w:t xml:space="preserve"> (see section </w:t>
      </w:r>
      <w:r>
        <w:fldChar w:fldCharType="begin"/>
      </w:r>
      <w:r>
        <w:instrText xml:space="preserve"> REF _Ref160339594 \r \h </w:instrText>
      </w:r>
      <w:r>
        <w:fldChar w:fldCharType="separate"/>
      </w:r>
      <w:r w:rsidR="00313452">
        <w:t>4.4</w:t>
      </w:r>
      <w:r>
        <w:fldChar w:fldCharType="end"/>
      </w:r>
      <w:r>
        <w:t xml:space="preserve">).  </w:t>
      </w:r>
    </w:p>
    <w:p w14:paraId="50FE6423" w14:textId="77777777" w:rsidR="00EC3006" w:rsidRDefault="00EC3006">
      <w:pPr>
        <w:pStyle w:val="DefinitionCharCharCharCharChar"/>
      </w:pPr>
      <w:r>
        <w:t>bool getAddressRanges</w:t>
      </w:r>
      <w:r>
        <w:fldChar w:fldCharType="begin"/>
      </w:r>
      <w:r>
        <w:instrText xml:space="preserve"> XE "getImage" </w:instrText>
      </w:r>
      <w:r>
        <w:fldChar w:fldCharType="end"/>
      </w:r>
      <w:r>
        <w:t xml:space="preserve">( const char * fileName, unsigned int lineNo, std::vector&lt; std::pair&lt; unsigned long, unsigned long &gt; &gt; &amp; ranges ) </w:t>
      </w:r>
    </w:p>
    <w:p w14:paraId="4A546283" w14:textId="77777777" w:rsidR="00EC3006" w:rsidRDefault="00EC3006">
      <w:pPr>
        <w:pStyle w:val="DefinitionList"/>
      </w:pPr>
      <w:r>
        <w:t xml:space="preserve">Given a file name and line number, </w:t>
      </w:r>
      <w:r>
        <w:rPr>
          <w:rFonts w:ascii="Courier New" w:hAnsi="Courier New" w:cs="Courier New"/>
          <w:sz w:val="20"/>
        </w:rPr>
        <w:t>fileName</w:t>
      </w:r>
      <w:r>
        <w:t xml:space="preserve"> and </w:t>
      </w:r>
      <w:r>
        <w:rPr>
          <w:rFonts w:ascii="Courier New" w:hAnsi="Courier New" w:cs="Courier New"/>
          <w:sz w:val="20"/>
        </w:rPr>
        <w:t>lineNo</w:t>
      </w:r>
      <w:r>
        <w:t xml:space="preserve">, this function returns a list of address ranges that this source line was compiled into.  This function is an alias for </w:t>
      </w:r>
      <w:r>
        <w:rPr>
          <w:rFonts w:ascii="Courier New" w:hAnsi="Courier New" w:cs="Courier New"/>
          <w:sz w:val="20"/>
        </w:rPr>
        <w:t>BPatch_process::getAddressRanges</w:t>
      </w:r>
      <w:r>
        <w:t xml:space="preserve"> (see section </w:t>
      </w:r>
      <w:r>
        <w:fldChar w:fldCharType="begin"/>
      </w:r>
      <w:r>
        <w:instrText xml:space="preserve"> REF _Ref160339852 \r \h </w:instrText>
      </w:r>
      <w:r>
        <w:fldChar w:fldCharType="separate"/>
      </w:r>
      <w:r w:rsidR="00313452">
        <w:t>4.4</w:t>
      </w:r>
      <w:r>
        <w:fldChar w:fldCharType="end"/>
      </w:r>
      <w:r>
        <w:t>).</w:t>
      </w:r>
    </w:p>
    <w:p w14:paraId="22542697" w14:textId="77777777" w:rsidR="00EC3006" w:rsidRDefault="00EC3006">
      <w:pPr>
        <w:pStyle w:val="DefinitionCharCharCharCharChar"/>
      </w:pPr>
      <w:r>
        <w:lastRenderedPageBreak/>
        <w:t>bool parseNewFunctions</w:t>
      </w:r>
      <w:r>
        <w:fldChar w:fldCharType="begin"/>
      </w:r>
      <w:r>
        <w:instrText xml:space="preserve"> XE "getImage" </w:instrText>
      </w:r>
      <w:r>
        <w:fldChar w:fldCharType="end"/>
      </w:r>
      <w:r>
        <w:t xml:space="preserve">(std::vector&lt;BPatch_module*&gt; &amp;newModules, const std::vector&lt;Dyninst::Address&gt; &amp;funcEntryAddrs) </w:t>
      </w:r>
    </w:p>
    <w:p w14:paraId="11593105" w14:textId="77777777" w:rsidR="00EC3006" w:rsidRDefault="00EC3006">
      <w:pPr>
        <w:pStyle w:val="DefinitionList"/>
      </w:pPr>
      <w:r>
        <w:t xml:space="preserve">This function takes as input a list of function entry points indicated by the </w:t>
      </w:r>
      <w:r>
        <w:rPr>
          <w:rFonts w:ascii="Courier New" w:hAnsi="Courier New" w:cs="Courier New"/>
          <w:sz w:val="20"/>
        </w:rPr>
        <w:t>funcEntryAddrs</w:t>
      </w:r>
      <w:r>
        <w:t xml:space="preserve"> vector, which are used to seed parsing in whatever modules they are found.  All affected modules are placed in the </w:t>
      </w:r>
      <w:r>
        <w:rPr>
          <w:rFonts w:ascii="Courier New" w:hAnsi="Courier New" w:cs="Courier New"/>
          <w:sz w:val="20"/>
        </w:rPr>
        <w:t>newModules</w:t>
      </w:r>
      <w:r>
        <w:t xml:space="preserve"> vector, which includes any existing modules in which new functions are found, as well as modules corresponding to new regions of the binary, for which new </w:t>
      </w:r>
      <w:r>
        <w:rPr>
          <w:rFonts w:ascii="Courier New" w:hAnsi="Courier New" w:cs="Courier New"/>
          <w:sz w:val="20"/>
        </w:rPr>
        <w:t>BPatch_modules</w:t>
      </w:r>
      <w:r>
        <w:t xml:space="preserve"> are created.  The return value is </w:t>
      </w:r>
      <w:r>
        <w:rPr>
          <w:rFonts w:ascii="Courier New" w:hAnsi="Courier New" w:cs="Courier New"/>
          <w:sz w:val="20"/>
        </w:rPr>
        <w:t xml:space="preserve">true </w:t>
      </w:r>
      <w:r>
        <w:t xml:space="preserve">in the event that at least one previously unknown function was identified, or </w:t>
      </w:r>
      <w:r>
        <w:rPr>
          <w:rFonts w:ascii="Courier New" w:hAnsi="Courier New" w:cs="Courier New"/>
          <w:sz w:val="20"/>
        </w:rPr>
        <w:t>false</w:t>
      </w:r>
      <w:r>
        <w:t xml:space="preserve"> otherwise.  </w:t>
      </w:r>
    </w:p>
    <w:p w14:paraId="25BA4F34" w14:textId="77777777" w:rsidR="00EC3006" w:rsidRDefault="00EC3006">
      <w:pPr>
        <w:pStyle w:val="Heading2"/>
        <w:numPr>
          <w:ilvl w:val="1"/>
          <w:numId w:val="1"/>
        </w:numPr>
      </w:pPr>
      <w:bookmarkStart w:id="46" w:name="_Toc529517694"/>
      <w:r>
        <w:t>Class BPatch_object</w:t>
      </w:r>
      <w:bookmarkEnd w:id="46"/>
    </w:p>
    <w:p w14:paraId="777D552E" w14:textId="77777777" w:rsidR="00EC3006" w:rsidRDefault="00EC3006">
      <w:pPr>
        <w:pStyle w:val="BodyText"/>
      </w:pPr>
      <w:r>
        <w:t>An object of this class represents the original executable or a library. It serves as a container of BPatch_module objects.</w:t>
      </w:r>
    </w:p>
    <w:p w14:paraId="1E39B701" w14:textId="77777777" w:rsidR="00EC3006" w:rsidRDefault="00EC3006">
      <w:pPr>
        <w:pStyle w:val="API"/>
      </w:pPr>
      <w:r>
        <w:t>std::string name()</w:t>
      </w:r>
    </w:p>
    <w:p w14:paraId="272E6D6B" w14:textId="77777777" w:rsidR="00EC3006" w:rsidRDefault="00EC3006">
      <w:pPr>
        <w:pStyle w:val="API"/>
      </w:pPr>
      <w:r>
        <w:t>std::string pathName()</w:t>
      </w:r>
    </w:p>
    <w:p w14:paraId="3B28635C" w14:textId="77777777" w:rsidR="00EC3006" w:rsidRDefault="00EC3006">
      <w:pPr>
        <w:pStyle w:val="APIDesc"/>
      </w:pPr>
      <w:r>
        <w:t xml:space="preserve">Return the name of this file; either just the file name or the fully path-qualified name. </w:t>
      </w:r>
    </w:p>
    <w:p w14:paraId="177890D3" w14:textId="77777777" w:rsidR="00EC3006" w:rsidRDefault="00EC3006">
      <w:pPr>
        <w:pStyle w:val="API"/>
      </w:pPr>
      <w:r>
        <w:t>Dyninst::Address fileOffsetToAddr(Dyninst::Offset offset)</w:t>
      </w:r>
    </w:p>
    <w:p w14:paraId="07589E4F" w14:textId="77777777" w:rsidR="00EC3006" w:rsidRDefault="00EC3006">
      <w:pPr>
        <w:pStyle w:val="APIDesc"/>
      </w:pPr>
      <w:r>
        <w:t xml:space="preserve">Convert the provided offset into the file into a full address in memory. </w:t>
      </w:r>
    </w:p>
    <w:p w14:paraId="6DBE0441" w14:textId="77777777" w:rsidR="00EC3006" w:rsidRDefault="00EC3006">
      <w:pPr>
        <w:pStyle w:val="API"/>
      </w:pPr>
      <w:r>
        <w:t>struct Region {</w:t>
      </w:r>
    </w:p>
    <w:p w14:paraId="2DB61D5D" w14:textId="77777777" w:rsidR="00EC3006" w:rsidRDefault="00EC3006">
      <w:pPr>
        <w:pStyle w:val="API"/>
      </w:pPr>
      <w:r>
        <w:tab/>
        <w:t>typedef enum { UNKNOWN, CODE, DATA } type_t;</w:t>
      </w:r>
    </w:p>
    <w:p w14:paraId="3E91340E" w14:textId="77777777" w:rsidR="00EC3006" w:rsidRDefault="00EC3006">
      <w:pPr>
        <w:pStyle w:val="API"/>
      </w:pPr>
      <w:r>
        <w:tab/>
        <w:t>Dyninst::Address base;</w:t>
      </w:r>
    </w:p>
    <w:p w14:paraId="6386CA8F" w14:textId="77777777" w:rsidR="00EC3006" w:rsidRDefault="00EC3006">
      <w:pPr>
        <w:pStyle w:val="API"/>
      </w:pPr>
      <w:r>
        <w:tab/>
        <w:t>unsigned long size;</w:t>
      </w:r>
    </w:p>
    <w:p w14:paraId="4515C91C" w14:textId="77777777" w:rsidR="00EC3006" w:rsidRDefault="00EC3006">
      <w:pPr>
        <w:pStyle w:val="API"/>
      </w:pPr>
      <w:r>
        <w:tab/>
        <w:t>type_t type;</w:t>
      </w:r>
    </w:p>
    <w:p w14:paraId="6FD105FE" w14:textId="77777777" w:rsidR="00EC3006" w:rsidRDefault="00EC3006">
      <w:pPr>
        <w:pStyle w:val="API"/>
      </w:pPr>
      <w:r>
        <w:t>};</w:t>
      </w:r>
    </w:p>
    <w:p w14:paraId="40DFE4C6" w14:textId="77777777" w:rsidR="00EC3006" w:rsidRDefault="00EC3006">
      <w:pPr>
        <w:pStyle w:val="API"/>
      </w:pPr>
      <w:r>
        <w:t>void regions(std::vector&lt;Region&gt; &amp;regions)</w:t>
      </w:r>
    </w:p>
    <w:p w14:paraId="68585160" w14:textId="77777777" w:rsidR="00EC3006" w:rsidRDefault="00EC3006">
      <w:pPr>
        <w:pStyle w:val="APIDesc"/>
      </w:pPr>
      <w:r>
        <w:t xml:space="preserve">Returns information about the address ranges occupied by this object in memory. </w:t>
      </w:r>
    </w:p>
    <w:p w14:paraId="1F36BABA" w14:textId="77777777" w:rsidR="00EC3006" w:rsidRDefault="00EC3006">
      <w:pPr>
        <w:pStyle w:val="API"/>
      </w:pPr>
      <w:r>
        <w:t>void modules(std::vector&lt;BPatch_module *&gt; &amp;modules)</w:t>
      </w:r>
    </w:p>
    <w:p w14:paraId="11A625CC" w14:textId="77777777" w:rsidR="00EC3006" w:rsidRDefault="00EC3006">
      <w:pPr>
        <w:pStyle w:val="APIDesc"/>
      </w:pPr>
      <w:r>
        <w:t>Returns the modules contained in this object.</w:t>
      </w:r>
    </w:p>
    <w:p w14:paraId="2E04CDBD" w14:textId="77777777" w:rsidR="00EC3006" w:rsidRDefault="00EC3006">
      <w:pPr>
        <w:pStyle w:val="DefinitionCharCharCharCharCharCharCharCharCharChar"/>
      </w:pPr>
      <w:r>
        <w:t>std::vector&lt;BPatch_function*&gt; *findFunction</w:t>
      </w:r>
      <w:r>
        <w:fldChar w:fldCharType="begin"/>
      </w:r>
      <w:r>
        <w:instrText xml:space="preserve"> XE "findFunction" </w:instrText>
      </w:r>
      <w:r>
        <w:fldChar w:fldCharType="end"/>
      </w:r>
      <w:r>
        <w:t>(</w:t>
      </w:r>
    </w:p>
    <w:p w14:paraId="0955A235" w14:textId="77777777" w:rsidR="00EC3006" w:rsidRDefault="00EC3006">
      <w:pPr>
        <w:pStyle w:val="DefinitionCharCharCharCharCharCharCharCharCharChar"/>
        <w:ind w:firstLine="0"/>
      </w:pPr>
      <w:r>
        <w:t>const char *name,</w:t>
      </w:r>
    </w:p>
    <w:p w14:paraId="353C76DD" w14:textId="77777777" w:rsidR="00EC3006" w:rsidRDefault="00EC3006">
      <w:pPr>
        <w:pStyle w:val="DefinitionCharCharCharCharCharCharCharCharCharChar"/>
        <w:ind w:firstLine="0"/>
      </w:pPr>
      <w:r>
        <w:t>std::vector&lt;BPatch_function*&gt; &amp;funcs,</w:t>
      </w:r>
    </w:p>
    <w:p w14:paraId="6BA8CB2F" w14:textId="77777777" w:rsidR="00EC3006" w:rsidRDefault="00EC3006">
      <w:pPr>
        <w:pStyle w:val="DefinitionCharCharCharCharCharCharCharCharCharChar"/>
        <w:ind w:firstLine="0"/>
      </w:pPr>
      <w:r>
        <w:t>bool showError = true,</w:t>
      </w:r>
    </w:p>
    <w:p w14:paraId="4587AE2E" w14:textId="77777777" w:rsidR="00EC3006" w:rsidRDefault="00EC3006">
      <w:pPr>
        <w:pStyle w:val="DefinitionCharCharCharCharCharCharCharCharCharChar"/>
        <w:ind w:firstLine="0"/>
      </w:pPr>
      <w:r>
        <w:t>bool regex_case_sensitive = true,</w:t>
      </w:r>
    </w:p>
    <w:p w14:paraId="0131E7F7" w14:textId="77777777" w:rsidR="00EC3006" w:rsidRDefault="00EC3006">
      <w:pPr>
        <w:pStyle w:val="DefinitionCharCharCharCharCharCharCharCharCharChar"/>
        <w:ind w:firstLine="0"/>
      </w:pPr>
      <w:r>
        <w:t>bool incUninstrumentable = false)</w:t>
      </w:r>
    </w:p>
    <w:p w14:paraId="729CAC9E" w14:textId="77777777" w:rsidR="00EC3006" w:rsidRDefault="00EC3006">
      <w:pPr>
        <w:pStyle w:val="DefinitionList"/>
      </w:pPr>
      <w:r>
        <w:t xml:space="preserve">Return a vector of </w:t>
      </w:r>
      <w:r>
        <w:rPr>
          <w:rFonts w:ascii="Courier New" w:hAnsi="Courier New" w:cs="Courier New"/>
          <w:sz w:val="20"/>
        </w:rPr>
        <w:t>BPatch_functions</w:t>
      </w:r>
      <w:r>
        <w:t xml:space="preserve"> corresponding to </w:t>
      </w:r>
      <w:r>
        <w:rPr>
          <w:rFonts w:ascii="Courier New" w:hAnsi="Courier New" w:cs="Courier New"/>
          <w:sz w:val="20"/>
        </w:rPr>
        <w:t>name</w:t>
      </w:r>
      <w:r>
        <w:t xml:space="preserve">, or </w:t>
      </w:r>
      <w:r>
        <w:rPr>
          <w:rFonts w:ascii="Courier New" w:hAnsi="Courier New" w:cs="Courier New"/>
          <w:sz w:val="20"/>
        </w:rPr>
        <w:t>NULL</w:t>
      </w:r>
      <w:r>
        <w:t xml:space="preserve"> if the function does not exist.  If </w:t>
      </w:r>
      <w:r>
        <w:rPr>
          <w:rFonts w:ascii="Courier New" w:hAnsi="Courier New" w:cs="Courier New"/>
          <w:sz w:val="20"/>
        </w:rPr>
        <w:t>name</w:t>
      </w:r>
      <w:r>
        <w:t xml:space="preserve"> contains a POSIX-extended regular expression, and </w:t>
      </w:r>
      <w:r>
        <w:rPr>
          <w:rFonts w:ascii="Courier New" w:hAnsi="Courier New" w:cs="Courier New"/>
          <w:sz w:val="20"/>
        </w:rPr>
        <w:t>dont_use_regex</w:t>
      </w:r>
      <w:r>
        <w:t xml:space="preserve"> is </w:t>
      </w:r>
      <w:r>
        <w:rPr>
          <w:rFonts w:ascii="Courier New" w:hAnsi="Courier New" w:cs="Courier New"/>
          <w:sz w:val="20"/>
        </w:rPr>
        <w:t>false</w:t>
      </w:r>
      <w:r>
        <w:t xml:space="preserve">, a regular expression search will be performed on function names and matching </w:t>
      </w:r>
      <w:r>
        <w:rPr>
          <w:rFonts w:ascii="Courier New" w:hAnsi="Courier New" w:cs="Courier New"/>
          <w:sz w:val="20"/>
        </w:rPr>
        <w:t xml:space="preserve">BPatch_functions </w:t>
      </w:r>
      <w:r>
        <w:t xml:space="preserve">returned.  If </w:t>
      </w:r>
      <w:r>
        <w:rPr>
          <w:rFonts w:ascii="Courier New" w:hAnsi="Courier New" w:cs="Courier New"/>
          <w:sz w:val="20"/>
        </w:rPr>
        <w:t>showError</w:t>
      </w:r>
      <w:r>
        <w:t xml:space="preserve"> is true, then Dyninst will report an error via the </w:t>
      </w:r>
      <w:r>
        <w:rPr>
          <w:rFonts w:ascii="Courier New" w:hAnsi="Courier New" w:cs="Courier New"/>
          <w:sz w:val="20"/>
        </w:rPr>
        <w:t>BPatch::registerErrorCallback</w:t>
      </w:r>
      <w:r>
        <w:t xml:space="preserve"> if no function is found.</w:t>
      </w:r>
    </w:p>
    <w:p w14:paraId="7F972AF2" w14:textId="77777777" w:rsidR="00EC3006" w:rsidRDefault="00EC3006">
      <w:pPr>
        <w:pStyle w:val="DefinitionList"/>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655793E7" w14:textId="77777777" w:rsidR="00EC3006" w:rsidRDefault="00EC3006">
      <w:pPr>
        <w:pStyle w:val="DefinitionList"/>
      </w:pPr>
      <w:r>
        <w:lastRenderedPageBreak/>
        <w:t>[</w:t>
      </w:r>
      <w:r>
        <w:rPr>
          <w:b/>
        </w:rPr>
        <w:t>NOTE</w:t>
      </w:r>
      <w:r>
        <w:t xml:space="preserve">: If </w:t>
      </w:r>
      <w:r>
        <w:rPr>
          <w:rFonts w:ascii="Courier New" w:hAnsi="Courier New" w:cs="Courier New"/>
          <w:sz w:val="20"/>
        </w:rPr>
        <w:t>name</w:t>
      </w:r>
      <w:r>
        <w:t xml:space="preserve"> is not found to match any demangled function names in the module, the search is repeated as if </w:t>
      </w:r>
      <w:r>
        <w:rPr>
          <w:rFonts w:ascii="Courier New" w:hAnsi="Courier New" w:cs="Courier New"/>
          <w:sz w:val="20"/>
        </w:rPr>
        <w:t>name</w:t>
      </w:r>
      <w:r>
        <w:t xml:space="preserve"> is a mangled function name.  If this second search succeeds, functions with mangled names matching </w:t>
      </w:r>
      <w:r>
        <w:rPr>
          <w:rFonts w:ascii="Courier New" w:hAnsi="Courier New" w:cs="Courier New"/>
          <w:sz w:val="20"/>
        </w:rPr>
        <w:t>name</w:t>
      </w:r>
      <w:r>
        <w:t xml:space="preserve"> are returned instead.]</w:t>
      </w:r>
    </w:p>
    <w:p w14:paraId="6BD1E6D9" w14:textId="77777777" w:rsidR="00EC3006" w:rsidRDefault="00EC3006">
      <w:pPr>
        <w:pStyle w:val="API"/>
      </w:pPr>
      <w:r>
        <w:t xml:space="preserve">bool findPoints(Dyninst::Address addr, </w:t>
      </w:r>
    </w:p>
    <w:p w14:paraId="6E91FC2E" w14:textId="77777777" w:rsidR="00EC3006" w:rsidRDefault="00EC3006">
      <w:pPr>
        <w:pStyle w:val="API"/>
        <w:ind w:firstLine="0"/>
      </w:pPr>
      <w:r>
        <w:t>std::vector&lt;BPatch_point *&gt; &amp;points);</w:t>
      </w:r>
    </w:p>
    <w:p w14:paraId="71845988" w14:textId="77777777" w:rsidR="00EC3006" w:rsidRDefault="00EC3006">
      <w:pPr>
        <w:pStyle w:val="APIDesc"/>
      </w:pPr>
      <w:r>
        <w:t xml:space="preserve">Return a vector of </w:t>
      </w:r>
      <w:r>
        <w:rPr>
          <w:rFonts w:ascii="Courier New" w:hAnsi="Courier New" w:cs="Courier New"/>
          <w:sz w:val="20"/>
        </w:rPr>
        <w:t>BPatch_points</w:t>
      </w:r>
      <w:r>
        <w:t xml:space="preserve"> that correspond with the provided address, one per function that includes an instruction at that address. There will be one element if there is not overlapping code.</w:t>
      </w:r>
    </w:p>
    <w:p w14:paraId="7D6BBB1A" w14:textId="77777777" w:rsidR="00EC3006" w:rsidRDefault="00EC3006">
      <w:pPr>
        <w:pStyle w:val="DefinitionCharCharCharCharCharCharCharCharCharChar"/>
      </w:pPr>
      <w:r>
        <w:t>std::vector&lt;BPatch_function*&gt; *findFunction</w:t>
      </w:r>
      <w:r>
        <w:fldChar w:fldCharType="begin"/>
      </w:r>
      <w:r>
        <w:instrText xml:space="preserve"> XE "findFunction" </w:instrText>
      </w:r>
      <w:r>
        <w:fldChar w:fldCharType="end"/>
      </w:r>
      <w:r>
        <w:t>(</w:t>
      </w:r>
    </w:p>
    <w:p w14:paraId="28F5C8A9" w14:textId="77777777" w:rsidR="00EC3006" w:rsidRDefault="00EC3006">
      <w:pPr>
        <w:pStyle w:val="DefinitionCharCharCharCharCharCharCharCharCharChar"/>
        <w:ind w:firstLine="0"/>
      </w:pPr>
      <w:r>
        <w:t>const char *name,</w:t>
      </w:r>
    </w:p>
    <w:p w14:paraId="781FCABE" w14:textId="77777777" w:rsidR="00EC3006" w:rsidRDefault="00EC3006">
      <w:pPr>
        <w:pStyle w:val="DefinitionCharCharCharCharCharCharCharCharCharChar"/>
        <w:ind w:firstLine="0"/>
      </w:pPr>
      <w:r>
        <w:t>std::vector&lt;BPatch_function*&gt; &amp;funcs,</w:t>
      </w:r>
    </w:p>
    <w:p w14:paraId="76B1C292" w14:textId="77777777" w:rsidR="00EC3006" w:rsidRDefault="00EC3006">
      <w:pPr>
        <w:pStyle w:val="DefinitionCharCharCharCharCharCharCharCharCharChar"/>
        <w:ind w:firstLine="0"/>
      </w:pPr>
      <w:r>
        <w:t>bool notify_on_failure = true,</w:t>
      </w:r>
    </w:p>
    <w:p w14:paraId="1C825C71" w14:textId="77777777" w:rsidR="00EC3006" w:rsidRDefault="00EC3006">
      <w:pPr>
        <w:pStyle w:val="DefinitionCharCharCharCharCharCharCharCharCharChar"/>
        <w:ind w:firstLine="0"/>
      </w:pPr>
      <w:r>
        <w:t>bool regex_case_sensitive = true,</w:t>
      </w:r>
    </w:p>
    <w:p w14:paraId="50212933" w14:textId="77777777" w:rsidR="00EC3006" w:rsidRDefault="00EC3006">
      <w:pPr>
        <w:pStyle w:val="DefinitionCharCharCharCharCharCharCharCharCharChar"/>
        <w:ind w:firstLine="0"/>
      </w:pPr>
      <w:r>
        <w:t>bool incUninstrumentable = false)</w:t>
      </w:r>
    </w:p>
    <w:p w14:paraId="233674AD" w14:textId="77777777" w:rsidR="00EC3006" w:rsidRDefault="00EC3006">
      <w:pPr>
        <w:pStyle w:val="DefinitionList"/>
      </w:pPr>
      <w:r>
        <w:t xml:space="preserve">Return a vector of </w:t>
      </w:r>
      <w:r>
        <w:rPr>
          <w:rFonts w:ascii="Courier New" w:hAnsi="Courier New" w:cs="Courier New"/>
          <w:sz w:val="20"/>
        </w:rPr>
        <w:t>BPatch_functions</w:t>
      </w:r>
      <w:r>
        <w:t xml:space="preserve"> matching </w:t>
      </w:r>
      <w:r>
        <w:rPr>
          <w:rFonts w:ascii="Courier New" w:hAnsi="Courier New" w:cs="Courier New"/>
          <w:sz w:val="20"/>
        </w:rPr>
        <w:t>name</w:t>
      </w:r>
      <w:r>
        <w:t xml:space="preserve">, or </w:t>
      </w:r>
      <w:r>
        <w:rPr>
          <w:rFonts w:ascii="Courier New" w:hAnsi="Courier New" w:cs="Courier New"/>
          <w:sz w:val="20"/>
        </w:rPr>
        <w:t>NULL</w:t>
      </w:r>
      <w:r>
        <w:t xml:space="preserve"> if the function does not exist.  If </w:t>
      </w:r>
      <w:r>
        <w:rPr>
          <w:rFonts w:ascii="Courier New" w:hAnsi="Courier New" w:cs="Courier New"/>
          <w:sz w:val="20"/>
        </w:rPr>
        <w:t>name</w:t>
      </w:r>
      <w:r>
        <w:t xml:space="preserve"> contains a POSIX-extended regular expression, a regex search will be performed on function names, and matching </w:t>
      </w:r>
      <w:r>
        <w:rPr>
          <w:rFonts w:ascii="Courier New" w:hAnsi="Courier New" w:cs="Courier New"/>
          <w:sz w:val="20"/>
        </w:rPr>
        <w:t>BPatch_functions</w:t>
      </w:r>
      <w:r>
        <w:t xml:space="preserve"> returned. [</w:t>
      </w:r>
      <w:r>
        <w:rPr>
          <w:b/>
        </w:rPr>
        <w:t>NOTE</w:t>
      </w:r>
      <w:r>
        <w:t xml:space="preserve">: The </w:t>
      </w:r>
      <w:r>
        <w:rPr>
          <w:rFonts w:ascii="Courier New" w:hAnsi="Courier New" w:cs="Courier New"/>
          <w:sz w:val="20"/>
        </w:rPr>
        <w:t>std::vector</w:t>
      </w:r>
      <w:r>
        <w:t xml:space="preserve"> argument </w:t>
      </w:r>
      <w:r>
        <w:rPr>
          <w:rFonts w:ascii="Courier New" w:hAnsi="Courier New" w:cs="Courier New"/>
          <w:sz w:val="20"/>
        </w:rPr>
        <w:t>funcs</w:t>
      </w:r>
      <w:r>
        <w:t xml:space="preserve"> must be declared fully by the user before calling this function.  Passing in an uninitialized reference will result in undefined behavior.]</w:t>
      </w:r>
    </w:p>
    <w:p w14:paraId="7B26E0F1" w14:textId="77777777" w:rsidR="00EC3006" w:rsidRDefault="00EC3006">
      <w:pPr>
        <w:pStyle w:val="DefinitionList"/>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1D90846D" w14:textId="77777777" w:rsidR="00EC3006" w:rsidRDefault="00EC3006">
      <w:pPr>
        <w:pStyle w:val="DefinitionList"/>
      </w:pPr>
      <w:r>
        <w:t>[</w:t>
      </w:r>
      <w:r>
        <w:rPr>
          <w:b/>
        </w:rPr>
        <w:t>NOTE</w:t>
      </w:r>
      <w:r>
        <w:t xml:space="preserve">: If </w:t>
      </w:r>
      <w:r>
        <w:rPr>
          <w:rFonts w:ascii="Courier New" w:hAnsi="Courier New" w:cs="Courier New"/>
          <w:sz w:val="20"/>
        </w:rPr>
        <w:t>name</w:t>
      </w:r>
      <w:r>
        <w:t xml:space="preserve"> is not found to match any demangled function names in the BPatch_object, the search is repeated as if </w:t>
      </w:r>
      <w:r>
        <w:rPr>
          <w:rFonts w:ascii="Courier New" w:hAnsi="Courier New" w:cs="Courier New"/>
          <w:sz w:val="20"/>
        </w:rPr>
        <w:t>name</w:t>
      </w:r>
      <w:r>
        <w:t xml:space="preserve"> is a mangled function name.  If this second search succeeds, functions with mangled names matching </w:t>
      </w:r>
      <w:r>
        <w:rPr>
          <w:rFonts w:ascii="Courier New" w:hAnsi="Courier New" w:cs="Courier New"/>
          <w:sz w:val="20"/>
        </w:rPr>
        <w:t>name</w:t>
      </w:r>
      <w:r>
        <w:t xml:space="preserve"> are returned instead.]</w:t>
      </w:r>
    </w:p>
    <w:p w14:paraId="4C34FB46" w14:textId="77777777" w:rsidR="00EC3006" w:rsidRDefault="00EC3006"/>
    <w:p w14:paraId="279896AE" w14:textId="77777777" w:rsidR="00EC3006" w:rsidRDefault="00EC3006">
      <w:pPr>
        <w:pStyle w:val="Heading2"/>
        <w:numPr>
          <w:ilvl w:val="1"/>
          <w:numId w:val="1"/>
        </w:numPr>
      </w:pPr>
      <w:bookmarkStart w:id="47" w:name="_Toc529517695"/>
      <w:r>
        <w:t>Class BPatch_module</w:t>
      </w:r>
      <w:bookmarkEnd w:id="47"/>
      <w:r>
        <w:fldChar w:fldCharType="begin"/>
      </w:r>
      <w:r>
        <w:instrText xml:space="preserve"> XE " BPatch_module" </w:instrText>
      </w:r>
      <w:r>
        <w:fldChar w:fldCharType="end"/>
      </w:r>
    </w:p>
    <w:p w14:paraId="23D95A6B" w14:textId="77777777" w:rsidR="00EC3006" w:rsidRDefault="00EC3006">
      <w:pPr>
        <w:pStyle w:val="BodyText"/>
      </w:pPr>
      <w:r>
        <w:t xml:space="preserve">An object of this class represents a program module, which is part of a program’s executable image. A BPatch_module represents a source file in either an executable or a shared library.  Dyninst automatically creates a module called </w:t>
      </w:r>
      <w:r>
        <w:rPr>
          <w:rFonts w:ascii="Courier New" w:hAnsi="Courier New" w:cs="Courier New"/>
        </w:rPr>
        <w:t>DEFAULT_MODULE</w:t>
      </w:r>
      <w:r>
        <w:t xml:space="preserve"> in each executable to hold any objects that it cannot match to a source file. BPatch_module objects are obtained by calling the </w:t>
      </w:r>
      <w:r>
        <w:rPr>
          <w:rFonts w:ascii="Courier New" w:hAnsi="Courier New" w:cs="Courier New"/>
          <w:sz w:val="20"/>
        </w:rPr>
        <w:t>BPatch_image</w:t>
      </w:r>
      <w:r>
        <w:t xml:space="preserve"> member function </w:t>
      </w:r>
      <w:r>
        <w:rPr>
          <w:rFonts w:ascii="Courier New" w:hAnsi="Courier New" w:cs="Courier New"/>
          <w:sz w:val="20"/>
        </w:rPr>
        <w:t>getModules</w:t>
      </w:r>
      <w:r>
        <w:t>.</w:t>
      </w:r>
    </w:p>
    <w:p w14:paraId="646E801A" w14:textId="77777777" w:rsidR="00EC3006" w:rsidRDefault="00EC3006">
      <w:pPr>
        <w:pStyle w:val="DefinitionCharCharCharCharCharCharCharCharCharChar"/>
      </w:pPr>
    </w:p>
    <w:p w14:paraId="7E355F5A" w14:textId="77777777" w:rsidR="00EC3006" w:rsidRDefault="00EC3006">
      <w:pPr>
        <w:pStyle w:val="DefinitionCharCharCharCharCharCharCharCharCharChar"/>
      </w:pPr>
      <w:r>
        <w:t>std::vector&lt;BPatch_function*&gt; *findFunction</w:t>
      </w:r>
      <w:r>
        <w:fldChar w:fldCharType="begin"/>
      </w:r>
      <w:r>
        <w:instrText xml:space="preserve"> XE "findFunction" </w:instrText>
      </w:r>
      <w:r>
        <w:fldChar w:fldCharType="end"/>
      </w:r>
      <w:r>
        <w:t>(</w:t>
      </w:r>
    </w:p>
    <w:p w14:paraId="6097EDD7" w14:textId="77777777" w:rsidR="00EC3006" w:rsidRDefault="00EC3006">
      <w:pPr>
        <w:pStyle w:val="DefinitionCharCharCharCharCharCharCharCharCharChar"/>
        <w:ind w:firstLine="0"/>
      </w:pPr>
      <w:r>
        <w:t>const char *name,</w:t>
      </w:r>
    </w:p>
    <w:p w14:paraId="3F8C2B8B" w14:textId="77777777" w:rsidR="00EC3006" w:rsidRDefault="00EC3006">
      <w:pPr>
        <w:pStyle w:val="DefinitionCharCharCharCharCharCharCharCharCharChar"/>
        <w:ind w:firstLine="0"/>
      </w:pPr>
      <w:r>
        <w:t>std::vector&lt;BPatch_function*&gt; &amp;funcs,</w:t>
      </w:r>
    </w:p>
    <w:p w14:paraId="7F6F568C" w14:textId="77777777" w:rsidR="00EC3006" w:rsidRDefault="00EC3006">
      <w:pPr>
        <w:pStyle w:val="DefinitionCharCharCharCharCharCharCharCharCharChar"/>
        <w:ind w:firstLine="0"/>
      </w:pPr>
      <w:r>
        <w:t>bool notify_on_failure = true,</w:t>
      </w:r>
    </w:p>
    <w:p w14:paraId="6D583E01" w14:textId="77777777" w:rsidR="00EC3006" w:rsidRDefault="00EC3006">
      <w:pPr>
        <w:pStyle w:val="DefinitionCharCharCharCharCharCharCharCharCharChar"/>
        <w:ind w:firstLine="0"/>
      </w:pPr>
      <w:r>
        <w:t>bool regex_case_sensitive = true,</w:t>
      </w:r>
    </w:p>
    <w:p w14:paraId="6D4FA405" w14:textId="77777777" w:rsidR="00EC3006" w:rsidRDefault="00EC3006">
      <w:pPr>
        <w:pStyle w:val="DefinitionCharCharCharCharCharCharCharCharCharChar"/>
        <w:ind w:firstLine="0"/>
      </w:pPr>
      <w:r>
        <w:t>bool incUninstrumentable = false)</w:t>
      </w:r>
    </w:p>
    <w:p w14:paraId="2354572B" w14:textId="77777777" w:rsidR="00EC3006" w:rsidRDefault="00EC3006">
      <w:pPr>
        <w:pStyle w:val="DefinitionList"/>
      </w:pPr>
      <w:r>
        <w:t xml:space="preserve">Return a vector of </w:t>
      </w:r>
      <w:r>
        <w:rPr>
          <w:rFonts w:ascii="Courier New" w:hAnsi="Courier New" w:cs="Courier New"/>
          <w:sz w:val="20"/>
        </w:rPr>
        <w:t>BPatch_functions</w:t>
      </w:r>
      <w:r>
        <w:t xml:space="preserve"> matching </w:t>
      </w:r>
      <w:r>
        <w:rPr>
          <w:rFonts w:ascii="Courier New" w:hAnsi="Courier New" w:cs="Courier New"/>
          <w:sz w:val="20"/>
        </w:rPr>
        <w:t>name</w:t>
      </w:r>
      <w:r>
        <w:t xml:space="preserve">, or </w:t>
      </w:r>
      <w:r>
        <w:rPr>
          <w:rFonts w:ascii="Courier New" w:hAnsi="Courier New" w:cs="Courier New"/>
          <w:sz w:val="20"/>
        </w:rPr>
        <w:t>NULL</w:t>
      </w:r>
      <w:r>
        <w:t xml:space="preserve"> if the function does not exist.  If </w:t>
      </w:r>
      <w:r>
        <w:rPr>
          <w:rFonts w:ascii="Courier New" w:hAnsi="Courier New" w:cs="Courier New"/>
          <w:sz w:val="20"/>
        </w:rPr>
        <w:t>name</w:t>
      </w:r>
      <w:r>
        <w:t xml:space="preserve"> contains a POSIX-extended regular expression, a regex search will be performed on function names, and matching </w:t>
      </w:r>
      <w:r>
        <w:rPr>
          <w:rFonts w:ascii="Courier New" w:hAnsi="Courier New" w:cs="Courier New"/>
          <w:sz w:val="20"/>
        </w:rPr>
        <w:t>BPatch_functions</w:t>
      </w:r>
      <w:r>
        <w:t xml:space="preserve"> returned. [</w:t>
      </w:r>
      <w:r>
        <w:rPr>
          <w:b/>
        </w:rPr>
        <w:t>NOTE</w:t>
      </w:r>
      <w:r>
        <w:t xml:space="preserve">: The </w:t>
      </w:r>
      <w:r>
        <w:rPr>
          <w:rFonts w:ascii="Courier New" w:hAnsi="Courier New" w:cs="Courier New"/>
          <w:sz w:val="20"/>
        </w:rPr>
        <w:lastRenderedPageBreak/>
        <w:t>std::vector</w:t>
      </w:r>
      <w:r>
        <w:t xml:space="preserve"> argument </w:t>
      </w:r>
      <w:r>
        <w:rPr>
          <w:rFonts w:ascii="Courier New" w:hAnsi="Courier New" w:cs="Courier New"/>
          <w:sz w:val="20"/>
        </w:rPr>
        <w:t>funcs</w:t>
      </w:r>
      <w:r>
        <w:t xml:space="preserve"> must be declared fully by the user before calling this function.  Passing in an uninitialized reference will result in undefined behavior.]</w:t>
      </w:r>
    </w:p>
    <w:p w14:paraId="75A0D021" w14:textId="77777777" w:rsidR="00EC3006" w:rsidRDefault="00EC3006">
      <w:pPr>
        <w:pStyle w:val="DefinitionList"/>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355D7514" w14:textId="77777777" w:rsidR="00EC3006" w:rsidRDefault="00EC3006">
      <w:pPr>
        <w:pStyle w:val="DefinitionList"/>
      </w:pPr>
      <w:r>
        <w:t>[</w:t>
      </w:r>
      <w:r>
        <w:rPr>
          <w:b/>
        </w:rPr>
        <w:t>NOTE</w:t>
      </w:r>
      <w:r>
        <w:t xml:space="preserve">: If </w:t>
      </w:r>
      <w:r>
        <w:rPr>
          <w:rFonts w:ascii="Courier New" w:hAnsi="Courier New" w:cs="Courier New"/>
          <w:sz w:val="20"/>
        </w:rPr>
        <w:t>name</w:t>
      </w:r>
      <w:r>
        <w:t xml:space="preserve"> is not found to match any demangled function names in the module, the search is repeated as if </w:t>
      </w:r>
      <w:r>
        <w:rPr>
          <w:rFonts w:ascii="Courier New" w:hAnsi="Courier New" w:cs="Courier New"/>
          <w:sz w:val="20"/>
        </w:rPr>
        <w:t>name</w:t>
      </w:r>
      <w:r>
        <w:t xml:space="preserve"> is a mangled function name.  If this second search succeeds, functions with mangled names matching </w:t>
      </w:r>
      <w:r>
        <w:rPr>
          <w:rFonts w:ascii="Courier New" w:hAnsi="Courier New" w:cs="Courier New"/>
          <w:sz w:val="20"/>
        </w:rPr>
        <w:t>name</w:t>
      </w:r>
      <w:r>
        <w:t xml:space="preserve"> are returned instead.]</w:t>
      </w:r>
    </w:p>
    <w:p w14:paraId="5D615A1A" w14:textId="77777777" w:rsidR="00EC3006" w:rsidRDefault="00EC3006">
      <w:pPr>
        <w:pStyle w:val="API"/>
      </w:pPr>
      <w:r>
        <w:t>BPatch_Vector&lt;BPatch_function *&gt; *findFunctionByAddress(</w:t>
      </w:r>
    </w:p>
    <w:p w14:paraId="7ACA8F7A" w14:textId="77777777" w:rsidR="00EC3006" w:rsidRDefault="00EC3006">
      <w:pPr>
        <w:pStyle w:val="API"/>
        <w:ind w:firstLine="0"/>
      </w:pPr>
      <w:r>
        <w:t>void *addr,</w:t>
      </w:r>
    </w:p>
    <w:p w14:paraId="47EF3B13" w14:textId="77777777" w:rsidR="00EC3006" w:rsidRDefault="00EC3006">
      <w:pPr>
        <w:pStyle w:val="API"/>
        <w:ind w:firstLine="0"/>
      </w:pPr>
      <w:r>
        <w:t>BPatch_Vector&lt;BPatch_function *&gt; &amp;funcs,</w:t>
      </w:r>
    </w:p>
    <w:p w14:paraId="3FBA1634" w14:textId="77777777" w:rsidR="00EC3006" w:rsidRDefault="00EC3006">
      <w:pPr>
        <w:pStyle w:val="API"/>
        <w:ind w:firstLine="0"/>
      </w:pPr>
      <w:r>
        <w:t>bool notify_on_failure = true,</w:t>
      </w:r>
    </w:p>
    <w:p w14:paraId="60F29B9C" w14:textId="77777777" w:rsidR="00EC3006" w:rsidRDefault="00EC3006">
      <w:pPr>
        <w:pStyle w:val="API"/>
        <w:ind w:firstLine="0"/>
      </w:pPr>
      <w:r>
        <w:t>bool incUninstrumentable = false)</w:t>
      </w:r>
    </w:p>
    <w:p w14:paraId="56489DE4" w14:textId="77777777" w:rsidR="00EC3006" w:rsidRDefault="00EC3006">
      <w:pPr>
        <w:pStyle w:val="DefinitionList"/>
      </w:pPr>
      <w:r>
        <w:t xml:space="preserve">Return a vector of </w:t>
      </w:r>
      <w:r>
        <w:rPr>
          <w:rFonts w:ascii="Courier New" w:hAnsi="Courier New" w:cs="Courier New"/>
          <w:sz w:val="20"/>
        </w:rPr>
        <w:t>BPatch_functions</w:t>
      </w:r>
      <w:r>
        <w:t xml:space="preserve"> that contains </w:t>
      </w:r>
      <w:r>
        <w:rPr>
          <w:rFonts w:ascii="Courier New" w:hAnsi="Courier New" w:cs="Courier New"/>
          <w:sz w:val="20"/>
        </w:rPr>
        <w:t>addr</w:t>
      </w:r>
      <w:r>
        <w:t xml:space="preserve">, or </w:t>
      </w:r>
      <w:r>
        <w:rPr>
          <w:rFonts w:ascii="Courier New" w:hAnsi="Courier New" w:cs="Courier New"/>
          <w:sz w:val="20"/>
        </w:rPr>
        <w:t>NULL</w:t>
      </w:r>
      <w:r>
        <w:t xml:space="preserve"> if the function does not exist.  [</w:t>
      </w:r>
      <w:r>
        <w:rPr>
          <w:b/>
        </w:rPr>
        <w:t>NOTE</w:t>
      </w:r>
      <w:r>
        <w:t xml:space="preserve">: The </w:t>
      </w:r>
      <w:r>
        <w:rPr>
          <w:rFonts w:ascii="Courier New" w:hAnsi="Courier New" w:cs="Courier New"/>
          <w:sz w:val="20"/>
        </w:rPr>
        <w:t>std::vector</w:t>
      </w:r>
      <w:r>
        <w:t xml:space="preserve"> argument </w:t>
      </w:r>
      <w:r>
        <w:rPr>
          <w:rFonts w:ascii="Courier New" w:hAnsi="Courier New" w:cs="Courier New"/>
          <w:sz w:val="20"/>
        </w:rPr>
        <w:t>funcs</w:t>
      </w:r>
      <w:r>
        <w:t xml:space="preserve"> must be declared fully by the user before calling this function.  Passing in an uninitialized reference will result in undefined behavior.]</w:t>
      </w:r>
    </w:p>
    <w:p w14:paraId="3ADE1516" w14:textId="77777777" w:rsidR="00EC3006" w:rsidRDefault="00EC3006">
      <w:pPr>
        <w:pStyle w:val="DefinitionList"/>
      </w:pPr>
      <w:r>
        <w:t xml:space="preserve">If the </w:t>
      </w:r>
      <w:r>
        <w:rPr>
          <w:rFonts w:ascii="Courier New" w:hAnsi="Courier New" w:cs="Courier New"/>
          <w:sz w:val="20"/>
        </w:rPr>
        <w:t>incUninstrumentable</w:t>
      </w:r>
      <w:r>
        <w:t xml:space="preserve"> flag is set, the returned table of procedures will include uninstrumentable functions. The default behavior is to omit these functions.</w:t>
      </w:r>
    </w:p>
    <w:p w14:paraId="74DBBDFD" w14:textId="77777777" w:rsidR="00EC3006" w:rsidRDefault="00EC3006">
      <w:pPr>
        <w:pStyle w:val="API"/>
      </w:pPr>
      <w:r>
        <w:t>BPatch_function *findFunctionByEntry(Dyninst::Address addr)</w:t>
      </w:r>
    </w:p>
    <w:p w14:paraId="2D147A50" w14:textId="77777777" w:rsidR="00EC3006" w:rsidRDefault="00EC3006">
      <w:pPr>
        <w:pStyle w:val="DefinitionList"/>
      </w:pPr>
      <w:r>
        <w:t xml:space="preserve">Returns the function that begins at the specified address </w:t>
      </w:r>
      <w:r>
        <w:rPr>
          <w:rFonts w:ascii="Courier New" w:hAnsi="Courier New" w:cs="Courier New"/>
          <w:sz w:val="20"/>
        </w:rPr>
        <w:t>addr</w:t>
      </w:r>
      <w:r>
        <w:t>.</w:t>
      </w:r>
    </w:p>
    <w:p w14:paraId="05A51C05" w14:textId="77777777" w:rsidR="00EC3006" w:rsidRDefault="00EC3006">
      <w:pPr>
        <w:pStyle w:val="DefinitionCharCharCharCharCharCharCharCharCharChar"/>
      </w:pPr>
      <w:r>
        <w:t>BPatch_function *findFunctionByMangled</w:t>
      </w:r>
      <w:r>
        <w:fldChar w:fldCharType="begin"/>
      </w:r>
      <w:r>
        <w:instrText xml:space="preserve"> XE "findFunction" </w:instrText>
      </w:r>
      <w:r>
        <w:fldChar w:fldCharType="end"/>
      </w:r>
      <w:r>
        <w:t>(</w:t>
      </w:r>
    </w:p>
    <w:p w14:paraId="2A308DD6" w14:textId="77777777" w:rsidR="00EC3006" w:rsidRDefault="00EC3006">
      <w:pPr>
        <w:pStyle w:val="DefinitionCharCharCharCharCharCharCharCharCharChar"/>
        <w:ind w:firstLine="0"/>
      </w:pPr>
      <w:r>
        <w:t>const char *mangled_name,</w:t>
      </w:r>
    </w:p>
    <w:p w14:paraId="23BE100E" w14:textId="77777777" w:rsidR="00EC3006" w:rsidRDefault="00EC3006">
      <w:pPr>
        <w:pStyle w:val="DefinitionCharCharCharCharCharCharCharCharCharChar"/>
        <w:ind w:firstLine="0"/>
      </w:pPr>
      <w:r>
        <w:t>bool incUninstrumentable = false)</w:t>
      </w:r>
    </w:p>
    <w:p w14:paraId="4D7A9D3C" w14:textId="77777777" w:rsidR="00EC3006" w:rsidRDefault="00EC3006">
      <w:pPr>
        <w:pStyle w:val="DefinitionList"/>
      </w:pPr>
      <w:r>
        <w:t xml:space="preserve">Return a </w:t>
      </w:r>
      <w:r>
        <w:rPr>
          <w:rFonts w:ascii="Courier New" w:hAnsi="Courier New" w:cs="Courier New"/>
          <w:sz w:val="20"/>
        </w:rPr>
        <w:t>BPatch_function</w:t>
      </w:r>
      <w:r>
        <w:t xml:space="preserve"> for the mangled function </w:t>
      </w:r>
      <w:r>
        <w:rPr>
          <w:rFonts w:ascii="Courier New" w:hAnsi="Courier New" w:cs="Courier New"/>
          <w:sz w:val="20"/>
        </w:rPr>
        <w:t>name</w:t>
      </w:r>
      <w:r>
        <w:t xml:space="preserve"> defined in the module corresponding to the invoking </w:t>
      </w:r>
      <w:r>
        <w:rPr>
          <w:rFonts w:ascii="Courier New" w:hAnsi="Courier New" w:cs="Courier New"/>
          <w:sz w:val="20"/>
        </w:rPr>
        <w:t>BPatch_module</w:t>
      </w:r>
      <w:r>
        <w:t xml:space="preserve">, or </w:t>
      </w:r>
      <w:r>
        <w:rPr>
          <w:rFonts w:ascii="Courier New" w:hAnsi="Courier New" w:cs="Courier New"/>
          <w:sz w:val="20"/>
        </w:rPr>
        <w:t>NULL</w:t>
      </w:r>
      <w:r>
        <w:t xml:space="preserve"> if it does not define the function.  </w:t>
      </w:r>
    </w:p>
    <w:p w14:paraId="73EEF0D1" w14:textId="77777777" w:rsidR="00EC3006" w:rsidRDefault="00EC3006">
      <w:pPr>
        <w:pStyle w:val="DefinitionList"/>
      </w:pPr>
      <w:r>
        <w:t xml:space="preserve">If the </w:t>
      </w:r>
      <w:r>
        <w:rPr>
          <w:rFonts w:ascii="Courier New" w:hAnsi="Courier New" w:cs="Courier New"/>
          <w:sz w:val="20"/>
        </w:rPr>
        <w:t>incUninstrumentable</w:t>
      </w:r>
      <w:r>
        <w:t xml:space="preserve"> flag is set, the functions searched will include uninstrumentable functions. The default behavior is to omit these functions.</w:t>
      </w:r>
    </w:p>
    <w:p w14:paraId="309982F4" w14:textId="77777777" w:rsidR="00EC3006" w:rsidRDefault="00EC3006">
      <w:pPr>
        <w:pStyle w:val="DefinitionCharCharCharCharChar"/>
      </w:pPr>
      <w:r>
        <w:t>bool getAddressRanges</w:t>
      </w:r>
      <w:r>
        <w:fldChar w:fldCharType="begin"/>
      </w:r>
      <w:r>
        <w:instrText xml:space="preserve"> XE "getImage" </w:instrText>
      </w:r>
      <w:r>
        <w:fldChar w:fldCharType="end"/>
      </w:r>
      <w:r>
        <w:t>( char * fileName, unsigned int lineNo, std::vector&lt; std::pair&lt; unsigned long, unsigned long &gt; &gt; &amp; ranges )</w:t>
      </w:r>
    </w:p>
    <w:p w14:paraId="0C419C64" w14:textId="77777777" w:rsidR="00EC3006" w:rsidRDefault="00EC3006">
      <w:pPr>
        <w:pStyle w:val="DefinitionList"/>
      </w:pPr>
      <w:r>
        <w:t xml:space="preserve">Given a filename and line number, </w:t>
      </w:r>
      <w:r>
        <w:rPr>
          <w:rFonts w:ascii="Courier New" w:hAnsi="Courier New" w:cs="Courier New"/>
          <w:sz w:val="20"/>
        </w:rPr>
        <w:t>fileName</w:t>
      </w:r>
      <w:r>
        <w:t xml:space="preserve"> and </w:t>
      </w:r>
      <w:r>
        <w:rPr>
          <w:rFonts w:ascii="Courier New" w:hAnsi="Courier New" w:cs="Courier New"/>
          <w:sz w:val="20"/>
        </w:rPr>
        <w:t>lineNo</w:t>
      </w:r>
      <w:r>
        <w:t xml:space="preserve">, this function this function returns the ranges of mutatee addresses that implement the code range in the output parameter </w:t>
      </w:r>
      <w:r>
        <w:rPr>
          <w:rFonts w:ascii="Courier New" w:hAnsi="Courier New" w:cs="Courier New"/>
          <w:sz w:val="20"/>
        </w:rPr>
        <w:t>ranges</w:t>
      </w:r>
      <w:r>
        <w:t>.  In many cases a source code line will only have one address range implementing it.  However, compiler optimizations may turn this into multiple, disjoint address ranges.  This information is only available if the mutatee was compiled with debug information.</w:t>
      </w:r>
    </w:p>
    <w:p w14:paraId="4C196252" w14:textId="77777777" w:rsidR="00EC3006" w:rsidRDefault="00EC3006">
      <w:pPr>
        <w:pStyle w:val="DefinitionList"/>
      </w:pPr>
      <w:r>
        <w:t xml:space="preserve">This function may be more efficient than the </w:t>
      </w:r>
      <w:r>
        <w:rPr>
          <w:rFonts w:ascii="Courier New" w:hAnsi="Courier New" w:cs="Courier New"/>
          <w:sz w:val="20"/>
        </w:rPr>
        <w:t>BPatch_process</w:t>
      </w:r>
      <w:r>
        <w:t xml:space="preserve"> version of this function.  Calling </w:t>
      </w:r>
      <w:r>
        <w:rPr>
          <w:rFonts w:ascii="Courier New" w:hAnsi="Courier New" w:cs="Courier New"/>
          <w:sz w:val="20"/>
        </w:rPr>
        <w:t>BPatch_process::getAddressRange</w:t>
      </w:r>
      <w:r>
        <w:t xml:space="preserve"> will cause Dyninst to parse line information for all modules in a process.  If </w:t>
      </w:r>
      <w:r>
        <w:rPr>
          <w:rFonts w:ascii="Courier New" w:hAnsi="Courier New" w:cs="Courier New"/>
          <w:sz w:val="20"/>
        </w:rPr>
        <w:t>BPatch_module::getAddressRange</w:t>
      </w:r>
      <w:r>
        <w:t xml:space="preserve"> is called then only the debug information in this module will be parsed.</w:t>
      </w:r>
    </w:p>
    <w:p w14:paraId="04DDD443" w14:textId="77777777" w:rsidR="00EC3006" w:rsidRDefault="00EC3006">
      <w:pPr>
        <w:pStyle w:val="DefinitionList"/>
      </w:pPr>
      <w:r>
        <w:lastRenderedPageBreak/>
        <w:t xml:space="preserve">This function returns </w:t>
      </w:r>
      <w:r>
        <w:rPr>
          <w:rFonts w:ascii="Courier New" w:hAnsi="Courier New" w:cs="Courier New"/>
          <w:sz w:val="20"/>
        </w:rPr>
        <w:t>true</w:t>
      </w:r>
      <w:r>
        <w:t xml:space="preserve"> if it was able to find any line information, </w:t>
      </w:r>
      <w:r>
        <w:rPr>
          <w:rFonts w:ascii="Courier New" w:hAnsi="Courier New" w:cs="Courier New"/>
          <w:sz w:val="20"/>
        </w:rPr>
        <w:t>false</w:t>
      </w:r>
      <w:r>
        <w:t xml:space="preserve"> otherwise.</w:t>
      </w:r>
    </w:p>
    <w:p w14:paraId="4D24B41A" w14:textId="77777777" w:rsidR="00EC3006" w:rsidRDefault="00EC3006">
      <w:pPr>
        <w:pStyle w:val="DefinitionCharCharCharCharChar"/>
      </w:pPr>
      <w:r>
        <w:t>size_t getAddressWidth()</w:t>
      </w:r>
    </w:p>
    <w:p w14:paraId="141E3844" w14:textId="77777777" w:rsidR="00EC3006" w:rsidRDefault="00EC3006">
      <w:pPr>
        <w:pStyle w:val="DefinitionList"/>
      </w:pPr>
      <w:r>
        <w:t>Return the size (in bytes) of a pointer in this module.  On 32-bit systems this function will return 4, and on 64-bit systems this function will return 8.</w:t>
      </w:r>
    </w:p>
    <w:p w14:paraId="666154FA" w14:textId="77777777" w:rsidR="00EC3006" w:rsidRDefault="00EC3006">
      <w:pPr>
        <w:pStyle w:val="DefinitionCharCharCharCharChar"/>
      </w:pPr>
      <w:r>
        <w:t>void *getBaseAddr()</w:t>
      </w:r>
    </w:p>
    <w:p w14:paraId="3F05F794" w14:textId="77777777" w:rsidR="00EC3006" w:rsidRDefault="00EC3006">
      <w:pPr>
        <w:pStyle w:val="DefinitionList"/>
      </w:pPr>
      <w:r>
        <w:t>Return the base address of the module.  This address is defined as the start of the first function in the module.</w:t>
      </w:r>
    </w:p>
    <w:p w14:paraId="62F7ACCC" w14:textId="77777777" w:rsidR="00EC3006" w:rsidRDefault="00EC3006">
      <w:pPr>
        <w:pStyle w:val="DefinitionCharCharCharCharChar"/>
      </w:pPr>
    </w:p>
    <w:p w14:paraId="52AD0B9D" w14:textId="77777777" w:rsidR="00EC3006" w:rsidRDefault="00EC3006">
      <w:pPr>
        <w:pStyle w:val="DefinitionCharCharCharCharCharCharCharCharCharChar"/>
        <w:ind w:left="0" w:firstLine="0"/>
      </w:pPr>
      <w:r>
        <w:t xml:space="preserve">std::vector&lt;BPatch_function *&gt; </w:t>
      </w:r>
    </w:p>
    <w:p w14:paraId="53A36964" w14:textId="77777777" w:rsidR="00EC3006" w:rsidRDefault="00EC3006">
      <w:pPr>
        <w:pStyle w:val="DefinitionCharCharCharCharCharCharCharCharCharChar"/>
        <w:ind w:left="0" w:firstLine="0"/>
      </w:pPr>
      <w:r>
        <w:t>*getProcedures</w:t>
      </w:r>
      <w:r>
        <w:fldChar w:fldCharType="begin"/>
      </w:r>
      <w:r>
        <w:instrText xml:space="preserve"> XE "getProcedures" </w:instrText>
      </w:r>
      <w:r>
        <w:fldChar w:fldCharType="end"/>
      </w:r>
      <w:r>
        <w:t>( bool incUninstrumentable = false )</w:t>
      </w:r>
    </w:p>
    <w:p w14:paraId="3F0EF59F" w14:textId="77777777" w:rsidR="00EC3006" w:rsidRDefault="00EC3006">
      <w:pPr>
        <w:pStyle w:val="DefinitionList"/>
      </w:pPr>
      <w:r>
        <w:t xml:space="preserve">Return a vector containing the functions in the module. </w:t>
      </w:r>
    </w:p>
    <w:p w14:paraId="3BF1BBDD" w14:textId="77777777" w:rsidR="00EC3006" w:rsidRDefault="00EC3006">
      <w:pPr>
        <w:pStyle w:val="DefinitionCharCharCharCharCharCharCharCharCharChar"/>
        <w:ind w:left="0" w:firstLine="0"/>
      </w:pPr>
    </w:p>
    <w:p w14:paraId="43C0E4BA" w14:textId="77777777" w:rsidR="00EC3006" w:rsidRDefault="00EC3006">
      <w:pPr>
        <w:pStyle w:val="DefinitionCharCharCharCharChar"/>
      </w:pPr>
      <w:r>
        <w:t>char *getFullName(char *buffer, int length)</w:t>
      </w:r>
    </w:p>
    <w:p w14:paraId="5A138C6F" w14:textId="77777777" w:rsidR="00EC3006" w:rsidRDefault="00EC3006">
      <w:pPr>
        <w:pStyle w:val="DefinitionList"/>
      </w:pPr>
      <w:r>
        <w:t xml:space="preserve">Fills </w:t>
      </w:r>
      <w:r>
        <w:rPr>
          <w:rFonts w:ascii="Courier New" w:hAnsi="Courier New" w:cs="Courier New"/>
          <w:sz w:val="20"/>
        </w:rPr>
        <w:t>buffer</w:t>
      </w:r>
      <w:r>
        <w:t xml:space="preserve"> with the full path name of a module, up to </w:t>
      </w:r>
      <w:r>
        <w:rPr>
          <w:rFonts w:ascii="Courier New" w:hAnsi="Courier New" w:cs="Courier New"/>
          <w:sz w:val="20"/>
        </w:rPr>
        <w:t>length</w:t>
      </w:r>
      <w:r>
        <w:t xml:space="preserve"> characters when this information is available.</w:t>
      </w:r>
    </w:p>
    <w:p w14:paraId="3AFF6880" w14:textId="77777777" w:rsidR="00EC3006" w:rsidRDefault="00EC3006">
      <w:pPr>
        <w:pStyle w:val="DefinitionCharCharCharCharChar"/>
      </w:pPr>
      <w:r>
        <w:t>BPatch_hybridMode getHybridMode()</w:t>
      </w:r>
    </w:p>
    <w:p w14:paraId="7358B8BC" w14:textId="77777777" w:rsidR="00EC3006" w:rsidRDefault="00EC3006">
      <w:pPr>
        <w:pStyle w:val="DefinitionList"/>
      </w:pPr>
      <w:r>
        <w:t>Return the mutator’s analysis mode for the mutate; the default mode is the normal mode.</w:t>
      </w:r>
    </w:p>
    <w:p w14:paraId="2DB3F404" w14:textId="77777777" w:rsidR="00EC3006" w:rsidRDefault="00EC3006">
      <w:pPr>
        <w:pStyle w:val="DefinitionCharCharCharCharCharCharCharCharCharChar"/>
      </w:pPr>
      <w:r>
        <w:t>char *getName</w:t>
      </w:r>
      <w:r>
        <w:fldChar w:fldCharType="begin"/>
      </w:r>
      <w:r>
        <w:instrText xml:space="preserve"> XE "getName" </w:instrText>
      </w:r>
      <w:r>
        <w:fldChar w:fldCharType="end"/>
      </w:r>
      <w:r>
        <w:t>(char *buffer, int len)</w:t>
      </w:r>
    </w:p>
    <w:p w14:paraId="6BA510B2" w14:textId="77777777" w:rsidR="00EC3006" w:rsidRDefault="00EC3006">
      <w:pPr>
        <w:pStyle w:val="DefinitionList"/>
      </w:pPr>
      <w:r>
        <w:t xml:space="preserve">This function copies the filename of the module into </w:t>
      </w:r>
      <w:r>
        <w:rPr>
          <w:rFonts w:ascii="Courier New" w:hAnsi="Courier New" w:cs="Courier New"/>
          <w:sz w:val="20"/>
        </w:rPr>
        <w:t>buffer</w:t>
      </w:r>
      <w:r>
        <w:t xml:space="preserve">, up to </w:t>
      </w:r>
      <w:r>
        <w:rPr>
          <w:rFonts w:ascii="Courier New" w:hAnsi="Courier New" w:cs="Courier New"/>
          <w:sz w:val="20"/>
        </w:rPr>
        <w:t>len</w:t>
      </w:r>
      <w:r>
        <w:t xml:space="preserve"> characters.  It returns the value of the </w:t>
      </w:r>
      <w:r>
        <w:rPr>
          <w:rFonts w:ascii="Courier New" w:hAnsi="Courier New" w:cs="Courier New"/>
          <w:sz w:val="20"/>
        </w:rPr>
        <w:t>buffer</w:t>
      </w:r>
      <w:r>
        <w:t xml:space="preserve"> parameter.</w:t>
      </w:r>
    </w:p>
    <w:p w14:paraId="367E754D" w14:textId="77777777" w:rsidR="00EC3006" w:rsidRDefault="00EC3006">
      <w:pPr>
        <w:pStyle w:val="DefinitionCharCharCharCharChar"/>
      </w:pPr>
      <w:r>
        <w:t>unsigned long getSize()</w:t>
      </w:r>
    </w:p>
    <w:p w14:paraId="2C66CF89" w14:textId="77777777" w:rsidR="00EC3006" w:rsidRDefault="00EC3006">
      <w:pPr>
        <w:pStyle w:val="DefinitionList"/>
      </w:pPr>
      <w:r>
        <w:t>Return the size of the module.  The size is defined as the end of the last function minus the start of the first function.</w:t>
      </w:r>
    </w:p>
    <w:p w14:paraId="7F3475F6" w14:textId="77777777" w:rsidR="00EC3006" w:rsidRDefault="00EC3006">
      <w:pPr>
        <w:pStyle w:val="DefinitionCharCharCharCharChar"/>
      </w:pPr>
      <w:r>
        <w:t>bool getSourceLines</w:t>
      </w:r>
      <w:r>
        <w:fldChar w:fldCharType="begin"/>
      </w:r>
      <w:r>
        <w:instrText xml:space="preserve"> XE "getImage" </w:instrText>
      </w:r>
      <w:r>
        <w:fldChar w:fldCharType="end"/>
      </w:r>
      <w:r>
        <w:t>( unsigned long addr, std::vector&lt;BPatch_statement&gt; &amp; lines )</w:t>
      </w:r>
    </w:p>
    <w:p w14:paraId="1A9E4B3E" w14:textId="77777777" w:rsidR="00EC3006" w:rsidRDefault="00EC3006">
      <w:pPr>
        <w:pStyle w:val="DefinitionList"/>
      </w:pPr>
      <w:r>
        <w:t xml:space="preserve">This function returns the line information associated with the mutatee address </w:t>
      </w:r>
      <w:r>
        <w:rPr>
          <w:rFonts w:ascii="Courier New" w:hAnsi="Courier New" w:cs="Courier New"/>
          <w:sz w:val="20"/>
        </w:rPr>
        <w:t>addr</w:t>
      </w:r>
      <w:r>
        <w:t xml:space="preserve">.  The vector </w:t>
      </w:r>
      <w:r>
        <w:rPr>
          <w:rFonts w:ascii="Courier New" w:hAnsi="Courier New" w:cs="Courier New"/>
          <w:sz w:val="20"/>
        </w:rPr>
        <w:t>lines</w:t>
      </w:r>
      <w:r>
        <w:t xml:space="preserve"> contain pairs of filenames and line numbers that are associated with </w:t>
      </w:r>
      <w:r>
        <w:rPr>
          <w:rFonts w:ascii="Courier New" w:hAnsi="Courier New" w:cs="Courier New"/>
        </w:rPr>
        <w:t>addr</w:t>
      </w:r>
      <w:r>
        <w:t>.  In many cases only one filename and line number is associated with an address, but certain compiler optimizations may lead to multiple filenames and lines at an address.    This information is only available if the mutatee was compiled with debug information.</w:t>
      </w:r>
    </w:p>
    <w:p w14:paraId="45B93A27" w14:textId="77777777" w:rsidR="00EC3006" w:rsidRDefault="00EC3006">
      <w:pPr>
        <w:pStyle w:val="DefinitionList"/>
      </w:pPr>
      <w:r>
        <w:t xml:space="preserve">This function may be more efficient than the </w:t>
      </w:r>
      <w:r>
        <w:rPr>
          <w:rFonts w:ascii="Courier New" w:hAnsi="Courier New" w:cs="Courier New"/>
          <w:sz w:val="20"/>
        </w:rPr>
        <w:t>BPatch_process</w:t>
      </w:r>
      <w:r>
        <w:t xml:space="preserve"> version of this function.  Calling </w:t>
      </w:r>
      <w:r>
        <w:rPr>
          <w:rFonts w:ascii="Courier New" w:hAnsi="Courier New" w:cs="Courier New"/>
          <w:sz w:val="20"/>
        </w:rPr>
        <w:t>BPatch_process::getSourceLines</w:t>
      </w:r>
      <w:r>
        <w:t xml:space="preserve"> will cause Dyninst to parse line information for all modules in a process.  If </w:t>
      </w:r>
      <w:r>
        <w:rPr>
          <w:rFonts w:ascii="Courier New" w:hAnsi="Courier New" w:cs="Courier New"/>
          <w:sz w:val="20"/>
        </w:rPr>
        <w:t>BPatch_module::getSourceLines</w:t>
      </w:r>
      <w:r>
        <w:t xml:space="preserve"> is called then only the debug information in this module will be parsed.</w:t>
      </w:r>
    </w:p>
    <w:p w14:paraId="6DF8BF95" w14:textId="77777777" w:rsidR="00EC3006" w:rsidRDefault="00EC3006">
      <w:pPr>
        <w:pStyle w:val="DefinitionList"/>
      </w:pPr>
      <w:r>
        <w:t xml:space="preserve">This function returns </w:t>
      </w:r>
      <w:r>
        <w:rPr>
          <w:rFonts w:ascii="Courier New" w:hAnsi="Courier New" w:cs="Courier New"/>
          <w:sz w:val="20"/>
        </w:rPr>
        <w:t>true</w:t>
      </w:r>
      <w:r>
        <w:t xml:space="preserve"> if it was able to find any line information at </w:t>
      </w:r>
      <w:r>
        <w:rPr>
          <w:rFonts w:ascii="Courier New" w:hAnsi="Courier New" w:cs="Courier New"/>
        </w:rPr>
        <w:t>addr</w:t>
      </w:r>
      <w:r>
        <w:t>, or false otherwise.</w:t>
      </w:r>
    </w:p>
    <w:p w14:paraId="7ADABA06" w14:textId="77777777" w:rsidR="00EC3006" w:rsidRDefault="00EC3006">
      <w:pPr>
        <w:pStyle w:val="DefinitionCharCharCharCharCharCharCharCharCharChar"/>
      </w:pPr>
      <w:r>
        <w:lastRenderedPageBreak/>
        <w:t>char *getUniqueString</w:t>
      </w:r>
      <w:r>
        <w:fldChar w:fldCharType="begin"/>
      </w:r>
      <w:r>
        <w:instrText xml:space="preserve"> XE "getUniqueString" </w:instrText>
      </w:r>
      <w:r>
        <w:fldChar w:fldCharType="end"/>
      </w:r>
      <w:r>
        <w:t>(char *buffer, int length)</w:t>
      </w:r>
    </w:p>
    <w:p w14:paraId="341F84F9" w14:textId="77777777" w:rsidR="00EC3006" w:rsidRDefault="00EC3006">
      <w:pPr>
        <w:pStyle w:val="DefinitionList"/>
      </w:pPr>
      <w:r>
        <w:t xml:space="preserve">Performs a lookup and returns a unique string for this image. Returns a string the can be compared (via </w:t>
      </w:r>
      <w:r>
        <w:rPr>
          <w:rFonts w:ascii="Courier New" w:hAnsi="Courier New" w:cs="Courier New"/>
          <w:sz w:val="20"/>
        </w:rPr>
        <w:t>strcmp</w:t>
      </w:r>
      <w:r>
        <w:t>) to indicate if two images refer to the same underlying object file (i.e., executable or library).  The contents of the string are implementation specific and defined to have no semantic meaning.</w:t>
      </w:r>
    </w:p>
    <w:p w14:paraId="383D039F" w14:textId="77777777" w:rsidR="00EC3006" w:rsidRDefault="00EC3006">
      <w:pPr>
        <w:pStyle w:val="DefinitionCharCharCharCharChar"/>
      </w:pPr>
      <w:r>
        <w:t>bool getVariables(std::vector&lt;BPatch_variableExpr *&gt; &amp;vars)</w:t>
      </w:r>
    </w:p>
    <w:p w14:paraId="17C0C953" w14:textId="77777777" w:rsidR="00EC3006" w:rsidRDefault="00EC3006">
      <w:pPr>
        <w:pStyle w:val="DefinitionList"/>
      </w:pPr>
      <w:r>
        <w:t xml:space="preserve">Fill the vector </w:t>
      </w:r>
      <w:r>
        <w:rPr>
          <w:rFonts w:ascii="Courier New" w:hAnsi="Courier New" w:cs="Courier New"/>
          <w:sz w:val="20"/>
        </w:rPr>
        <w:t>vars</w:t>
      </w:r>
      <w:r>
        <w:t xml:space="preserve"> with the global variables that are specified in this module.  Returns </w:t>
      </w:r>
      <w:r>
        <w:rPr>
          <w:rFonts w:ascii="Courier New" w:hAnsi="Courier New" w:cs="Courier New"/>
          <w:sz w:val="20"/>
        </w:rPr>
        <w:t>false</w:t>
      </w:r>
      <w:r>
        <w:t xml:space="preserve"> if no results are found and </w:t>
      </w:r>
      <w:r>
        <w:rPr>
          <w:rFonts w:ascii="Courier New" w:hAnsi="Courier New" w:cs="Courier New"/>
          <w:sz w:val="20"/>
        </w:rPr>
        <w:t>true</w:t>
      </w:r>
      <w:r>
        <w:t xml:space="preserve"> otherwise.</w:t>
      </w:r>
    </w:p>
    <w:p w14:paraId="59F83178" w14:textId="77777777" w:rsidR="00EC3006" w:rsidRDefault="00EC3006">
      <w:pPr>
        <w:pStyle w:val="DefinitionCharCharCharCharCharCharCharCharCharChar"/>
      </w:pPr>
      <w:r>
        <w:t>BpatchSnippetHandle* insertInitCallback</w:t>
      </w:r>
      <w:r>
        <w:fldChar w:fldCharType="begin"/>
      </w:r>
      <w:r>
        <w:instrText xml:space="preserve"> XE "isSharedLib" </w:instrText>
      </w:r>
      <w:r>
        <w:fldChar w:fldCharType="end"/>
      </w:r>
      <w:r>
        <w:t xml:space="preserve">(Bpatch_snippet&amp; callback) </w:t>
      </w:r>
    </w:p>
    <w:p w14:paraId="218EAAE7" w14:textId="77777777" w:rsidR="00EC3006" w:rsidRDefault="00EC3006">
      <w:pPr>
        <w:pStyle w:val="DefinitionList"/>
      </w:pPr>
      <w:r>
        <w:t xml:space="preserve">This function inserts the snippet </w:t>
      </w:r>
      <w:r>
        <w:rPr>
          <w:rFonts w:ascii="Courier New" w:hAnsi="Courier New" w:cs="Courier New"/>
          <w:sz w:val="20"/>
        </w:rPr>
        <w:t>callback</w:t>
      </w:r>
      <w:r>
        <w:t xml:space="preserve"> at the entry point of this module’s </w:t>
      </w:r>
      <w:r>
        <w:rPr>
          <w:rFonts w:ascii="Courier New" w:hAnsi="Courier New" w:cs="Courier New"/>
          <w:sz w:val="20"/>
        </w:rPr>
        <w:t>init</w:t>
      </w:r>
      <w:r>
        <w:t xml:space="preserve"> function (creating a new </w:t>
      </w:r>
      <w:r>
        <w:rPr>
          <w:rFonts w:ascii="Courier New" w:hAnsi="Courier New" w:cs="Courier New"/>
          <w:sz w:val="20"/>
        </w:rPr>
        <w:t>init</w:t>
      </w:r>
      <w:r>
        <w:t xml:space="preserve"> function/section if necessary).</w:t>
      </w:r>
    </w:p>
    <w:p w14:paraId="793F1F61" w14:textId="77777777" w:rsidR="00EC3006" w:rsidRDefault="00EC3006">
      <w:pPr>
        <w:pStyle w:val="DefinitionCharCharCharCharCharCharCharCharCharChar"/>
      </w:pPr>
      <w:r>
        <w:t>BpatchSnippetHandle* insertFiniCallback</w:t>
      </w:r>
      <w:r>
        <w:fldChar w:fldCharType="begin"/>
      </w:r>
      <w:r>
        <w:instrText xml:space="preserve"> XE "isSharedLib" </w:instrText>
      </w:r>
      <w:r>
        <w:fldChar w:fldCharType="end"/>
      </w:r>
      <w:r>
        <w:t xml:space="preserve">(Bpatch_snippet&amp; callback) </w:t>
      </w:r>
    </w:p>
    <w:p w14:paraId="05A3C6AD" w14:textId="77777777" w:rsidR="00EC3006" w:rsidRDefault="00EC3006">
      <w:pPr>
        <w:pStyle w:val="DefinitionList"/>
      </w:pPr>
      <w:r>
        <w:t xml:space="preserve">This function inserts the snippet </w:t>
      </w:r>
      <w:r>
        <w:rPr>
          <w:rFonts w:ascii="Courier New" w:hAnsi="Courier New" w:cs="Courier New"/>
        </w:rPr>
        <w:t>callback</w:t>
      </w:r>
      <w:r>
        <w:t xml:space="preserve"> at the exit point of this module’s </w:t>
      </w:r>
      <w:r>
        <w:rPr>
          <w:rFonts w:ascii="Courier New" w:hAnsi="Courier New" w:cs="Courier New"/>
          <w:sz w:val="20"/>
        </w:rPr>
        <w:t>fini</w:t>
      </w:r>
      <w:r>
        <w:t xml:space="preserve"> function (creating a new </w:t>
      </w:r>
      <w:r>
        <w:rPr>
          <w:rFonts w:ascii="Courier New" w:hAnsi="Courier New" w:cs="Courier New"/>
          <w:sz w:val="20"/>
        </w:rPr>
        <w:t>fini</w:t>
      </w:r>
      <w:r>
        <w:t xml:space="preserve"> function/section if necessary).</w:t>
      </w:r>
    </w:p>
    <w:p w14:paraId="770986D4" w14:textId="77777777" w:rsidR="00EC3006" w:rsidRDefault="00EC3006">
      <w:pPr>
        <w:pStyle w:val="DefinitionCharCharCharCharCharCharCharCharCharChar"/>
      </w:pPr>
    </w:p>
    <w:p w14:paraId="438664C2" w14:textId="77777777" w:rsidR="00EC3006" w:rsidRDefault="00EC3006">
      <w:pPr>
        <w:pStyle w:val="DefinitionCharCharCharCharCharCharCharCharCharChar"/>
      </w:pPr>
      <w:r>
        <w:t>bool isExploratoryModeOn</w:t>
      </w:r>
      <w:r>
        <w:fldChar w:fldCharType="begin"/>
      </w:r>
      <w:r>
        <w:instrText xml:space="preserve"> XE "isSharedLib" </w:instrText>
      </w:r>
      <w:r>
        <w:fldChar w:fldCharType="end"/>
      </w:r>
      <w:r>
        <w:t xml:space="preserve">() </w:t>
      </w:r>
    </w:p>
    <w:p w14:paraId="15D43621" w14:textId="77777777" w:rsidR="00EC3006" w:rsidRDefault="00EC3006">
      <w:pPr>
        <w:pStyle w:val="DefinitionList"/>
      </w:pPr>
      <w:r>
        <w:t xml:space="preserve">This function returns </w:t>
      </w:r>
      <w:r>
        <w:rPr>
          <w:rFonts w:ascii="Courier New" w:hAnsi="Courier New" w:cs="Courier New"/>
          <w:sz w:val="20"/>
        </w:rPr>
        <w:t>true</w:t>
      </w:r>
      <w:r>
        <w:t xml:space="preserve"> if the mutator’s analysis mode sets to the defensive mode or the exploratory mode.</w:t>
      </w:r>
    </w:p>
    <w:p w14:paraId="092D46B1" w14:textId="77777777" w:rsidR="00EC3006" w:rsidRDefault="00EC3006">
      <w:pPr>
        <w:pStyle w:val="DefinitionCharCharCharCharCharCharCharCharCharChar"/>
      </w:pPr>
      <w:r>
        <w:t>bool isMutatee</w:t>
      </w:r>
      <w:r>
        <w:fldChar w:fldCharType="begin"/>
      </w:r>
      <w:r>
        <w:instrText xml:space="preserve"> XE "isSharedLib" </w:instrText>
      </w:r>
      <w:r>
        <w:fldChar w:fldCharType="end"/>
      </w:r>
      <w:r>
        <w:t xml:space="preserve">() </w:t>
      </w:r>
    </w:p>
    <w:p w14:paraId="28FD9858" w14:textId="77777777" w:rsidR="00EC3006" w:rsidRDefault="00EC3006">
      <w:pPr>
        <w:pStyle w:val="DefinitionList"/>
      </w:pPr>
      <w:r>
        <w:t xml:space="preserve">This function returns </w:t>
      </w:r>
      <w:r>
        <w:rPr>
          <w:rFonts w:ascii="Courier New" w:hAnsi="Courier New" w:cs="Courier New"/>
          <w:sz w:val="20"/>
        </w:rPr>
        <w:t>true</w:t>
      </w:r>
      <w:r>
        <w:t xml:space="preserve"> if the module is the mutatee.</w:t>
      </w:r>
    </w:p>
    <w:p w14:paraId="23CA299C" w14:textId="77777777" w:rsidR="00EC3006" w:rsidRDefault="00EC3006">
      <w:pPr>
        <w:pStyle w:val="DefinitionCharCharCharCharCharCharCharCharCharChar"/>
      </w:pPr>
      <w:r>
        <w:t>bool isSharedLib</w:t>
      </w:r>
      <w:r>
        <w:fldChar w:fldCharType="begin"/>
      </w:r>
      <w:r>
        <w:instrText xml:space="preserve"> XE "isSharedLib" </w:instrText>
      </w:r>
      <w:r>
        <w:fldChar w:fldCharType="end"/>
      </w:r>
      <w:r>
        <w:t xml:space="preserve">() </w:t>
      </w:r>
    </w:p>
    <w:p w14:paraId="1DAAFDA5" w14:textId="77777777" w:rsidR="00EC3006" w:rsidRDefault="00EC3006">
      <w:pPr>
        <w:pStyle w:val="DefinitionList"/>
      </w:pPr>
      <w:r>
        <w:t xml:space="preserve">This function returns </w:t>
      </w:r>
      <w:r>
        <w:rPr>
          <w:rFonts w:ascii="Courier New" w:hAnsi="Courier New" w:cs="Courier New"/>
          <w:sz w:val="20"/>
        </w:rPr>
        <w:t>true</w:t>
      </w:r>
      <w:r>
        <w:t xml:space="preserve"> if the module is part of a shared library.</w:t>
      </w:r>
    </w:p>
    <w:p w14:paraId="43D170B8" w14:textId="77777777" w:rsidR="00EC3006" w:rsidRDefault="00EC3006">
      <w:pPr>
        <w:pStyle w:val="DefinitionList"/>
      </w:pPr>
    </w:p>
    <w:p w14:paraId="54DE0B26" w14:textId="77777777" w:rsidR="00EC3006" w:rsidRDefault="00EC3006">
      <w:pPr>
        <w:pStyle w:val="DefinitionList"/>
      </w:pPr>
    </w:p>
    <w:p w14:paraId="655E9582" w14:textId="77777777" w:rsidR="00EC3006" w:rsidRDefault="00EC3006"/>
    <w:p w14:paraId="789A7ADC" w14:textId="77777777" w:rsidR="00EC3006" w:rsidRDefault="00EC3006">
      <w:pPr>
        <w:pStyle w:val="Heading2"/>
        <w:numPr>
          <w:ilvl w:val="1"/>
          <w:numId w:val="1"/>
        </w:numPr>
      </w:pPr>
      <w:bookmarkStart w:id="48" w:name="_Toc529517696"/>
      <w:bookmarkStart w:id="49" w:name="_Ref196027596"/>
      <w:r>
        <w:t>Class BPatch_snippet</w:t>
      </w:r>
      <w:bookmarkEnd w:id="48"/>
      <w:r>
        <w:fldChar w:fldCharType="begin"/>
      </w:r>
      <w:r>
        <w:instrText xml:space="preserve"> XE " BPatch_snippet" </w:instrText>
      </w:r>
      <w:r>
        <w:fldChar w:fldCharType="end"/>
      </w:r>
      <w:bookmarkEnd w:id="49"/>
    </w:p>
    <w:p w14:paraId="59683392" w14:textId="77777777" w:rsidR="00EC3006" w:rsidRDefault="00EC3006">
      <w:pPr>
        <w:pStyle w:val="BodyText"/>
      </w:pPr>
      <w:r>
        <w:t xml:space="preserve">A snippet is an abstract representation of code to insert into a program. Snippets are defined by creating a new instance of the correct subclass of a snippet. For example, to create a snippet to call a function, create a new instance of the class </w:t>
      </w:r>
      <w:r>
        <w:rPr>
          <w:rFonts w:ascii="Courier New" w:hAnsi="Courier New" w:cs="Courier New"/>
          <w:sz w:val="20"/>
        </w:rPr>
        <w:t>BPatch_funcCallExpr</w:t>
      </w:r>
      <w:r>
        <w:t>. Creating a snippet does not result in code being inserted into an application. Code is generated when a request is made to insert a snippet at a specific point in a program. Sub-snippets may be shared by different snippets (i.e, a handle to a snippet may be passed as an argument to create two different snippets), but whether the generated code is shared (or replicated) between two snippets is implementation dependent.</w:t>
      </w:r>
    </w:p>
    <w:p w14:paraId="0D8F4661" w14:textId="77777777" w:rsidR="00EC3006" w:rsidRDefault="00EC3006">
      <w:pPr>
        <w:pStyle w:val="DefinitionCharCharCharCharCharCharCharCharCharChar"/>
      </w:pPr>
    </w:p>
    <w:p w14:paraId="4C8B9EA6" w14:textId="77777777" w:rsidR="00EC3006" w:rsidRDefault="00EC3006">
      <w:pPr>
        <w:pStyle w:val="DefinitionCharCharCharCharCharCharCharCharCharChar"/>
      </w:pPr>
      <w:r>
        <w:t>BPatch_type *getType</w:t>
      </w:r>
      <w:r>
        <w:fldChar w:fldCharType="begin"/>
      </w:r>
      <w:r>
        <w:instrText xml:space="preserve"> XE "getType" </w:instrText>
      </w:r>
      <w:r>
        <w:fldChar w:fldCharType="end"/>
      </w:r>
      <w:r>
        <w:t>()</w:t>
      </w:r>
    </w:p>
    <w:p w14:paraId="235234FA" w14:textId="77777777" w:rsidR="00EC3006" w:rsidRDefault="00EC3006">
      <w:pPr>
        <w:pStyle w:val="DefinitionList"/>
      </w:pPr>
      <w:r>
        <w:t xml:space="preserve">Return the type of the snippet.   The </w:t>
      </w:r>
      <w:r>
        <w:rPr>
          <w:rFonts w:ascii="Courier New" w:hAnsi="Courier New" w:cs="Courier New"/>
          <w:sz w:val="20"/>
        </w:rPr>
        <w:t>BPatch_type</w:t>
      </w:r>
      <w:r>
        <w:t xml:space="preserve"> system is described in section </w:t>
      </w:r>
      <w:r>
        <w:fldChar w:fldCharType="begin"/>
      </w:r>
      <w:r>
        <w:instrText xml:space="preserve"> REF _Ref161040683 \r \h </w:instrText>
      </w:r>
      <w:r>
        <w:fldChar w:fldCharType="separate"/>
      </w:r>
      <w:r w:rsidR="00313452">
        <w:t>4.14</w:t>
      </w:r>
      <w:r>
        <w:fldChar w:fldCharType="end"/>
      </w:r>
      <w:r>
        <w:t>.</w:t>
      </w:r>
    </w:p>
    <w:p w14:paraId="23C7192A" w14:textId="77777777" w:rsidR="00EC3006" w:rsidRDefault="00EC3006">
      <w:pPr>
        <w:pStyle w:val="DefinitionCharCharCharCharCharCharCharCharCharChar"/>
      </w:pPr>
    </w:p>
    <w:p w14:paraId="281D1888" w14:textId="77777777" w:rsidR="00EC3006" w:rsidRDefault="00EC3006">
      <w:pPr>
        <w:pStyle w:val="DefinitionCharCharCharCharCharCharCharCharCharChar"/>
      </w:pPr>
      <w:r>
        <w:t>float getCost</w:t>
      </w:r>
      <w:r>
        <w:fldChar w:fldCharType="begin"/>
      </w:r>
      <w:r>
        <w:instrText xml:space="preserve"> XE "getCost" </w:instrText>
      </w:r>
      <w:r>
        <w:fldChar w:fldCharType="end"/>
      </w:r>
      <w:r>
        <w:t>()</w:t>
      </w:r>
    </w:p>
    <w:p w14:paraId="7F42DCB0" w14:textId="77777777" w:rsidR="00EC3006" w:rsidRDefault="00EC3006">
      <w:pPr>
        <w:pStyle w:val="DefinitionList"/>
      </w:pPr>
      <w:r>
        <w:t>Returns an estimate of the number of seconds it would take to execute the snippet.  The problems with accurately estimating the cost of executing code are numerous and out of the scope of this document</w:t>
      </w:r>
      <w:r w:rsidR="004817B1">
        <w:fldChar w:fldCharType="begin"/>
      </w:r>
      <w:r w:rsidR="004817B1">
        <w:instrText xml:space="preserve"> ADDIN ENRfu </w:instrText>
      </w:r>
      <w:r w:rsidR="004817B1">
        <w:fldChar w:fldCharType="separate"/>
      </w:r>
      <w:r>
        <w:t>[2]</w:t>
      </w:r>
      <w:r w:rsidR="004817B1">
        <w:fldChar w:fldCharType="end"/>
      </w:r>
      <w:r>
        <w:t>. It is important to realize that the returned cost value is, at best, an estimate.</w:t>
      </w:r>
    </w:p>
    <w:p w14:paraId="4319507C" w14:textId="77777777" w:rsidR="00EC3006" w:rsidRDefault="00EC3006">
      <w:pPr>
        <w:pStyle w:val="BodyText"/>
      </w:pPr>
      <w:r>
        <w:t xml:space="preserve">The rest of the classes are derived classes of the class </w:t>
      </w:r>
      <w:r>
        <w:rPr>
          <w:rFonts w:ascii="Courier New" w:hAnsi="Courier New" w:cs="Courier New"/>
          <w:sz w:val="20"/>
        </w:rPr>
        <w:t>BPatch_snippet</w:t>
      </w:r>
      <w:r>
        <w:t xml:space="preserve">. </w:t>
      </w:r>
    </w:p>
    <w:p w14:paraId="3D318B53" w14:textId="77777777" w:rsidR="00EC3006" w:rsidRDefault="00EC3006">
      <w:pPr>
        <w:pStyle w:val="DefinitionCharCharCharCharCharCharCharCharCharChar"/>
      </w:pPr>
      <w:r>
        <w:t>BPatch_actualAddressExpr</w:t>
      </w:r>
      <w:r>
        <w:fldChar w:fldCharType="begin"/>
      </w:r>
      <w:r>
        <w:instrText xml:space="preserve"> XE "BPatch_retExpr" </w:instrText>
      </w:r>
      <w:r>
        <w:fldChar w:fldCharType="end"/>
      </w:r>
      <w:r>
        <w:t>()</w:t>
      </w:r>
    </w:p>
    <w:p w14:paraId="30BAC6AB" w14:textId="77777777" w:rsidR="00EC3006" w:rsidRDefault="00EC3006">
      <w:pPr>
        <w:pStyle w:val="DefinitionList"/>
      </w:pPr>
      <w:r>
        <w:t xml:space="preserve">This snippet results in an expression that evaluates to the actual address of the instrumentation. To access the original address where instrumentation was inserted, use </w:t>
      </w:r>
      <w:r>
        <w:rPr>
          <w:rFonts w:ascii="Courier New" w:hAnsi="Courier New" w:cs="Courier New"/>
          <w:sz w:val="20"/>
        </w:rPr>
        <w:t>BPatch_originalAddressExpr</w:t>
      </w:r>
      <w:r>
        <w:t>. Note that this actual address is highly dependent on a number of internal variables and has no relation to the original address.</w:t>
      </w:r>
    </w:p>
    <w:p w14:paraId="08646DF5" w14:textId="77777777" w:rsidR="00EC3006" w:rsidRDefault="00EC3006">
      <w:pPr>
        <w:pStyle w:val="DefinitionCharCharCharCharCharCharCharCharCharChar"/>
      </w:pPr>
    </w:p>
    <w:p w14:paraId="0FDB0FB2" w14:textId="77777777" w:rsidR="00EC3006" w:rsidRDefault="00EC3006">
      <w:pPr>
        <w:pStyle w:val="DefinitionCharCharCharCharCharCharCharCharCharChar"/>
      </w:pPr>
      <w:r>
        <w:t>BPatch_arithExpr</w:t>
      </w:r>
      <w:r>
        <w:fldChar w:fldCharType="begin"/>
      </w:r>
      <w:r>
        <w:instrText xml:space="preserve"> XE "BPatch_arithExpr" </w:instrText>
      </w:r>
      <w:r>
        <w:fldChar w:fldCharType="end"/>
      </w:r>
      <w:r>
        <w:t>(BPatch_binOp op, const BPatch_snippet &amp;lOperand,</w:t>
      </w:r>
      <w:r>
        <w:br/>
        <w:t>const BPatch_snippet &amp;rOperand)</w:t>
      </w:r>
    </w:p>
    <w:p w14:paraId="61F5E246" w14:textId="77777777" w:rsidR="00EC3006" w:rsidRDefault="00EC3006">
      <w:pPr>
        <w:pStyle w:val="DefinitionList"/>
        <w:rPr>
          <w:b/>
        </w:rPr>
      </w:pPr>
      <w:r>
        <w:t xml:space="preserve"> Perform the required binary operation. The available binary operators are:</w:t>
      </w:r>
    </w:p>
    <w:tbl>
      <w:tblPr>
        <w:tblW w:w="0" w:type="auto"/>
        <w:jc w:val="center"/>
        <w:tblLayout w:type="fixed"/>
        <w:tblLook w:val="0000" w:firstRow="0" w:lastRow="0" w:firstColumn="0" w:lastColumn="0" w:noHBand="0" w:noVBand="0"/>
      </w:tblPr>
      <w:tblGrid>
        <w:gridCol w:w="1728"/>
        <w:gridCol w:w="6414"/>
      </w:tblGrid>
      <w:tr w:rsidR="00EC3006" w14:paraId="1DD1C444" w14:textId="77777777">
        <w:trPr>
          <w:jc w:val="center"/>
        </w:trPr>
        <w:tc>
          <w:tcPr>
            <w:tcW w:w="1728" w:type="dxa"/>
            <w:tcBorders>
              <w:top w:val="single" w:sz="12" w:space="0" w:color="000000"/>
              <w:left w:val="single" w:sz="12" w:space="0" w:color="000000"/>
              <w:bottom w:val="single" w:sz="2" w:space="0" w:color="000000"/>
            </w:tcBorders>
            <w:shd w:val="clear" w:color="auto" w:fill="FFFF99"/>
          </w:tcPr>
          <w:p w14:paraId="30F683A1" w14:textId="77777777" w:rsidR="00EC3006" w:rsidRDefault="00EC3006">
            <w:pPr>
              <w:keepNext/>
            </w:pPr>
            <w:r>
              <w:rPr>
                <w:b/>
              </w:rPr>
              <w:t>Operator</w:t>
            </w:r>
          </w:p>
        </w:tc>
        <w:tc>
          <w:tcPr>
            <w:tcW w:w="6414" w:type="dxa"/>
            <w:tcBorders>
              <w:top w:val="single" w:sz="12" w:space="0" w:color="000000"/>
              <w:left w:val="single" w:sz="4" w:space="0" w:color="000000"/>
              <w:bottom w:val="single" w:sz="2" w:space="0" w:color="000000"/>
              <w:right w:val="single" w:sz="12" w:space="0" w:color="000000"/>
            </w:tcBorders>
            <w:shd w:val="clear" w:color="auto" w:fill="FFFF99"/>
          </w:tcPr>
          <w:p w14:paraId="7C24760D" w14:textId="77777777" w:rsidR="00EC3006" w:rsidRDefault="00EC3006">
            <w:pPr>
              <w:keepNext/>
            </w:pPr>
            <w:r>
              <w:rPr>
                <w:b/>
              </w:rPr>
              <w:t>Description</w:t>
            </w:r>
          </w:p>
        </w:tc>
      </w:tr>
      <w:tr w:rsidR="00EC3006" w14:paraId="550259BE"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13631BC7" w14:textId="77777777" w:rsidR="00EC3006" w:rsidRDefault="00EC3006">
            <w:pPr>
              <w:keepNext/>
            </w:pPr>
            <w:r>
              <w:t>BPatch_assign</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5C2D682C" w14:textId="77777777" w:rsidR="00EC3006" w:rsidRDefault="00EC3006">
            <w:pPr>
              <w:keepNext/>
            </w:pPr>
            <w:r>
              <w:t xml:space="preserve">assign the value of </w:t>
            </w:r>
            <w:r>
              <w:rPr>
                <w:rFonts w:ascii="Courier New" w:hAnsi="Courier New" w:cs="Courier New"/>
              </w:rPr>
              <w:t>rOperand</w:t>
            </w:r>
            <w:r>
              <w:t xml:space="preserve"> to </w:t>
            </w:r>
            <w:r>
              <w:rPr>
                <w:rFonts w:ascii="Courier New" w:hAnsi="Courier New" w:cs="Courier New"/>
              </w:rPr>
              <w:t>lOperand</w:t>
            </w:r>
            <w:r>
              <w:t xml:space="preserve"> </w:t>
            </w:r>
          </w:p>
        </w:tc>
      </w:tr>
      <w:tr w:rsidR="00EC3006" w14:paraId="464BAB1A"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5639AE3B" w14:textId="77777777" w:rsidR="00EC3006" w:rsidRDefault="00EC3006">
            <w:pPr>
              <w:keepNext/>
            </w:pPr>
            <w:r>
              <w:t>BPatch_plus</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7DDDEFF6" w14:textId="77777777" w:rsidR="00EC3006" w:rsidRDefault="00EC3006">
            <w:pPr>
              <w:keepNext/>
            </w:pPr>
            <w:r>
              <w:t xml:space="preserve">add </w:t>
            </w:r>
            <w:r>
              <w:rPr>
                <w:rFonts w:ascii="Courier New" w:hAnsi="Courier New" w:cs="Courier New"/>
              </w:rPr>
              <w:t>lOperand</w:t>
            </w:r>
            <w:r>
              <w:t xml:space="preserve"> and </w:t>
            </w:r>
            <w:r>
              <w:rPr>
                <w:rFonts w:ascii="Courier New" w:hAnsi="Courier New" w:cs="Courier New"/>
              </w:rPr>
              <w:t>rOperand</w:t>
            </w:r>
            <w:r>
              <w:t xml:space="preserve"> </w:t>
            </w:r>
          </w:p>
        </w:tc>
      </w:tr>
      <w:tr w:rsidR="00EC3006" w14:paraId="23B9B36F"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5FEFCC4D" w14:textId="77777777" w:rsidR="00EC3006" w:rsidRDefault="00EC3006">
            <w:pPr>
              <w:keepNext/>
            </w:pPr>
            <w:r>
              <w:t>BPatch_minus</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0D7D873C" w14:textId="77777777" w:rsidR="00EC3006" w:rsidRDefault="00EC3006">
            <w:pPr>
              <w:keepNext/>
            </w:pPr>
            <w:r>
              <w:t xml:space="preserve">subtract </w:t>
            </w:r>
            <w:r>
              <w:rPr>
                <w:rFonts w:ascii="Courier New" w:hAnsi="Courier New" w:cs="Courier New"/>
              </w:rPr>
              <w:t xml:space="preserve">rOperand </w:t>
            </w:r>
            <w:r>
              <w:t xml:space="preserve">from </w:t>
            </w:r>
            <w:r>
              <w:rPr>
                <w:rFonts w:ascii="Courier New" w:hAnsi="Courier New" w:cs="Courier New"/>
              </w:rPr>
              <w:t>lOperand</w:t>
            </w:r>
            <w:r>
              <w:t xml:space="preserve"> </w:t>
            </w:r>
          </w:p>
        </w:tc>
      </w:tr>
      <w:tr w:rsidR="00EC3006" w14:paraId="1469A10B"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26256A5D" w14:textId="77777777" w:rsidR="00EC3006" w:rsidRDefault="00EC3006">
            <w:pPr>
              <w:keepNext/>
            </w:pPr>
            <w:r>
              <w:t>BPatch_divide</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046E3EBE" w14:textId="77777777" w:rsidR="00EC3006" w:rsidRDefault="00EC3006">
            <w:pPr>
              <w:keepNext/>
            </w:pPr>
            <w:r>
              <w:t xml:space="preserve">divide </w:t>
            </w:r>
            <w:r>
              <w:rPr>
                <w:rFonts w:ascii="Courier New" w:hAnsi="Courier New" w:cs="Courier New"/>
              </w:rPr>
              <w:t>rOperand</w:t>
            </w:r>
            <w:r>
              <w:t xml:space="preserve"> by </w:t>
            </w:r>
            <w:r>
              <w:rPr>
                <w:rFonts w:ascii="Courier New" w:hAnsi="Courier New" w:cs="Courier New"/>
              </w:rPr>
              <w:t>lOperand</w:t>
            </w:r>
          </w:p>
        </w:tc>
      </w:tr>
      <w:tr w:rsidR="00EC3006" w14:paraId="6EBCB8DA"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3353E84E" w14:textId="77777777" w:rsidR="00EC3006" w:rsidRDefault="00EC3006">
            <w:pPr>
              <w:keepNext/>
            </w:pPr>
            <w:r>
              <w:t>BPatch_times</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3503D2DA" w14:textId="77777777" w:rsidR="00EC3006" w:rsidRDefault="00EC3006">
            <w:pPr>
              <w:keepNext/>
            </w:pPr>
            <w:r>
              <w:t xml:space="preserve">multiply </w:t>
            </w:r>
            <w:r>
              <w:rPr>
                <w:rFonts w:ascii="Courier New" w:hAnsi="Courier New" w:cs="Courier New"/>
              </w:rPr>
              <w:t>rOperand</w:t>
            </w:r>
            <w:r>
              <w:t xml:space="preserve"> by </w:t>
            </w:r>
            <w:r>
              <w:rPr>
                <w:rFonts w:ascii="Courier New" w:hAnsi="Courier New" w:cs="Courier New"/>
              </w:rPr>
              <w:t>lOperand</w:t>
            </w:r>
          </w:p>
        </w:tc>
      </w:tr>
      <w:tr w:rsidR="00EC3006" w14:paraId="41D05280"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590C8438" w14:textId="77777777" w:rsidR="00EC3006" w:rsidRDefault="00EC3006">
            <w:pPr>
              <w:keepNext/>
            </w:pPr>
            <w:r>
              <w:t>BPatch_ref</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50395074" w14:textId="77777777" w:rsidR="00EC3006" w:rsidRDefault="00EC3006">
            <w:pPr>
              <w:keepNext/>
            </w:pPr>
            <w:r>
              <w:t xml:space="preserve">Array reference of the form </w:t>
            </w:r>
            <w:r>
              <w:rPr>
                <w:rFonts w:ascii="Courier New" w:hAnsi="Courier New" w:cs="Courier New"/>
              </w:rPr>
              <w:t>lOperand[rOperand]</w:t>
            </w:r>
          </w:p>
        </w:tc>
      </w:tr>
      <w:tr w:rsidR="00EC3006" w14:paraId="5D6B1124" w14:textId="77777777">
        <w:trPr>
          <w:jc w:val="center"/>
        </w:trPr>
        <w:tc>
          <w:tcPr>
            <w:tcW w:w="1728" w:type="dxa"/>
            <w:tcBorders>
              <w:top w:val="single" w:sz="2" w:space="0" w:color="000000"/>
              <w:left w:val="single" w:sz="12" w:space="0" w:color="000000"/>
              <w:bottom w:val="single" w:sz="12" w:space="0" w:color="000000"/>
            </w:tcBorders>
            <w:shd w:val="clear" w:color="auto" w:fill="auto"/>
          </w:tcPr>
          <w:p w14:paraId="6FF9C29A" w14:textId="77777777" w:rsidR="00EC3006" w:rsidRDefault="00EC3006">
            <w:pPr>
              <w:keepNext/>
            </w:pPr>
            <w:r>
              <w:t>BPatch_seq</w:t>
            </w:r>
          </w:p>
        </w:tc>
        <w:tc>
          <w:tcPr>
            <w:tcW w:w="6414" w:type="dxa"/>
            <w:tcBorders>
              <w:top w:val="single" w:sz="2" w:space="0" w:color="000000"/>
              <w:left w:val="single" w:sz="4" w:space="0" w:color="000000"/>
              <w:bottom w:val="single" w:sz="12" w:space="0" w:color="000000"/>
              <w:right w:val="single" w:sz="12" w:space="0" w:color="000000"/>
            </w:tcBorders>
            <w:shd w:val="clear" w:color="auto" w:fill="auto"/>
          </w:tcPr>
          <w:p w14:paraId="5BAB806F" w14:textId="77777777" w:rsidR="00EC3006" w:rsidRDefault="00EC3006">
            <w:pPr>
              <w:keepNext/>
            </w:pPr>
            <w:r>
              <w:t xml:space="preserve">Define a sequence of two expressions (similar to comma in C) </w:t>
            </w:r>
          </w:p>
        </w:tc>
      </w:tr>
    </w:tbl>
    <w:p w14:paraId="6F7D84B7" w14:textId="77777777" w:rsidR="00EC3006" w:rsidRDefault="00EC3006">
      <w:pPr>
        <w:pStyle w:val="BodyText"/>
      </w:pPr>
    </w:p>
    <w:p w14:paraId="3D595D3D" w14:textId="77777777" w:rsidR="00EC3006" w:rsidRDefault="00EC3006">
      <w:pPr>
        <w:pStyle w:val="DefinitionCharCharCharCharCharCharCharCharCharChar"/>
      </w:pPr>
      <w:r>
        <w:t>BPatch_arithExpr(BPatch_unOp, const BPatch_snippet &amp;operand)</w:t>
      </w:r>
    </w:p>
    <w:p w14:paraId="285AB146" w14:textId="77777777" w:rsidR="00EC3006" w:rsidRDefault="00EC3006">
      <w:pPr>
        <w:pStyle w:val="DefinitionList"/>
        <w:rPr>
          <w:b/>
        </w:rPr>
      </w:pPr>
      <w:r>
        <w:t>Define a snippet consisting of a unary operator.   The unary operators are:</w:t>
      </w:r>
    </w:p>
    <w:tbl>
      <w:tblPr>
        <w:tblW w:w="0" w:type="auto"/>
        <w:jc w:val="center"/>
        <w:tblLayout w:type="fixed"/>
        <w:tblLook w:val="0000" w:firstRow="0" w:lastRow="0" w:firstColumn="0" w:lastColumn="0" w:noHBand="0" w:noVBand="0"/>
      </w:tblPr>
      <w:tblGrid>
        <w:gridCol w:w="1728"/>
        <w:gridCol w:w="6414"/>
      </w:tblGrid>
      <w:tr w:rsidR="00EC3006" w14:paraId="53F843CC" w14:textId="77777777">
        <w:trPr>
          <w:jc w:val="center"/>
        </w:trPr>
        <w:tc>
          <w:tcPr>
            <w:tcW w:w="1728" w:type="dxa"/>
            <w:tcBorders>
              <w:top w:val="single" w:sz="12" w:space="0" w:color="000000"/>
              <w:left w:val="single" w:sz="12" w:space="0" w:color="000000"/>
              <w:bottom w:val="single" w:sz="2" w:space="0" w:color="000000"/>
            </w:tcBorders>
            <w:shd w:val="clear" w:color="auto" w:fill="FFFF99"/>
          </w:tcPr>
          <w:p w14:paraId="3A4F822D" w14:textId="77777777" w:rsidR="00EC3006" w:rsidRDefault="00EC3006">
            <w:pPr>
              <w:keepNext/>
            </w:pPr>
            <w:r>
              <w:rPr>
                <w:b/>
              </w:rPr>
              <w:t>Operator</w:t>
            </w:r>
          </w:p>
        </w:tc>
        <w:tc>
          <w:tcPr>
            <w:tcW w:w="6414" w:type="dxa"/>
            <w:tcBorders>
              <w:top w:val="single" w:sz="12" w:space="0" w:color="000000"/>
              <w:left w:val="single" w:sz="4" w:space="0" w:color="000000"/>
              <w:bottom w:val="single" w:sz="2" w:space="0" w:color="000000"/>
              <w:right w:val="single" w:sz="12" w:space="0" w:color="000000"/>
            </w:tcBorders>
            <w:shd w:val="clear" w:color="auto" w:fill="FFFF99"/>
          </w:tcPr>
          <w:p w14:paraId="1741D796" w14:textId="77777777" w:rsidR="00EC3006" w:rsidRDefault="00EC3006">
            <w:pPr>
              <w:keepNext/>
            </w:pPr>
            <w:r>
              <w:rPr>
                <w:b/>
              </w:rPr>
              <w:t>Description</w:t>
            </w:r>
          </w:p>
        </w:tc>
      </w:tr>
      <w:tr w:rsidR="00EC3006" w14:paraId="53DECA74"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764DCCB0" w14:textId="77777777" w:rsidR="00EC3006" w:rsidRDefault="00EC3006">
            <w:pPr>
              <w:keepNext/>
            </w:pPr>
            <w:r>
              <w:t>BPatch_negate</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21B26524" w14:textId="77777777" w:rsidR="00EC3006" w:rsidRDefault="00EC3006">
            <w:pPr>
              <w:keepNext/>
            </w:pPr>
            <w:r>
              <w:t>Returns the negation of an integer</w:t>
            </w:r>
          </w:p>
        </w:tc>
      </w:tr>
      <w:tr w:rsidR="00EC3006" w14:paraId="769BDDCE" w14:textId="77777777">
        <w:trPr>
          <w:jc w:val="center"/>
        </w:trPr>
        <w:tc>
          <w:tcPr>
            <w:tcW w:w="1728" w:type="dxa"/>
            <w:tcBorders>
              <w:top w:val="single" w:sz="2" w:space="0" w:color="000000"/>
              <w:left w:val="single" w:sz="12" w:space="0" w:color="000000"/>
              <w:bottom w:val="single" w:sz="2" w:space="0" w:color="000000"/>
            </w:tcBorders>
            <w:shd w:val="clear" w:color="auto" w:fill="auto"/>
          </w:tcPr>
          <w:p w14:paraId="25099CB5" w14:textId="77777777" w:rsidR="00EC3006" w:rsidRDefault="00EC3006">
            <w:pPr>
              <w:keepNext/>
            </w:pPr>
            <w:r>
              <w:t>BPatch_addr</w:t>
            </w:r>
          </w:p>
        </w:tc>
        <w:tc>
          <w:tcPr>
            <w:tcW w:w="6414" w:type="dxa"/>
            <w:tcBorders>
              <w:top w:val="single" w:sz="2" w:space="0" w:color="000000"/>
              <w:left w:val="single" w:sz="4" w:space="0" w:color="000000"/>
              <w:bottom w:val="single" w:sz="2" w:space="0" w:color="000000"/>
              <w:right w:val="single" w:sz="12" w:space="0" w:color="000000"/>
            </w:tcBorders>
            <w:shd w:val="clear" w:color="auto" w:fill="auto"/>
          </w:tcPr>
          <w:p w14:paraId="7CCD9A0D" w14:textId="77777777" w:rsidR="00EC3006" w:rsidRDefault="00EC3006">
            <w:pPr>
              <w:keepNext/>
            </w:pPr>
            <w:r>
              <w:t>Returns a pointer to a BPatch_variableExpr</w:t>
            </w:r>
          </w:p>
        </w:tc>
      </w:tr>
      <w:tr w:rsidR="00EC3006" w14:paraId="0419F8D7" w14:textId="77777777">
        <w:trPr>
          <w:jc w:val="center"/>
        </w:trPr>
        <w:tc>
          <w:tcPr>
            <w:tcW w:w="1728" w:type="dxa"/>
            <w:tcBorders>
              <w:top w:val="single" w:sz="2" w:space="0" w:color="000000"/>
              <w:left w:val="single" w:sz="12" w:space="0" w:color="000000"/>
              <w:bottom w:val="single" w:sz="12" w:space="0" w:color="000000"/>
            </w:tcBorders>
            <w:shd w:val="clear" w:color="auto" w:fill="auto"/>
          </w:tcPr>
          <w:p w14:paraId="5499160E" w14:textId="77777777" w:rsidR="00EC3006" w:rsidRDefault="00EC3006">
            <w:pPr>
              <w:keepNext/>
            </w:pPr>
            <w:r>
              <w:t>BPatch_deref</w:t>
            </w:r>
          </w:p>
        </w:tc>
        <w:tc>
          <w:tcPr>
            <w:tcW w:w="6414" w:type="dxa"/>
            <w:tcBorders>
              <w:top w:val="single" w:sz="2" w:space="0" w:color="000000"/>
              <w:left w:val="single" w:sz="4" w:space="0" w:color="000000"/>
              <w:bottom w:val="single" w:sz="12" w:space="0" w:color="000000"/>
              <w:right w:val="single" w:sz="12" w:space="0" w:color="000000"/>
            </w:tcBorders>
            <w:shd w:val="clear" w:color="auto" w:fill="auto"/>
          </w:tcPr>
          <w:p w14:paraId="0FEFF86C" w14:textId="77777777" w:rsidR="00EC3006" w:rsidRDefault="00EC3006">
            <w:pPr>
              <w:keepNext/>
            </w:pPr>
            <w:r>
              <w:t xml:space="preserve">Dereferences a pointer </w:t>
            </w:r>
          </w:p>
        </w:tc>
      </w:tr>
    </w:tbl>
    <w:p w14:paraId="736C0D05" w14:textId="77777777" w:rsidR="00EC3006" w:rsidRDefault="00EC3006">
      <w:pPr>
        <w:pStyle w:val="DefinitionCharCharCharCharCharCharCharCharCharChar"/>
      </w:pPr>
    </w:p>
    <w:p w14:paraId="133C6C82" w14:textId="77777777" w:rsidR="00EC3006" w:rsidRDefault="00EC3006">
      <w:pPr>
        <w:pStyle w:val="DefinitionCharCharCharCharCharCharCharCharCharChar"/>
      </w:pPr>
      <w:r>
        <w:t>BPatch_boolExpr</w:t>
      </w:r>
      <w:r>
        <w:fldChar w:fldCharType="begin"/>
      </w:r>
      <w:r>
        <w:instrText xml:space="preserve"> XE "BPatch_boolExpr" </w:instrText>
      </w:r>
      <w:r>
        <w:fldChar w:fldCharType="end"/>
      </w:r>
      <w:r>
        <w:t>(BPatch_relOp op, const BPatch_snippet &amp;lOperand,</w:t>
      </w:r>
      <w:r>
        <w:br/>
        <w:t>const BPatch_snippet &amp;rOperand)</w:t>
      </w:r>
    </w:p>
    <w:p w14:paraId="101B7C17" w14:textId="77777777" w:rsidR="00EC3006" w:rsidRDefault="00EC3006">
      <w:pPr>
        <w:pStyle w:val="DefinitionList"/>
        <w:rPr>
          <w:b/>
        </w:rPr>
      </w:pPr>
      <w:r>
        <w:t xml:space="preserve">Define a relational snippet. The available operators are: </w:t>
      </w:r>
    </w:p>
    <w:tbl>
      <w:tblPr>
        <w:tblW w:w="0" w:type="auto"/>
        <w:jc w:val="center"/>
        <w:tblLayout w:type="fixed"/>
        <w:tblLook w:val="0000" w:firstRow="0" w:lastRow="0" w:firstColumn="0" w:lastColumn="0" w:noHBand="0" w:noVBand="0"/>
      </w:tblPr>
      <w:tblGrid>
        <w:gridCol w:w="1379"/>
        <w:gridCol w:w="4591"/>
      </w:tblGrid>
      <w:tr w:rsidR="00EC3006" w14:paraId="7197A028" w14:textId="77777777">
        <w:trPr>
          <w:jc w:val="center"/>
        </w:trPr>
        <w:tc>
          <w:tcPr>
            <w:tcW w:w="1379" w:type="dxa"/>
            <w:tcBorders>
              <w:top w:val="single" w:sz="12" w:space="0" w:color="000000"/>
              <w:left w:val="single" w:sz="12" w:space="0" w:color="000000"/>
              <w:bottom w:val="single" w:sz="2" w:space="0" w:color="000000"/>
            </w:tcBorders>
            <w:shd w:val="clear" w:color="auto" w:fill="FFFF99"/>
          </w:tcPr>
          <w:p w14:paraId="09742F10" w14:textId="77777777" w:rsidR="00EC3006" w:rsidRDefault="00EC3006">
            <w:pPr>
              <w:keepNext/>
              <w:keepLines/>
            </w:pPr>
            <w:r>
              <w:rPr>
                <w:b/>
              </w:rPr>
              <w:lastRenderedPageBreak/>
              <w:t>Operator</w:t>
            </w:r>
          </w:p>
        </w:tc>
        <w:tc>
          <w:tcPr>
            <w:tcW w:w="4591" w:type="dxa"/>
            <w:tcBorders>
              <w:top w:val="single" w:sz="12" w:space="0" w:color="000000"/>
              <w:left w:val="single" w:sz="4" w:space="0" w:color="000000"/>
              <w:bottom w:val="single" w:sz="2" w:space="0" w:color="000000"/>
              <w:right w:val="single" w:sz="12" w:space="0" w:color="000000"/>
            </w:tcBorders>
            <w:shd w:val="clear" w:color="auto" w:fill="FFFF99"/>
          </w:tcPr>
          <w:p w14:paraId="493E2ED6" w14:textId="77777777" w:rsidR="00EC3006" w:rsidRDefault="00EC3006">
            <w:pPr>
              <w:keepNext/>
              <w:keepLines/>
            </w:pPr>
            <w:r>
              <w:rPr>
                <w:b/>
              </w:rPr>
              <w:t xml:space="preserve">Function </w:t>
            </w:r>
          </w:p>
        </w:tc>
      </w:tr>
      <w:tr w:rsidR="00EC3006" w14:paraId="6F87B787"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60E80542" w14:textId="77777777" w:rsidR="00EC3006" w:rsidRDefault="00EC3006">
            <w:pPr>
              <w:keepNext/>
              <w:keepLines/>
            </w:pPr>
            <w:r>
              <w:t>BPatch_lt</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401E9004" w14:textId="77777777" w:rsidR="00EC3006" w:rsidRDefault="00EC3006">
            <w:pPr>
              <w:keepNext/>
              <w:keepLines/>
            </w:pPr>
            <w:r>
              <w:t xml:space="preserve">Return </w:t>
            </w:r>
            <w:r>
              <w:rPr>
                <w:rFonts w:ascii="Courier New" w:hAnsi="Courier New" w:cs="Courier New"/>
              </w:rPr>
              <w:t>lOperand</w:t>
            </w:r>
            <w:r>
              <w:t xml:space="preserve"> &lt; </w:t>
            </w:r>
            <w:r>
              <w:rPr>
                <w:rFonts w:ascii="Courier New" w:hAnsi="Courier New" w:cs="Courier New"/>
              </w:rPr>
              <w:t>rOperand</w:t>
            </w:r>
            <w:r>
              <w:t xml:space="preserve"> </w:t>
            </w:r>
          </w:p>
        </w:tc>
      </w:tr>
      <w:tr w:rsidR="00EC3006" w14:paraId="096D541B"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44989A39" w14:textId="77777777" w:rsidR="00EC3006" w:rsidRDefault="00EC3006">
            <w:pPr>
              <w:keepNext/>
              <w:keepLines/>
            </w:pPr>
            <w:r>
              <w:t>BPatch_eq</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2D615101" w14:textId="77777777" w:rsidR="00EC3006" w:rsidRDefault="00EC3006">
            <w:pPr>
              <w:keepNext/>
              <w:keepLines/>
            </w:pPr>
            <w:r>
              <w:t xml:space="preserve">Return </w:t>
            </w:r>
            <w:r>
              <w:rPr>
                <w:rFonts w:ascii="Courier New" w:hAnsi="Courier New" w:cs="Courier New"/>
              </w:rPr>
              <w:t>lOperand</w:t>
            </w:r>
            <w:r>
              <w:t xml:space="preserve"> == </w:t>
            </w:r>
            <w:r>
              <w:rPr>
                <w:rFonts w:ascii="Courier New" w:hAnsi="Courier New" w:cs="Courier New"/>
              </w:rPr>
              <w:t>rOperand</w:t>
            </w:r>
          </w:p>
        </w:tc>
      </w:tr>
      <w:tr w:rsidR="00EC3006" w14:paraId="23A009B1"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424040E3" w14:textId="77777777" w:rsidR="00EC3006" w:rsidRDefault="00EC3006">
            <w:pPr>
              <w:keepNext/>
              <w:keepLines/>
            </w:pPr>
            <w:r>
              <w:t>BPatch_gt</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36061D55" w14:textId="77777777" w:rsidR="00EC3006" w:rsidRDefault="00EC3006">
            <w:pPr>
              <w:keepNext/>
              <w:keepLines/>
            </w:pPr>
            <w:r>
              <w:t xml:space="preserve">Return </w:t>
            </w:r>
            <w:r>
              <w:rPr>
                <w:rFonts w:ascii="Courier New" w:hAnsi="Courier New" w:cs="Courier New"/>
              </w:rPr>
              <w:t>lOperand</w:t>
            </w:r>
            <w:r>
              <w:t xml:space="preserve"> &gt; </w:t>
            </w:r>
            <w:r>
              <w:rPr>
                <w:rFonts w:ascii="Courier New" w:hAnsi="Courier New" w:cs="Courier New"/>
              </w:rPr>
              <w:t>rOperand</w:t>
            </w:r>
            <w:r>
              <w:t xml:space="preserve">  </w:t>
            </w:r>
          </w:p>
        </w:tc>
      </w:tr>
      <w:tr w:rsidR="00EC3006" w14:paraId="1C197E95"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4DA08D89" w14:textId="77777777" w:rsidR="00EC3006" w:rsidRDefault="00EC3006">
            <w:pPr>
              <w:pStyle w:val="Footer"/>
              <w:keepNext/>
              <w:keepLines/>
              <w:tabs>
                <w:tab w:val="clear" w:pos="4320"/>
                <w:tab w:val="clear" w:pos="8640"/>
              </w:tabs>
            </w:pPr>
            <w:r>
              <w:t>BPatch_le</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2362B07D" w14:textId="77777777" w:rsidR="00EC3006" w:rsidRDefault="00EC3006">
            <w:pPr>
              <w:keepNext/>
              <w:keepLines/>
            </w:pPr>
            <w:r>
              <w:t xml:space="preserve">Return </w:t>
            </w:r>
            <w:r>
              <w:rPr>
                <w:rFonts w:ascii="Courier New" w:hAnsi="Courier New" w:cs="Courier New"/>
              </w:rPr>
              <w:t>lOperand</w:t>
            </w:r>
            <w:r>
              <w:t xml:space="preserve"> &lt;= </w:t>
            </w:r>
            <w:r>
              <w:rPr>
                <w:rFonts w:ascii="Courier New" w:hAnsi="Courier New" w:cs="Courier New"/>
              </w:rPr>
              <w:t>rOperand</w:t>
            </w:r>
            <w:r>
              <w:t xml:space="preserve">  </w:t>
            </w:r>
          </w:p>
        </w:tc>
      </w:tr>
      <w:tr w:rsidR="00EC3006" w14:paraId="00FEF3CF"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1919E56F" w14:textId="77777777" w:rsidR="00EC3006" w:rsidRDefault="00EC3006">
            <w:pPr>
              <w:keepNext/>
              <w:keepLines/>
            </w:pPr>
            <w:r>
              <w:t>BPatch_ne</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11839BDC" w14:textId="77777777" w:rsidR="00EC3006" w:rsidRDefault="00EC3006">
            <w:pPr>
              <w:keepNext/>
              <w:keepLines/>
            </w:pPr>
            <w:r>
              <w:t xml:space="preserve">Return </w:t>
            </w:r>
            <w:r>
              <w:rPr>
                <w:rFonts w:ascii="Courier New" w:hAnsi="Courier New" w:cs="Courier New"/>
              </w:rPr>
              <w:t>lOperand</w:t>
            </w:r>
            <w:r>
              <w:t xml:space="preserve"> != </w:t>
            </w:r>
            <w:r>
              <w:rPr>
                <w:rFonts w:ascii="Courier New" w:hAnsi="Courier New" w:cs="Courier New"/>
              </w:rPr>
              <w:t>rOperand</w:t>
            </w:r>
            <w:r>
              <w:t xml:space="preserve">  </w:t>
            </w:r>
          </w:p>
        </w:tc>
      </w:tr>
      <w:tr w:rsidR="00EC3006" w14:paraId="169E4937"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4FDBF81B" w14:textId="77777777" w:rsidR="00EC3006" w:rsidRDefault="00EC3006">
            <w:pPr>
              <w:keepNext/>
              <w:keepLines/>
            </w:pPr>
            <w:r>
              <w:t>BPatch_ge</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44CA0E95" w14:textId="77777777" w:rsidR="00EC3006" w:rsidRDefault="00EC3006">
            <w:pPr>
              <w:keepNext/>
              <w:keepLines/>
            </w:pPr>
            <w:r>
              <w:t xml:space="preserve">Return </w:t>
            </w:r>
            <w:r>
              <w:rPr>
                <w:rFonts w:ascii="Courier New" w:hAnsi="Courier New" w:cs="Courier New"/>
              </w:rPr>
              <w:t>lOperand</w:t>
            </w:r>
            <w:r>
              <w:t xml:space="preserve"> &gt;= </w:t>
            </w:r>
            <w:r>
              <w:rPr>
                <w:rFonts w:ascii="Courier New" w:hAnsi="Courier New" w:cs="Courier New"/>
              </w:rPr>
              <w:t>rOperand</w:t>
            </w:r>
            <w:r>
              <w:t xml:space="preserve">  </w:t>
            </w:r>
          </w:p>
        </w:tc>
      </w:tr>
      <w:tr w:rsidR="00EC3006" w14:paraId="78A43DA2" w14:textId="77777777">
        <w:trPr>
          <w:jc w:val="center"/>
        </w:trPr>
        <w:tc>
          <w:tcPr>
            <w:tcW w:w="1379" w:type="dxa"/>
            <w:tcBorders>
              <w:top w:val="single" w:sz="2" w:space="0" w:color="000000"/>
              <w:left w:val="single" w:sz="12" w:space="0" w:color="000000"/>
              <w:bottom w:val="single" w:sz="2" w:space="0" w:color="000000"/>
            </w:tcBorders>
            <w:shd w:val="clear" w:color="auto" w:fill="auto"/>
          </w:tcPr>
          <w:p w14:paraId="516B89B6" w14:textId="77777777" w:rsidR="00EC3006" w:rsidRDefault="00EC3006">
            <w:pPr>
              <w:keepNext/>
              <w:keepLines/>
            </w:pPr>
            <w:r>
              <w:t>BPatch_and</w:t>
            </w:r>
          </w:p>
        </w:tc>
        <w:tc>
          <w:tcPr>
            <w:tcW w:w="4591" w:type="dxa"/>
            <w:tcBorders>
              <w:top w:val="single" w:sz="2" w:space="0" w:color="000000"/>
              <w:left w:val="single" w:sz="4" w:space="0" w:color="000000"/>
              <w:bottom w:val="single" w:sz="2" w:space="0" w:color="000000"/>
              <w:right w:val="single" w:sz="12" w:space="0" w:color="000000"/>
            </w:tcBorders>
            <w:shd w:val="clear" w:color="auto" w:fill="auto"/>
          </w:tcPr>
          <w:p w14:paraId="258EF6F1" w14:textId="77777777" w:rsidR="00EC3006" w:rsidRDefault="00EC3006">
            <w:pPr>
              <w:keepNext/>
              <w:keepLines/>
            </w:pPr>
            <w:r>
              <w:t xml:space="preserve">Return </w:t>
            </w:r>
            <w:r>
              <w:rPr>
                <w:rFonts w:ascii="Courier New" w:hAnsi="Courier New" w:cs="Courier New"/>
              </w:rPr>
              <w:t>lOperand</w:t>
            </w:r>
            <w:r>
              <w:t xml:space="preserve"> &amp;&amp; </w:t>
            </w:r>
            <w:r>
              <w:rPr>
                <w:rFonts w:ascii="Courier New" w:hAnsi="Courier New" w:cs="Courier New"/>
              </w:rPr>
              <w:t>rOperand</w:t>
            </w:r>
            <w:r>
              <w:t xml:space="preserve"> (Boolean and) </w:t>
            </w:r>
          </w:p>
        </w:tc>
      </w:tr>
      <w:tr w:rsidR="00EC3006" w14:paraId="10089626" w14:textId="77777777">
        <w:trPr>
          <w:jc w:val="center"/>
        </w:trPr>
        <w:tc>
          <w:tcPr>
            <w:tcW w:w="1379" w:type="dxa"/>
            <w:tcBorders>
              <w:top w:val="single" w:sz="2" w:space="0" w:color="000000"/>
              <w:left w:val="single" w:sz="12" w:space="0" w:color="000000"/>
              <w:bottom w:val="single" w:sz="12" w:space="0" w:color="000000"/>
            </w:tcBorders>
            <w:shd w:val="clear" w:color="auto" w:fill="auto"/>
          </w:tcPr>
          <w:p w14:paraId="4FDD77FF" w14:textId="77777777" w:rsidR="00EC3006" w:rsidRDefault="00EC3006">
            <w:pPr>
              <w:keepNext/>
              <w:keepLines/>
            </w:pPr>
            <w:r>
              <w:t>BPatch_or</w:t>
            </w:r>
          </w:p>
        </w:tc>
        <w:tc>
          <w:tcPr>
            <w:tcW w:w="4591" w:type="dxa"/>
            <w:tcBorders>
              <w:top w:val="single" w:sz="2" w:space="0" w:color="000000"/>
              <w:left w:val="single" w:sz="4" w:space="0" w:color="000000"/>
              <w:bottom w:val="single" w:sz="12" w:space="0" w:color="000000"/>
              <w:right w:val="single" w:sz="12" w:space="0" w:color="000000"/>
            </w:tcBorders>
            <w:shd w:val="clear" w:color="auto" w:fill="auto"/>
          </w:tcPr>
          <w:p w14:paraId="7E514D1F" w14:textId="77777777" w:rsidR="00EC3006" w:rsidRDefault="00EC3006">
            <w:pPr>
              <w:keepNext/>
              <w:keepLines/>
            </w:pPr>
            <w:r>
              <w:t xml:space="preserve">Return </w:t>
            </w:r>
            <w:r>
              <w:rPr>
                <w:rFonts w:ascii="Courier New" w:hAnsi="Courier New" w:cs="Courier New"/>
              </w:rPr>
              <w:t>lOperand</w:t>
            </w:r>
            <w:r>
              <w:t xml:space="preserve"> || </w:t>
            </w:r>
            <w:r>
              <w:rPr>
                <w:rFonts w:ascii="Courier New" w:hAnsi="Courier New" w:cs="Courier New"/>
              </w:rPr>
              <w:t>rOperand</w:t>
            </w:r>
            <w:r>
              <w:t xml:space="preserve"> (Boolean or) </w:t>
            </w:r>
          </w:p>
        </w:tc>
      </w:tr>
    </w:tbl>
    <w:p w14:paraId="3474FB42" w14:textId="77777777" w:rsidR="00EC3006" w:rsidRDefault="00EC3006">
      <w:pPr>
        <w:pStyle w:val="DefinitionList"/>
      </w:pPr>
      <w:r>
        <w:t>The type of the returned snippet is boolean, and the operands are type checked.</w:t>
      </w:r>
    </w:p>
    <w:p w14:paraId="06D7E973" w14:textId="77777777" w:rsidR="00EC3006" w:rsidRDefault="00EC3006">
      <w:pPr>
        <w:pStyle w:val="DefinitionCharCharCharCharCharCharCharCharCharChar"/>
      </w:pPr>
      <w:r>
        <w:t>BPatch_breakPointExpr</w:t>
      </w:r>
      <w:r>
        <w:fldChar w:fldCharType="begin"/>
      </w:r>
      <w:r>
        <w:instrText xml:space="preserve"> XE "BPatch_breakPointExpr" </w:instrText>
      </w:r>
      <w:r>
        <w:fldChar w:fldCharType="end"/>
      </w:r>
      <w:r>
        <w:t>()</w:t>
      </w:r>
    </w:p>
    <w:p w14:paraId="2423856B" w14:textId="77777777" w:rsidR="00EC3006" w:rsidRDefault="00EC3006">
      <w:pPr>
        <w:pStyle w:val="DefinitionList"/>
      </w:pPr>
      <w:r>
        <w:t xml:space="preserve">Define a snippet that stops a process when executed by it.  The stop can be detected using the </w:t>
      </w:r>
      <w:r>
        <w:rPr>
          <w:rFonts w:ascii="Courier New" w:hAnsi="Courier New" w:cs="Courier New"/>
          <w:sz w:val="20"/>
        </w:rPr>
        <w:t>isStopped</w:t>
      </w:r>
      <w:r>
        <w:t xml:space="preserve"> member function of </w:t>
      </w:r>
      <w:r>
        <w:rPr>
          <w:rFonts w:ascii="Courier New" w:hAnsi="Courier New" w:cs="Courier New"/>
          <w:sz w:val="20"/>
        </w:rPr>
        <w:t>BPatch_process</w:t>
      </w:r>
      <w:r>
        <w:t xml:space="preserve">, and the program’s execution can be resumed by calling the </w:t>
      </w:r>
      <w:r>
        <w:rPr>
          <w:rFonts w:ascii="Courier New" w:hAnsi="Courier New" w:cs="Courier New"/>
          <w:sz w:val="20"/>
        </w:rPr>
        <w:t>continueExecution</w:t>
      </w:r>
      <w:r>
        <w:t xml:space="preserve"> member function of </w:t>
      </w:r>
      <w:r>
        <w:rPr>
          <w:rFonts w:ascii="Courier New" w:hAnsi="Courier New" w:cs="Courier New"/>
          <w:sz w:val="20"/>
        </w:rPr>
        <w:t>BPatch_process</w:t>
      </w:r>
      <w:r>
        <w:t>.</w:t>
      </w:r>
    </w:p>
    <w:p w14:paraId="01C22CE5" w14:textId="77777777" w:rsidR="00EC3006" w:rsidRDefault="00EC3006">
      <w:pPr>
        <w:pStyle w:val="DefinitionCharCharCharCharCharCharCharCharCharChar"/>
      </w:pPr>
    </w:p>
    <w:p w14:paraId="11410A90" w14:textId="77777777" w:rsidR="00EC3006" w:rsidRDefault="00EC3006">
      <w:pPr>
        <w:pStyle w:val="DefinitionCharCharCharCharCharCharCharCharCharChar"/>
      </w:pPr>
      <w:r>
        <w:t>BPatch_bytesAccessedExpr</w:t>
      </w:r>
      <w:r>
        <w:fldChar w:fldCharType="begin"/>
      </w:r>
      <w:r>
        <w:instrText xml:space="preserve"> XE "BPatch_bytesAccessedExpr " </w:instrText>
      </w:r>
      <w:r>
        <w:fldChar w:fldCharType="end"/>
      </w:r>
      <w:r>
        <w:t>()</w:t>
      </w:r>
    </w:p>
    <w:p w14:paraId="073EE0BA" w14:textId="77777777" w:rsidR="00EC3006" w:rsidRDefault="00EC3006">
      <w:pPr>
        <w:pStyle w:val="DefinitionList"/>
      </w:pPr>
      <w:r>
        <w:t>This expression returns the number of bytes accessed by a memory operation.  For most load/store architecture machines it is a constant expression returning the number of bytes for the particular style of load or store.  This snippet is only valid at a memory operation instrumentation point.</w:t>
      </w:r>
    </w:p>
    <w:p w14:paraId="124002B6" w14:textId="77777777" w:rsidR="00EC3006" w:rsidRDefault="00EC3006">
      <w:pPr>
        <w:pStyle w:val="DefinitionCharCharCharCharCharCharCharCharCharChar"/>
      </w:pPr>
    </w:p>
    <w:p w14:paraId="3CB4AA01" w14:textId="77777777" w:rsidR="00EC3006" w:rsidRDefault="00EC3006">
      <w:pPr>
        <w:pStyle w:val="DefinitionCharCharCharCharCharCharCharCharCharChar"/>
      </w:pPr>
      <w:r>
        <w:t>BPatch_constExpr</w:t>
      </w:r>
      <w:r>
        <w:fldChar w:fldCharType="begin"/>
      </w:r>
      <w:r>
        <w:instrText xml:space="preserve"> XE "BPatch_constExpr" </w:instrText>
      </w:r>
      <w:r>
        <w:fldChar w:fldCharType="end"/>
      </w:r>
      <w:r>
        <w:t>(signed int value)</w:t>
      </w:r>
    </w:p>
    <w:p w14:paraId="79EAB071" w14:textId="77777777" w:rsidR="00EC3006" w:rsidRDefault="00EC3006">
      <w:pPr>
        <w:pStyle w:val="DefinitionCharCharCharCharCharCharCharCharCharChar"/>
      </w:pPr>
      <w:r>
        <w:t>BPatch_constExpr</w:t>
      </w:r>
      <w:r>
        <w:fldChar w:fldCharType="begin"/>
      </w:r>
      <w:r>
        <w:instrText xml:space="preserve"> XE "BPatch_constExpr" </w:instrText>
      </w:r>
      <w:r>
        <w:fldChar w:fldCharType="end"/>
      </w:r>
      <w:r>
        <w:t xml:space="preserve">(unsigned int value) </w:t>
      </w:r>
    </w:p>
    <w:p w14:paraId="3B7FD537" w14:textId="77777777" w:rsidR="00EC3006" w:rsidRDefault="00EC3006">
      <w:pPr>
        <w:pStyle w:val="DefinitionCharCharCharCharCharCharCharCharCharChar"/>
      </w:pPr>
      <w:r>
        <w:t>BPatch_constExpr(signed long value)</w:t>
      </w:r>
    </w:p>
    <w:p w14:paraId="322363B1" w14:textId="77777777" w:rsidR="00EC3006" w:rsidRDefault="00EC3006">
      <w:pPr>
        <w:pStyle w:val="DefinitionCharCharCharCharCharCharCharCharCharChar"/>
      </w:pPr>
      <w:r>
        <w:t>BPatch_constExpr(unsigned long value)</w:t>
      </w:r>
    </w:p>
    <w:p w14:paraId="12B4466F" w14:textId="77777777" w:rsidR="00EC3006" w:rsidRDefault="00EC3006">
      <w:pPr>
        <w:pStyle w:val="DefinitionCharCharCharCharCharCharCharCharCharChar"/>
      </w:pPr>
      <w:r>
        <w:t>BPatch_constExpr(const char *value)</w:t>
      </w:r>
    </w:p>
    <w:p w14:paraId="28FECE97" w14:textId="77777777" w:rsidR="00EC3006" w:rsidRDefault="00EC3006">
      <w:pPr>
        <w:pStyle w:val="DefinitionCharCharCharCharCharCharCharCharCharChar"/>
      </w:pPr>
      <w:r>
        <w:t>BPatch_constExpr(const void *value)</w:t>
      </w:r>
    </w:p>
    <w:p w14:paraId="52484E85" w14:textId="77777777" w:rsidR="00EC3006" w:rsidRDefault="00EC3006">
      <w:pPr>
        <w:pStyle w:val="DefinitionCharCharCharCharCharCharCharCharCharChar"/>
      </w:pPr>
      <w:r>
        <w:t>BPatch_constExpr(long long value)</w:t>
      </w:r>
    </w:p>
    <w:p w14:paraId="3AF93216" w14:textId="77777777" w:rsidR="00EC3006" w:rsidRDefault="00EC3006">
      <w:pPr>
        <w:pStyle w:val="DefinitionList"/>
      </w:pPr>
      <w:r>
        <w:t xml:space="preserve">Define a constant snippet of the appropriate type.  The </w:t>
      </w:r>
      <w:r>
        <w:rPr>
          <w:rFonts w:ascii="Courier New" w:hAnsi="Courier New" w:cs="Courier New"/>
          <w:sz w:val="20"/>
        </w:rPr>
        <w:t>char*</w:t>
      </w:r>
      <w:r>
        <w:t xml:space="preserve"> form of the constructor creates a constant string; the null-terminated string beginning at the location pointed to by the parameter is copied into the application’s address space, and the </w:t>
      </w:r>
      <w:r>
        <w:rPr>
          <w:rFonts w:ascii="Courier New" w:hAnsi="Courier New" w:cs="Courier New"/>
          <w:sz w:val="20"/>
        </w:rPr>
        <w:t>BPatch_constExpr</w:t>
      </w:r>
      <w:r>
        <w:t xml:space="preserve"> that is created refers to the location to which the string was copied.</w:t>
      </w:r>
    </w:p>
    <w:p w14:paraId="050353CE" w14:textId="77777777" w:rsidR="00EC3006" w:rsidRDefault="00EC3006">
      <w:pPr>
        <w:pStyle w:val="DefinitionCharCharCharCharCharCharCharCharCharChar"/>
      </w:pPr>
    </w:p>
    <w:p w14:paraId="6BB2C932" w14:textId="77777777" w:rsidR="00EC3006" w:rsidRDefault="00EC3006">
      <w:pPr>
        <w:pStyle w:val="DefinitionCharCharCharCharCharCharCharCharCharChar"/>
      </w:pPr>
      <w:r>
        <w:t>BPatch_dynamicTargetExpr</w:t>
      </w:r>
      <w:r>
        <w:fldChar w:fldCharType="begin"/>
      </w:r>
      <w:r>
        <w:instrText xml:space="preserve"> XE "BPatch_retExpr" </w:instrText>
      </w:r>
      <w:r>
        <w:fldChar w:fldCharType="end"/>
      </w:r>
      <w:r>
        <w:t>()</w:t>
      </w:r>
    </w:p>
    <w:p w14:paraId="44DD6851" w14:textId="77777777" w:rsidR="00EC3006" w:rsidRDefault="00EC3006">
      <w:pPr>
        <w:pStyle w:val="DefinitionList"/>
      </w:pPr>
      <w:r>
        <w:t xml:space="preserve">This snippet calculates the target of a control flow instruction with a dynamically determined target.  It can handle dynamic calls, jumps, and return statements.  </w:t>
      </w:r>
    </w:p>
    <w:p w14:paraId="7CF7CDA7" w14:textId="77777777" w:rsidR="00EC3006" w:rsidRDefault="00EC3006">
      <w:pPr>
        <w:pStyle w:val="DefinitionCharCharCharCharCharCharCharCharCharChar"/>
      </w:pPr>
    </w:p>
    <w:p w14:paraId="499984E4" w14:textId="77777777" w:rsidR="00EC3006" w:rsidRDefault="00EC3006">
      <w:pPr>
        <w:pStyle w:val="DefinitionCharCharCharCharCharCharCharCharCharChar"/>
      </w:pPr>
      <w:r>
        <w:t>BPatch_effectiveAddressExpr</w:t>
      </w:r>
      <w:r>
        <w:fldChar w:fldCharType="begin"/>
      </w:r>
      <w:r>
        <w:instrText xml:space="preserve"> XE "BPatch_effectiveAddressesExpr " </w:instrText>
      </w:r>
      <w:r>
        <w:fldChar w:fldCharType="end"/>
      </w:r>
      <w:r>
        <w:t>()</w:t>
      </w:r>
    </w:p>
    <w:p w14:paraId="218BF72C" w14:textId="77777777" w:rsidR="00EC3006" w:rsidRDefault="00EC3006">
      <w:pPr>
        <w:pStyle w:val="DefinitionList"/>
      </w:pPr>
      <w:r>
        <w:t xml:space="preserve">Define an expression that contains the effective address of a memory operation.  For a multi-word memory operation (i.e. more than the “natural” operation size of the machine), the effective address is the base address of the operation. </w:t>
      </w:r>
    </w:p>
    <w:p w14:paraId="11960C62" w14:textId="77777777" w:rsidR="00EC3006" w:rsidRDefault="00EC3006">
      <w:pPr>
        <w:pStyle w:val="DefinitionCharCharCharCharCharCharCharCharCharChar"/>
      </w:pPr>
    </w:p>
    <w:p w14:paraId="4465C453" w14:textId="77777777" w:rsidR="00EC3006" w:rsidRDefault="00EC3006">
      <w:pPr>
        <w:pStyle w:val="DefinitionCharCharCharCharCharCharCharCharCharChar"/>
      </w:pPr>
      <w:r>
        <w:t>BPatch_funcCallExpr</w:t>
      </w:r>
      <w:r>
        <w:fldChar w:fldCharType="begin"/>
      </w:r>
      <w:r>
        <w:instrText xml:space="preserve"> XE "BPatch_funcCallExpr" </w:instrText>
      </w:r>
      <w:r>
        <w:fldChar w:fldCharType="end"/>
      </w:r>
      <w:r>
        <w:t>(const BPatch_function&amp; func,</w:t>
      </w:r>
      <w:r>
        <w:br/>
        <w:t>const std::vector&lt;BPatch_snippet*&gt; &amp;args)</w:t>
      </w:r>
    </w:p>
    <w:p w14:paraId="0F296AE3" w14:textId="77777777" w:rsidR="00EC3006" w:rsidRDefault="00EC3006">
      <w:pPr>
        <w:pStyle w:val="DefinitionList"/>
        <w:rPr>
          <w:b/>
        </w:rPr>
      </w:pPr>
      <w:r>
        <w:t xml:space="preserve">Define a call to a function.  The passed function must be valid for the current code region. </w:t>
      </w:r>
      <w:r>
        <w:rPr>
          <w:rFonts w:ascii="Courier New" w:hAnsi="Courier New" w:cs="Courier New"/>
          <w:sz w:val="20"/>
        </w:rPr>
        <w:t>Args</w:t>
      </w:r>
      <w:r>
        <w:t xml:space="preserve"> is a list of arguments to pass to the function; the maximum number of arguments varies by platform and is summarized below. If type checking is enabled, the types of the passed arguments are checked against the function to be called. Availability of type checking depends on the source language of the application and program being compiled for debugging.</w:t>
      </w:r>
    </w:p>
    <w:tbl>
      <w:tblPr>
        <w:tblW w:w="0" w:type="auto"/>
        <w:jc w:val="center"/>
        <w:tblLayout w:type="fixed"/>
        <w:tblLook w:val="0000" w:firstRow="0" w:lastRow="0" w:firstColumn="0" w:lastColumn="0" w:noHBand="0" w:noVBand="0"/>
      </w:tblPr>
      <w:tblGrid>
        <w:gridCol w:w="1620"/>
        <w:gridCol w:w="4350"/>
      </w:tblGrid>
      <w:tr w:rsidR="00EC3006" w14:paraId="03C13DDC" w14:textId="77777777">
        <w:trPr>
          <w:jc w:val="center"/>
        </w:trPr>
        <w:tc>
          <w:tcPr>
            <w:tcW w:w="1620" w:type="dxa"/>
            <w:tcBorders>
              <w:top w:val="single" w:sz="12" w:space="0" w:color="000000"/>
              <w:left w:val="single" w:sz="12" w:space="0" w:color="000000"/>
              <w:bottom w:val="single" w:sz="2" w:space="0" w:color="000000"/>
            </w:tcBorders>
            <w:shd w:val="clear" w:color="auto" w:fill="FFFF99"/>
          </w:tcPr>
          <w:p w14:paraId="42F64BEC" w14:textId="77777777" w:rsidR="00EC3006" w:rsidRDefault="00EC3006">
            <w:pPr>
              <w:keepNext/>
              <w:keepLines/>
            </w:pPr>
            <w:r>
              <w:rPr>
                <w:b/>
              </w:rPr>
              <w:t>Platform</w:t>
            </w:r>
          </w:p>
        </w:tc>
        <w:tc>
          <w:tcPr>
            <w:tcW w:w="4350" w:type="dxa"/>
            <w:tcBorders>
              <w:top w:val="single" w:sz="12" w:space="0" w:color="000000"/>
              <w:left w:val="single" w:sz="4" w:space="0" w:color="000000"/>
              <w:bottom w:val="single" w:sz="2" w:space="0" w:color="000000"/>
              <w:right w:val="single" w:sz="12" w:space="0" w:color="000000"/>
            </w:tcBorders>
            <w:shd w:val="clear" w:color="auto" w:fill="FFFF99"/>
          </w:tcPr>
          <w:p w14:paraId="7DCB852E" w14:textId="77777777" w:rsidR="00EC3006" w:rsidRDefault="00EC3006">
            <w:pPr>
              <w:keepNext/>
              <w:keepLines/>
            </w:pPr>
            <w:r>
              <w:rPr>
                <w:b/>
              </w:rPr>
              <w:t>Maximum number of arguments</w:t>
            </w:r>
          </w:p>
        </w:tc>
      </w:tr>
      <w:tr w:rsidR="00EC3006" w14:paraId="0ECFB88F" w14:textId="77777777">
        <w:trPr>
          <w:jc w:val="center"/>
        </w:trPr>
        <w:tc>
          <w:tcPr>
            <w:tcW w:w="1620" w:type="dxa"/>
            <w:tcBorders>
              <w:top w:val="single" w:sz="2" w:space="0" w:color="000000"/>
              <w:left w:val="single" w:sz="12" w:space="0" w:color="000000"/>
              <w:bottom w:val="single" w:sz="2" w:space="0" w:color="000000"/>
            </w:tcBorders>
            <w:shd w:val="clear" w:color="auto" w:fill="auto"/>
          </w:tcPr>
          <w:p w14:paraId="276ED60C" w14:textId="77777777" w:rsidR="00EC3006" w:rsidRDefault="00EC3006">
            <w:pPr>
              <w:keepNext/>
              <w:keepLines/>
            </w:pPr>
            <w:r>
              <w:rPr>
                <w:lang w:val="pt-PT"/>
              </w:rPr>
              <w:t>AMD64/EMT-64</w:t>
            </w:r>
          </w:p>
        </w:tc>
        <w:tc>
          <w:tcPr>
            <w:tcW w:w="4350" w:type="dxa"/>
            <w:tcBorders>
              <w:top w:val="single" w:sz="2" w:space="0" w:color="000000"/>
              <w:left w:val="single" w:sz="4" w:space="0" w:color="000000"/>
              <w:bottom w:val="single" w:sz="2" w:space="0" w:color="000000"/>
              <w:right w:val="single" w:sz="12" w:space="0" w:color="000000"/>
            </w:tcBorders>
            <w:shd w:val="clear" w:color="auto" w:fill="auto"/>
          </w:tcPr>
          <w:p w14:paraId="62165BE1" w14:textId="77777777" w:rsidR="00EC3006" w:rsidRDefault="00EC3006">
            <w:pPr>
              <w:keepNext/>
              <w:keepLines/>
            </w:pPr>
            <w:r>
              <w:rPr>
                <w:lang w:val="pt-PT"/>
              </w:rPr>
              <w:t>No limit</w:t>
            </w:r>
          </w:p>
        </w:tc>
      </w:tr>
      <w:tr w:rsidR="00EC3006" w14:paraId="3F0F3F60" w14:textId="77777777">
        <w:trPr>
          <w:jc w:val="center"/>
        </w:trPr>
        <w:tc>
          <w:tcPr>
            <w:tcW w:w="1620" w:type="dxa"/>
            <w:tcBorders>
              <w:top w:val="single" w:sz="2" w:space="0" w:color="000000"/>
              <w:left w:val="single" w:sz="12" w:space="0" w:color="000000"/>
              <w:bottom w:val="single" w:sz="2" w:space="0" w:color="000000"/>
            </w:tcBorders>
            <w:shd w:val="clear" w:color="auto" w:fill="auto"/>
          </w:tcPr>
          <w:p w14:paraId="51E7F60D" w14:textId="77777777" w:rsidR="00EC3006" w:rsidRDefault="00EC3006">
            <w:pPr>
              <w:keepNext/>
              <w:keepLines/>
            </w:pPr>
            <w:r>
              <w:rPr>
                <w:lang w:val="pt-PT"/>
              </w:rPr>
              <w:t>IA-32</w:t>
            </w:r>
          </w:p>
        </w:tc>
        <w:tc>
          <w:tcPr>
            <w:tcW w:w="4350" w:type="dxa"/>
            <w:tcBorders>
              <w:top w:val="single" w:sz="2" w:space="0" w:color="000000"/>
              <w:left w:val="single" w:sz="4" w:space="0" w:color="000000"/>
              <w:bottom w:val="single" w:sz="2" w:space="0" w:color="000000"/>
              <w:right w:val="single" w:sz="12" w:space="0" w:color="000000"/>
            </w:tcBorders>
            <w:shd w:val="clear" w:color="auto" w:fill="auto"/>
          </w:tcPr>
          <w:p w14:paraId="4AD74217" w14:textId="77777777" w:rsidR="00EC3006" w:rsidRDefault="00EC3006">
            <w:pPr>
              <w:keepNext/>
              <w:keepLines/>
            </w:pPr>
            <w:r>
              <w:t>No limit</w:t>
            </w:r>
          </w:p>
        </w:tc>
      </w:tr>
      <w:tr w:rsidR="00EC3006" w14:paraId="07662821" w14:textId="77777777">
        <w:trPr>
          <w:jc w:val="center"/>
        </w:trPr>
        <w:tc>
          <w:tcPr>
            <w:tcW w:w="1620" w:type="dxa"/>
            <w:tcBorders>
              <w:top w:val="single" w:sz="2" w:space="0" w:color="000000"/>
              <w:left w:val="single" w:sz="12" w:space="0" w:color="000000"/>
              <w:bottom w:val="single" w:sz="12" w:space="0" w:color="000000"/>
            </w:tcBorders>
            <w:shd w:val="clear" w:color="auto" w:fill="auto"/>
          </w:tcPr>
          <w:p w14:paraId="46FF299B" w14:textId="77777777" w:rsidR="00EC3006" w:rsidRDefault="00EC3006">
            <w:pPr>
              <w:keepNext/>
              <w:keepLines/>
            </w:pPr>
            <w:r>
              <w:t>POWER</w:t>
            </w:r>
          </w:p>
        </w:tc>
        <w:tc>
          <w:tcPr>
            <w:tcW w:w="4350" w:type="dxa"/>
            <w:tcBorders>
              <w:top w:val="single" w:sz="2" w:space="0" w:color="000000"/>
              <w:left w:val="single" w:sz="4" w:space="0" w:color="000000"/>
              <w:bottom w:val="single" w:sz="12" w:space="0" w:color="000000"/>
              <w:right w:val="single" w:sz="12" w:space="0" w:color="000000"/>
            </w:tcBorders>
            <w:shd w:val="clear" w:color="auto" w:fill="auto"/>
          </w:tcPr>
          <w:p w14:paraId="45EBF015" w14:textId="77777777" w:rsidR="00EC3006" w:rsidRDefault="00EC3006">
            <w:pPr>
              <w:keepNext/>
              <w:keepLines/>
            </w:pPr>
            <w:r>
              <w:t>8 arguments</w:t>
            </w:r>
          </w:p>
        </w:tc>
      </w:tr>
    </w:tbl>
    <w:p w14:paraId="751E2CF0" w14:textId="77777777" w:rsidR="00EC3006" w:rsidRDefault="00EC3006">
      <w:pPr>
        <w:pStyle w:val="DefinitionList"/>
        <w:spacing w:before="0" w:after="0"/>
      </w:pPr>
    </w:p>
    <w:p w14:paraId="21AEE0CF" w14:textId="77777777" w:rsidR="00EC3006" w:rsidRDefault="00EC3006">
      <w:pPr>
        <w:pStyle w:val="DefinitionCharCharCharCharCharCharCharCharCharChar"/>
      </w:pPr>
      <w:r>
        <w:t>BPatch_funcJumpExpr</w:t>
      </w:r>
      <w:r>
        <w:fldChar w:fldCharType="begin"/>
      </w:r>
      <w:r>
        <w:instrText xml:space="preserve"> XE "funcJumpExpr" </w:instrText>
      </w:r>
      <w:r>
        <w:fldChar w:fldCharType="end"/>
      </w:r>
      <w:r>
        <w:t xml:space="preserve"> (const BPatch_function &amp;func)</w:t>
      </w:r>
    </w:p>
    <w:p w14:paraId="4CF33526" w14:textId="77777777" w:rsidR="00EC3006" w:rsidRDefault="00EC3006">
      <w:pPr>
        <w:pStyle w:val="DefinitionList"/>
      </w:pPr>
      <w:r>
        <w:t xml:space="preserve">This snippet has been removed; use </w:t>
      </w:r>
      <w:r>
        <w:rPr>
          <w:rFonts w:ascii="Courier New" w:hAnsi="Courier New" w:cs="Courier New"/>
          <w:sz w:val="20"/>
        </w:rPr>
        <w:t xml:space="preserve">BPatch_addressSpace::wrapFunction </w:t>
      </w:r>
      <w:r>
        <w:t>instead.</w:t>
      </w:r>
    </w:p>
    <w:p w14:paraId="294AC561" w14:textId="77777777" w:rsidR="00EC3006" w:rsidRDefault="00EC3006">
      <w:pPr>
        <w:pStyle w:val="DefinitionCharCharCharCharCharCharCharCharCharChar"/>
      </w:pPr>
    </w:p>
    <w:p w14:paraId="3482D429" w14:textId="77777777" w:rsidR="00EC3006" w:rsidRDefault="00EC3006">
      <w:pPr>
        <w:pStyle w:val="DefinitionCharCharCharCharCharCharCharCharCharChar"/>
      </w:pPr>
      <w:r>
        <w:t>BPatch_ifExpr</w:t>
      </w:r>
      <w:r>
        <w:fldChar w:fldCharType="begin"/>
      </w:r>
      <w:r>
        <w:instrText xml:space="preserve"> XE "BPatch_ifExpr" </w:instrText>
      </w:r>
      <w:r>
        <w:fldChar w:fldCharType="end"/>
      </w:r>
      <w:r>
        <w:t>(const BPatch_boolExpr &amp;conditional,</w:t>
      </w:r>
      <w:r>
        <w:br/>
        <w:t>const BPatch_snippet &amp;tClause,</w:t>
      </w:r>
      <w:r>
        <w:br/>
        <w:t>const BPatch_snippet &amp;fClause)</w:t>
      </w:r>
    </w:p>
    <w:p w14:paraId="1A11EC08" w14:textId="77777777" w:rsidR="00EC3006" w:rsidRDefault="00EC3006">
      <w:pPr>
        <w:pStyle w:val="DefinitionCharCharCharCharCharCharCharCharCharChar"/>
      </w:pPr>
      <w:r>
        <w:t>BPatch_ifExpr(const BPatch_boolExpr &amp;conditional,</w:t>
      </w:r>
      <w:r>
        <w:br/>
        <w:t>const BPatch_snippet &amp;tClause)</w:t>
      </w:r>
    </w:p>
    <w:p w14:paraId="3C98BF28" w14:textId="77777777" w:rsidR="00EC3006" w:rsidRDefault="00EC3006">
      <w:pPr>
        <w:pStyle w:val="DefinitionList"/>
        <w:rPr>
          <w:rFonts w:ascii="Courier New" w:hAnsi="Courier New" w:cs="Courier New"/>
        </w:rPr>
      </w:pPr>
      <w:r>
        <w:t xml:space="preserve">This constructor creates an if statement. The first argument, </w:t>
      </w:r>
      <w:r>
        <w:rPr>
          <w:rFonts w:ascii="Courier New" w:hAnsi="Courier New" w:cs="Courier New"/>
        </w:rPr>
        <w:t>conditional</w:t>
      </w:r>
      <w:r>
        <w:t xml:space="preserve">, should be a Boolean expression that will be evaluated to decide which clause should be executed. The second argument, </w:t>
      </w:r>
      <w:r>
        <w:rPr>
          <w:rFonts w:ascii="Courier New" w:hAnsi="Courier New" w:cs="Courier New"/>
        </w:rPr>
        <w:t>tClause</w:t>
      </w:r>
      <w:r>
        <w:t xml:space="preserve">, is the snippet to execute if the conditional evaluates to </w:t>
      </w:r>
      <w:r>
        <w:rPr>
          <w:rFonts w:ascii="Courier New" w:hAnsi="Courier New" w:cs="Courier New"/>
          <w:sz w:val="20"/>
        </w:rPr>
        <w:t>true</w:t>
      </w:r>
      <w:r>
        <w:t xml:space="preserve">. The third argument, </w:t>
      </w:r>
      <w:r>
        <w:rPr>
          <w:rFonts w:ascii="Courier New" w:hAnsi="Courier New" w:cs="Courier New"/>
        </w:rPr>
        <w:t>fClause</w:t>
      </w:r>
      <w:r>
        <w:t xml:space="preserve">, is the snippet to execute if the conditional evaluates to </w:t>
      </w:r>
      <w:r>
        <w:rPr>
          <w:rFonts w:ascii="Courier New" w:hAnsi="Courier New" w:cs="Courier New"/>
          <w:sz w:val="20"/>
        </w:rPr>
        <w:t>false</w:t>
      </w:r>
      <w:r>
        <w:t xml:space="preserve">. This third argument is optional. Else-if statements, can be constructed by making the </w:t>
      </w:r>
      <w:r>
        <w:rPr>
          <w:rFonts w:ascii="Courier New" w:hAnsi="Courier New" w:cs="Courier New"/>
        </w:rPr>
        <w:t>fClause</w:t>
      </w:r>
      <w:r>
        <w:t xml:space="preserve"> of an if statement another if statement.</w:t>
      </w:r>
    </w:p>
    <w:p w14:paraId="4AEA299D" w14:textId="77777777" w:rsidR="00EC3006" w:rsidRDefault="00EC3006">
      <w:pPr>
        <w:pStyle w:val="DefinitionList"/>
        <w:spacing w:before="0" w:after="0"/>
        <w:ind w:left="0"/>
        <w:rPr>
          <w:rFonts w:ascii="Courier New" w:hAnsi="Courier New" w:cs="Courier New"/>
        </w:rPr>
      </w:pPr>
    </w:p>
    <w:p w14:paraId="144B3BD6" w14:textId="77777777" w:rsidR="00EC3006" w:rsidRDefault="00EC3006">
      <w:pPr>
        <w:pStyle w:val="DefinitionCharCharCharCharCharCharCharCharCharChar"/>
      </w:pPr>
      <w:r>
        <w:t>BPatch_insnExpr</w:t>
      </w:r>
      <w:r>
        <w:fldChar w:fldCharType="begin"/>
      </w:r>
      <w:r>
        <w:instrText xml:space="preserve"> XE "Bpatch_paramExpr" </w:instrText>
      </w:r>
      <w:r>
        <w:fldChar w:fldCharType="end"/>
      </w:r>
      <w:r>
        <w:t>(BPatch_instruction *insn)</w:t>
      </w:r>
      <w:r>
        <w:rPr>
          <w:rStyle w:val="Notyetimplemented"/>
        </w:rPr>
        <w:t xml:space="preserve"> implemented on x86-64</w:t>
      </w:r>
    </w:p>
    <w:p w14:paraId="25434561" w14:textId="77777777" w:rsidR="00EC3006" w:rsidRDefault="00EC3006">
      <w:pPr>
        <w:pStyle w:val="DefinitionList"/>
      </w:pPr>
      <w:r>
        <w:t xml:space="preserve">This constructor creates a snippet that allows the user to mimic the effect of an existing instruction. In effect, the snippet “wraps” the instruction and provides a handle to particular components of instruction behavior. This is currently implemented for memory operations, and provides two override methods: </w:t>
      </w:r>
      <w:r>
        <w:rPr>
          <w:rFonts w:ascii="Courier New" w:hAnsi="Courier New" w:cs="Courier New"/>
          <w:sz w:val="20"/>
        </w:rPr>
        <w:t>overrideLoadAddress</w:t>
      </w:r>
      <w:r>
        <w:t xml:space="preserve"> and </w:t>
      </w:r>
      <w:r>
        <w:rPr>
          <w:rFonts w:ascii="Courier New" w:hAnsi="Courier New" w:cs="Courier New"/>
          <w:sz w:val="20"/>
        </w:rPr>
        <w:t>overrideStoreAddress</w:t>
      </w:r>
      <w:r>
        <w:t xml:space="preserve">. Both methods take a </w:t>
      </w:r>
      <w:r>
        <w:rPr>
          <w:rFonts w:ascii="Courier New" w:hAnsi="Courier New" w:cs="Courier New"/>
          <w:sz w:val="20"/>
        </w:rPr>
        <w:t>BPatch_snippet</w:t>
      </w:r>
      <w:r>
        <w:t xml:space="preserve"> as an argument. Unlike other snippets, this snippet should be installed via a call to </w:t>
      </w:r>
      <w:r>
        <w:rPr>
          <w:rFonts w:ascii="Courier New" w:hAnsi="Courier New" w:cs="Courier New"/>
          <w:sz w:val="20"/>
        </w:rPr>
        <w:t>BPatch_process</w:t>
      </w:r>
      <w:r>
        <w:rPr>
          <w:rFonts w:ascii="Courier New" w:hAnsi="Courier New" w:cs="Courier New"/>
          <w:sz w:val="20"/>
        </w:rPr>
        <w:softHyphen/>
        <w:t>::replaceCode</w:t>
      </w:r>
      <w:r>
        <w:t xml:space="preserve"> (to replace the original instruction). For example:</w:t>
      </w:r>
    </w:p>
    <w:p w14:paraId="20C95C67" w14:textId="77777777" w:rsidR="00EC3006" w:rsidRDefault="00EC3006">
      <w:pPr>
        <w:pStyle w:val="Preformatted"/>
        <w:ind w:left="864"/>
      </w:pPr>
      <w:r>
        <w:t>// Assume that access is of type BPatch_memoryAccess, as</w:t>
      </w:r>
    </w:p>
    <w:p w14:paraId="67EA9DCD" w14:textId="77777777" w:rsidR="00EC3006" w:rsidRDefault="00EC3006">
      <w:pPr>
        <w:pStyle w:val="Preformatted"/>
        <w:ind w:left="864"/>
      </w:pPr>
      <w:r>
        <w:t>// provided by a call to BPatch_point-&gt;getMemoryAccess. A</w:t>
      </w:r>
    </w:p>
    <w:p w14:paraId="2EB4BF21" w14:textId="77777777" w:rsidR="00EC3006" w:rsidRDefault="00EC3006">
      <w:pPr>
        <w:pStyle w:val="Preformatted"/>
        <w:ind w:left="864"/>
      </w:pPr>
      <w:r>
        <w:t>// BPatch_memoryAccess is a child of BPatch_instruction, and</w:t>
      </w:r>
    </w:p>
    <w:p w14:paraId="67151FEA" w14:textId="77777777" w:rsidR="00EC3006" w:rsidRDefault="00EC3006">
      <w:pPr>
        <w:pStyle w:val="Preformatted"/>
        <w:ind w:left="864"/>
      </w:pPr>
      <w:r>
        <w:t>// is a valid source of a BPatch_insnExpr.</w:t>
      </w:r>
    </w:p>
    <w:p w14:paraId="3076466D" w14:textId="77777777" w:rsidR="00EC3006" w:rsidRDefault="00EC3006">
      <w:pPr>
        <w:pStyle w:val="Preformatted"/>
        <w:ind w:left="864"/>
      </w:pPr>
    </w:p>
    <w:p w14:paraId="44788516" w14:textId="77777777" w:rsidR="00EC3006" w:rsidRDefault="00EC3006">
      <w:pPr>
        <w:pStyle w:val="Preformatted"/>
        <w:ind w:left="864"/>
      </w:pPr>
      <w:r>
        <w:t>BPatch_insnExpr insn(access);</w:t>
      </w:r>
    </w:p>
    <w:p w14:paraId="5E966D64" w14:textId="77777777" w:rsidR="00EC3006" w:rsidRDefault="00EC3006">
      <w:pPr>
        <w:pStyle w:val="Preformatted"/>
        <w:ind w:left="864"/>
      </w:pPr>
    </w:p>
    <w:p w14:paraId="4BEF6B58" w14:textId="77777777" w:rsidR="00EC3006" w:rsidRDefault="00EC3006">
      <w:pPr>
        <w:pStyle w:val="Preformatted"/>
        <w:ind w:left="864"/>
      </w:pPr>
      <w:r>
        <w:t>// This example will modify a store by increasing the target</w:t>
      </w:r>
    </w:p>
    <w:p w14:paraId="3AF5FCE4" w14:textId="77777777" w:rsidR="00EC3006" w:rsidRDefault="00EC3006">
      <w:pPr>
        <w:pStyle w:val="Preformatted"/>
        <w:ind w:left="864"/>
      </w:pPr>
      <w:r>
        <w:t>// address by 16.</w:t>
      </w:r>
    </w:p>
    <w:p w14:paraId="09F37C37" w14:textId="77777777" w:rsidR="00EC3006" w:rsidRDefault="00EC3006">
      <w:pPr>
        <w:pStyle w:val="Preformatted"/>
        <w:ind w:left="864"/>
      </w:pPr>
    </w:p>
    <w:p w14:paraId="5CF10519" w14:textId="77777777" w:rsidR="00EC3006" w:rsidRDefault="00EC3006">
      <w:pPr>
        <w:pStyle w:val="Preformatted"/>
        <w:ind w:left="864"/>
      </w:pPr>
      <w:r>
        <w:t>BPatch_arithExpr newStoreAddr(BPatch_plus,</w:t>
      </w:r>
    </w:p>
    <w:p w14:paraId="255D75FD" w14:textId="77777777" w:rsidR="00EC3006" w:rsidRDefault="00EC3006">
      <w:pPr>
        <w:pStyle w:val="Preformatted"/>
        <w:ind w:left="864"/>
      </w:pPr>
      <w:r>
        <w:tab/>
      </w:r>
      <w:r>
        <w:tab/>
      </w:r>
      <w:r>
        <w:tab/>
      </w:r>
      <w:r>
        <w:tab/>
      </w:r>
      <w:r>
        <w:tab/>
        <w:t xml:space="preserve"> BPatch_effectiveAddressExpr(),</w:t>
      </w:r>
    </w:p>
    <w:p w14:paraId="0D841F97" w14:textId="77777777" w:rsidR="00EC3006" w:rsidRDefault="00EC3006">
      <w:pPr>
        <w:pStyle w:val="Preformatted"/>
        <w:ind w:left="864"/>
      </w:pPr>
      <w:r>
        <w:tab/>
      </w:r>
      <w:r>
        <w:tab/>
      </w:r>
      <w:r>
        <w:tab/>
      </w:r>
      <w:r>
        <w:tab/>
      </w:r>
      <w:r>
        <w:tab/>
        <w:t xml:space="preserve"> BPatch_constExpr(16));</w:t>
      </w:r>
    </w:p>
    <w:p w14:paraId="20BC8B92" w14:textId="77777777" w:rsidR="00EC3006" w:rsidRDefault="00EC3006">
      <w:pPr>
        <w:pStyle w:val="Preformatted"/>
        <w:ind w:left="864"/>
      </w:pPr>
    </w:p>
    <w:p w14:paraId="7C431DDA" w14:textId="77777777" w:rsidR="00EC3006" w:rsidRDefault="00EC3006">
      <w:pPr>
        <w:pStyle w:val="Preformatted"/>
        <w:ind w:left="864"/>
      </w:pPr>
      <w:r>
        <w:t>// now override the original store address</w:t>
      </w:r>
    </w:p>
    <w:p w14:paraId="35DD2EC7" w14:textId="77777777" w:rsidR="00EC3006" w:rsidRDefault="00EC3006">
      <w:pPr>
        <w:pStyle w:val="Preformatted"/>
        <w:ind w:left="864"/>
      </w:pPr>
    </w:p>
    <w:p w14:paraId="0158686E" w14:textId="77777777" w:rsidR="00EC3006" w:rsidRDefault="00EC3006">
      <w:pPr>
        <w:pStyle w:val="Preformatted"/>
        <w:ind w:left="864"/>
      </w:pPr>
      <w:r>
        <w:t>insn.overrideStoreAddress(newStoreAddr)</w:t>
      </w:r>
    </w:p>
    <w:p w14:paraId="37AAF929" w14:textId="77777777" w:rsidR="00EC3006" w:rsidRDefault="00EC3006">
      <w:pPr>
        <w:pStyle w:val="Preformatted"/>
        <w:ind w:left="864"/>
      </w:pPr>
    </w:p>
    <w:p w14:paraId="35257263" w14:textId="77777777" w:rsidR="00EC3006" w:rsidRDefault="00EC3006">
      <w:pPr>
        <w:pStyle w:val="Preformatted"/>
        <w:ind w:left="864"/>
      </w:pPr>
      <w:r>
        <w:t>//  now replace the original instruction with the new one.</w:t>
      </w:r>
    </w:p>
    <w:p w14:paraId="78A212C2" w14:textId="77777777" w:rsidR="00EC3006" w:rsidRDefault="00EC3006">
      <w:pPr>
        <w:pStyle w:val="Preformatted"/>
        <w:ind w:left="864"/>
      </w:pPr>
      <w:r>
        <w:t>// Point is a BPatch_point corresponding to the desired location, and</w:t>
      </w:r>
    </w:p>
    <w:p w14:paraId="7CB691A9" w14:textId="77777777" w:rsidR="00EC3006" w:rsidRDefault="00EC3006">
      <w:pPr>
        <w:pStyle w:val="Preformatted"/>
        <w:ind w:left="864"/>
      </w:pPr>
      <w:r>
        <w:t>// process is a BPatch_process.</w:t>
      </w:r>
    </w:p>
    <w:p w14:paraId="02FF03E6" w14:textId="77777777" w:rsidR="00EC3006" w:rsidRDefault="00EC3006">
      <w:pPr>
        <w:pStyle w:val="Preformatted"/>
        <w:ind w:left="864"/>
      </w:pPr>
    </w:p>
    <w:p w14:paraId="0C4539A4" w14:textId="77777777" w:rsidR="00EC3006" w:rsidRDefault="00EC3006">
      <w:pPr>
        <w:pStyle w:val="Preformatted"/>
        <w:ind w:left="864"/>
        <w:rPr>
          <w:sz w:val="24"/>
          <w:szCs w:val="24"/>
          <w:lang w:val="fr-FR"/>
        </w:rPr>
      </w:pPr>
      <w:r>
        <w:rPr>
          <w:lang w:val="fr-FR"/>
        </w:rPr>
        <w:t>process.replaceCode(point, insn);</w:t>
      </w:r>
    </w:p>
    <w:p w14:paraId="56C10D10" w14:textId="77777777" w:rsidR="00EC3006" w:rsidRDefault="00EC3006">
      <w:pPr>
        <w:pStyle w:val="Preformatted"/>
        <w:ind w:left="0"/>
        <w:rPr>
          <w:sz w:val="24"/>
          <w:szCs w:val="24"/>
          <w:lang w:val="fr-FR"/>
        </w:rPr>
      </w:pPr>
    </w:p>
    <w:p w14:paraId="471F1065" w14:textId="77777777" w:rsidR="00EC3006" w:rsidRDefault="00EC3006">
      <w:pPr>
        <w:pStyle w:val="DefinitionCharCharCharCharCharCharCharCharCharChar"/>
      </w:pPr>
      <w:r>
        <w:t>BPatch_nullExpr</w:t>
      </w:r>
      <w:r>
        <w:fldChar w:fldCharType="begin"/>
      </w:r>
      <w:r>
        <w:instrText xml:space="preserve"> XE "Bpatch_nullExpr" </w:instrText>
      </w:r>
      <w:r>
        <w:fldChar w:fldCharType="end"/>
      </w:r>
      <w:r>
        <w:t>()</w:t>
      </w:r>
    </w:p>
    <w:p w14:paraId="0DC4CB56" w14:textId="77777777" w:rsidR="00EC3006" w:rsidRDefault="00EC3006">
      <w:pPr>
        <w:pStyle w:val="DefinitionList"/>
        <w:rPr>
          <w:lang w:val="fr-FR"/>
        </w:rPr>
      </w:pPr>
      <w:r>
        <w:t>Define a null snippet. This snippet contains no executable statements.</w:t>
      </w:r>
    </w:p>
    <w:p w14:paraId="51B95126" w14:textId="77777777" w:rsidR="00EC3006" w:rsidRDefault="00EC3006">
      <w:pPr>
        <w:pStyle w:val="Preformatted"/>
        <w:ind w:left="0"/>
        <w:rPr>
          <w:lang w:val="fr-FR"/>
        </w:rPr>
      </w:pPr>
    </w:p>
    <w:p w14:paraId="4D6AED67" w14:textId="77777777" w:rsidR="00EC3006" w:rsidRDefault="00EC3006">
      <w:pPr>
        <w:pStyle w:val="DefinitionCharCharCharCharCharCharCharCharCharChar"/>
      </w:pPr>
      <w:r>
        <w:t>BPatch_originalAddressExpr</w:t>
      </w:r>
      <w:r>
        <w:fldChar w:fldCharType="begin"/>
      </w:r>
      <w:r>
        <w:instrText xml:space="preserve"> XE "BPatch_retExpr" </w:instrText>
      </w:r>
      <w:r>
        <w:fldChar w:fldCharType="end"/>
      </w:r>
      <w:r>
        <w:t>()</w:t>
      </w:r>
    </w:p>
    <w:p w14:paraId="1A227704" w14:textId="77777777" w:rsidR="00EC3006" w:rsidRDefault="00EC3006">
      <w:pPr>
        <w:pStyle w:val="DefinitionList"/>
      </w:pPr>
      <w:r>
        <w:t xml:space="preserve">This snippet results in an expression that evaluates to the original address of the point where the snippet was inserted. To access the actual address where instrumentation is executed, use </w:t>
      </w:r>
      <w:r>
        <w:rPr>
          <w:rFonts w:ascii="Courier New" w:hAnsi="Courier New" w:cs="Courier New"/>
          <w:sz w:val="20"/>
        </w:rPr>
        <w:t>BPatch_actualAddressExpr</w:t>
      </w:r>
      <w:r>
        <w:t>.</w:t>
      </w:r>
    </w:p>
    <w:p w14:paraId="373C8BD3" w14:textId="77777777" w:rsidR="00EC3006" w:rsidRDefault="00EC3006">
      <w:pPr>
        <w:pStyle w:val="DefinitionCharCharCharCharCharCharCharCharCharChar"/>
      </w:pPr>
    </w:p>
    <w:p w14:paraId="28CD0069" w14:textId="77777777" w:rsidR="00EC3006" w:rsidRDefault="00EC3006">
      <w:pPr>
        <w:pStyle w:val="DefinitionCharCharCharCharCharCharCharCharCharChar"/>
      </w:pPr>
      <w:r>
        <w:t>BPatch_paramExpr</w:t>
      </w:r>
      <w:r>
        <w:fldChar w:fldCharType="begin"/>
      </w:r>
      <w:r>
        <w:instrText xml:space="preserve"> XE "Bpatch_paramExpr" </w:instrText>
      </w:r>
      <w:r>
        <w:fldChar w:fldCharType="end"/>
      </w:r>
      <w:r>
        <w:t>(int paramNum)</w:t>
      </w:r>
    </w:p>
    <w:p w14:paraId="5B957F0E" w14:textId="77777777" w:rsidR="00EC3006" w:rsidRDefault="00EC3006">
      <w:pPr>
        <w:pStyle w:val="DefinitionList"/>
        <w:rPr>
          <w:rFonts w:cs="Courier New"/>
        </w:rPr>
      </w:pPr>
      <w:r>
        <w:t xml:space="preserve">This constructor creates an expression whose value is a parameter being passed to a function.  </w:t>
      </w:r>
      <w:r>
        <w:rPr>
          <w:rFonts w:ascii="Courier New" w:hAnsi="Courier New" w:cs="Courier New"/>
          <w:sz w:val="20"/>
        </w:rPr>
        <w:t>ParamNum</w:t>
      </w:r>
      <w:r>
        <w:rPr>
          <w:rFonts w:ascii="Courier New" w:hAnsi="Courier New" w:cs="Courier New"/>
        </w:rPr>
        <w:t xml:space="preserve"> </w:t>
      </w:r>
      <w:r>
        <w:t xml:space="preserve">specifies the number of the parameter to return, starting at 0.  Since the contents of parameters may change during subroutine execution, this snippet type is only valid at points that are entries to subroutines, or when inserted at a call point with the </w:t>
      </w:r>
      <w:r>
        <w:rPr>
          <w:rFonts w:ascii="Courier" w:hAnsi="Courier" w:cs="Courier"/>
        </w:rPr>
        <w:t>when</w:t>
      </w:r>
      <w:r>
        <w:t xml:space="preserve"> parameter set to </w:t>
      </w:r>
      <w:r>
        <w:rPr>
          <w:rFonts w:ascii="Courier New" w:hAnsi="Courier New" w:cs="Courier New"/>
          <w:sz w:val="20"/>
        </w:rPr>
        <w:t>BPatch_callBefore</w:t>
      </w:r>
      <w:r>
        <w:rPr>
          <w:rFonts w:ascii="Courier New" w:hAnsi="Courier New" w:cs="Courier New"/>
        </w:rPr>
        <w:t>.</w:t>
      </w:r>
    </w:p>
    <w:p w14:paraId="11381DCC" w14:textId="77777777" w:rsidR="00EC3006" w:rsidRDefault="00EC3006">
      <w:pPr>
        <w:pStyle w:val="DefinitionCharCharCharCharCharCharCharCharCharChar"/>
        <w:rPr>
          <w:rFonts w:cs="Courier New"/>
        </w:rPr>
      </w:pPr>
    </w:p>
    <w:p w14:paraId="30DBC931" w14:textId="77777777" w:rsidR="00EC3006" w:rsidRDefault="00EC3006">
      <w:pPr>
        <w:pStyle w:val="DefinitionCharCharCharCharCharCharCharCharCharChar"/>
      </w:pPr>
      <w:r>
        <w:t>BPatch_registerExpr</w:t>
      </w:r>
      <w:r>
        <w:fldChar w:fldCharType="begin"/>
      </w:r>
      <w:r>
        <w:instrText xml:space="preserve"> XE "BPatch_retExpr" </w:instrText>
      </w:r>
      <w:r>
        <w:fldChar w:fldCharType="end"/>
      </w:r>
      <w:r>
        <w:t>(BPatch_register reg)</w:t>
      </w:r>
    </w:p>
    <w:p w14:paraId="7AC22B79" w14:textId="77777777" w:rsidR="00EC3006" w:rsidRDefault="00EC3006">
      <w:pPr>
        <w:pStyle w:val="DefinitionCharCharCharCharCharCharCharCharCharChar"/>
      </w:pPr>
      <w:r>
        <w:t>BPatch_registerExpr(Dyninst::MachRegister reg)</w:t>
      </w:r>
    </w:p>
    <w:p w14:paraId="060AB686" w14:textId="77777777" w:rsidR="00EC3006" w:rsidRDefault="00EC3006">
      <w:pPr>
        <w:pStyle w:val="DefinitionList"/>
      </w:pPr>
      <w:r>
        <w:t>This snippet results in an expression whose value is the value in the register at the point of instrumentation.</w:t>
      </w:r>
    </w:p>
    <w:p w14:paraId="6408E601" w14:textId="77777777" w:rsidR="00EC3006" w:rsidRDefault="00EC3006">
      <w:pPr>
        <w:pStyle w:val="DefinitionCharCharCharCharCharCharCharCharCharChar"/>
      </w:pPr>
    </w:p>
    <w:p w14:paraId="446C9E76" w14:textId="77777777" w:rsidR="00EC3006" w:rsidRDefault="00EC3006">
      <w:pPr>
        <w:pStyle w:val="DefinitionCharCharCharCharCharCharCharCharCharChar"/>
      </w:pPr>
      <w:r>
        <w:t>BPatch_retExpr</w:t>
      </w:r>
      <w:r>
        <w:fldChar w:fldCharType="begin"/>
      </w:r>
      <w:r>
        <w:instrText xml:space="preserve"> XE "BPatch_retExpr" </w:instrText>
      </w:r>
      <w:r>
        <w:fldChar w:fldCharType="end"/>
      </w:r>
      <w:r>
        <w:t>()</w:t>
      </w:r>
    </w:p>
    <w:p w14:paraId="1607F680" w14:textId="77777777" w:rsidR="00EC3006" w:rsidRDefault="00EC3006">
      <w:pPr>
        <w:pStyle w:val="DefinitionList"/>
        <w:rPr>
          <w:szCs w:val="24"/>
          <w:lang w:val="fr-FR"/>
        </w:rPr>
      </w:pPr>
      <w:r>
        <w:t xml:space="preserve">This snippet results in an expression that evaluates to the return value of a subroutine.  This snippet type is only valid at </w:t>
      </w:r>
      <w:r>
        <w:rPr>
          <w:rFonts w:ascii="Courier New" w:hAnsi="Courier New" w:cs="Courier New"/>
          <w:sz w:val="20"/>
        </w:rPr>
        <w:t>BPatch_exit</w:t>
      </w:r>
      <w:r>
        <w:t xml:space="preserve"> points, or at a call point with the </w:t>
      </w:r>
      <w:r>
        <w:rPr>
          <w:rFonts w:ascii="Courier New" w:hAnsi="Courier New" w:cs="Courier New"/>
          <w:sz w:val="20"/>
        </w:rPr>
        <w:t>when</w:t>
      </w:r>
      <w:r>
        <w:t xml:space="preserve"> parameter set to </w:t>
      </w:r>
      <w:r>
        <w:rPr>
          <w:rFonts w:ascii="Courier New" w:hAnsi="Courier New" w:cs="Courier New"/>
          <w:sz w:val="20"/>
        </w:rPr>
        <w:t>BPatch_callAfter</w:t>
      </w:r>
      <w:r>
        <w:t>.</w:t>
      </w:r>
    </w:p>
    <w:p w14:paraId="4A8859FA" w14:textId="77777777" w:rsidR="00EC3006" w:rsidRDefault="00EC3006">
      <w:pPr>
        <w:pStyle w:val="Preformatted"/>
        <w:ind w:left="0"/>
        <w:rPr>
          <w:sz w:val="24"/>
          <w:szCs w:val="24"/>
          <w:lang w:val="fr-FR"/>
        </w:rPr>
      </w:pPr>
    </w:p>
    <w:p w14:paraId="6BF09E9D" w14:textId="77777777" w:rsidR="00EC3006" w:rsidRDefault="00EC3006">
      <w:pPr>
        <w:pStyle w:val="Preformatted"/>
        <w:ind w:left="0"/>
      </w:pPr>
      <w:r>
        <w:rPr>
          <w:sz w:val="24"/>
          <w:szCs w:val="24"/>
        </w:rPr>
        <w:t>BPatch_scrambleRegistersExpr</w:t>
      </w:r>
      <w:r>
        <w:fldChar w:fldCharType="begin"/>
      </w:r>
      <w:r>
        <w:instrText xml:space="preserve"> XE "Bpatch_nullExpr" </w:instrText>
      </w:r>
      <w:r>
        <w:fldChar w:fldCharType="end"/>
      </w:r>
      <w:r>
        <w:rPr>
          <w:sz w:val="24"/>
          <w:szCs w:val="24"/>
        </w:rPr>
        <w:t>()</w:t>
      </w:r>
    </w:p>
    <w:p w14:paraId="0901E23A" w14:textId="77777777" w:rsidR="00EC3006" w:rsidRDefault="00EC3006">
      <w:pPr>
        <w:pStyle w:val="DefinitionList"/>
      </w:pPr>
      <w:r>
        <w:t>This snippet sets all General Purpose Registers to the flag value.</w:t>
      </w:r>
    </w:p>
    <w:p w14:paraId="285081D8" w14:textId="77777777" w:rsidR="00EC3006" w:rsidRDefault="00EC3006">
      <w:pPr>
        <w:pStyle w:val="DefinitionList"/>
        <w:spacing w:before="0" w:after="0"/>
        <w:ind w:left="0"/>
      </w:pPr>
    </w:p>
    <w:p w14:paraId="33920CD8" w14:textId="77777777" w:rsidR="00EC3006" w:rsidRDefault="00EC3006">
      <w:pPr>
        <w:pStyle w:val="DefinitionCharCharCharCharCharCharCharCharCharChar"/>
      </w:pPr>
      <w:r>
        <w:t>BPatch_sequence</w:t>
      </w:r>
      <w:r>
        <w:fldChar w:fldCharType="begin"/>
      </w:r>
      <w:r>
        <w:instrText xml:space="preserve"> XE "BPatch_sequence" </w:instrText>
      </w:r>
      <w:r>
        <w:fldChar w:fldCharType="end"/>
      </w:r>
      <w:r>
        <w:t>(const std::vector&lt;BPatch_snippet*&gt; &amp;items)</w:t>
      </w:r>
    </w:p>
    <w:p w14:paraId="050377FD" w14:textId="77777777" w:rsidR="00EC3006" w:rsidRDefault="00EC3006">
      <w:pPr>
        <w:pStyle w:val="DefinitionList"/>
      </w:pPr>
      <w:r>
        <w:t xml:space="preserve">Define a sequence of snippets. The passed snippets will be executed in the order in which they appear in </w:t>
      </w:r>
      <w:r>
        <w:rPr>
          <w:rFonts w:ascii="Courier New" w:hAnsi="Courier New" w:cs="Courier New"/>
          <w:sz w:val="20"/>
        </w:rPr>
        <w:t>items</w:t>
      </w:r>
      <w:r>
        <w:t xml:space="preserve">. </w:t>
      </w:r>
    </w:p>
    <w:p w14:paraId="711EDD41" w14:textId="77777777" w:rsidR="00EC3006" w:rsidRDefault="00EC3006">
      <w:pPr>
        <w:pStyle w:val="DefinitionCharCharCharCharCharCharCharCharCharChar"/>
      </w:pPr>
    </w:p>
    <w:p w14:paraId="481AF73B" w14:textId="77777777" w:rsidR="00EC3006" w:rsidRDefault="00EC3006">
      <w:pPr>
        <w:pStyle w:val="DefinitionCharCharCharCharCharCharCharCharCharChar"/>
      </w:pPr>
      <w:r>
        <w:t>BPatch_shadowExpr</w:t>
      </w:r>
      <w:r>
        <w:fldChar w:fldCharType="begin"/>
      </w:r>
      <w:r>
        <w:instrText xml:space="preserve"> XE "Bpatch_nullExpr" </w:instrText>
      </w:r>
      <w:r>
        <w:fldChar w:fldCharType="end"/>
      </w:r>
      <w:r>
        <w:t>(bool entry,</w:t>
      </w:r>
    </w:p>
    <w:p w14:paraId="4D8B6C92" w14:textId="77777777" w:rsidR="00EC3006" w:rsidRDefault="00EC3006">
      <w:pPr>
        <w:pStyle w:val="DefinitionCharCharCharCharCharCharCharCharCharChar"/>
        <w:ind w:firstLine="0"/>
      </w:pPr>
      <w:r>
        <w:t>const BPatchStopThreadCallback &amp;cb,</w:t>
      </w:r>
    </w:p>
    <w:p w14:paraId="78D10A95" w14:textId="77777777" w:rsidR="00EC3006" w:rsidRDefault="00EC3006">
      <w:pPr>
        <w:pStyle w:val="DefinitionCharCharCharCharCharCharCharCharCharChar"/>
        <w:ind w:firstLine="0"/>
      </w:pPr>
      <w:r>
        <w:t>const BPatch_snippet &amp;calculation,</w:t>
      </w:r>
    </w:p>
    <w:p w14:paraId="068FE567" w14:textId="77777777" w:rsidR="00EC3006" w:rsidRDefault="00EC3006">
      <w:pPr>
        <w:pStyle w:val="DefinitionCharCharCharCharCharCharCharCharCharChar"/>
        <w:ind w:firstLine="0"/>
      </w:pPr>
      <w:r>
        <w:t>bool useCache = false,</w:t>
      </w:r>
    </w:p>
    <w:p w14:paraId="596049DA" w14:textId="77777777" w:rsidR="00EC3006" w:rsidRDefault="00EC3006">
      <w:pPr>
        <w:pStyle w:val="DefinitionCharCharCharCharCharCharCharCharCharChar"/>
        <w:ind w:firstLine="0"/>
      </w:pPr>
      <w:r>
        <w:t>BPatch_stInterpret interp = BPatch_noInterp)</w:t>
      </w:r>
    </w:p>
    <w:p w14:paraId="5DFE1B31" w14:textId="77777777" w:rsidR="00EC3006" w:rsidRDefault="00EC3006">
      <w:pPr>
        <w:pStyle w:val="DefinitionList"/>
      </w:pPr>
      <w:r>
        <w:t xml:space="preserve">This snippet creates a shadow copy of the snippet </w:t>
      </w:r>
      <w:r>
        <w:rPr>
          <w:rFonts w:ascii="Courier New" w:hAnsi="Courier New" w:cs="Courier New"/>
          <w:sz w:val="20"/>
        </w:rPr>
        <w:t>BPatch_stopThreadExpr</w:t>
      </w:r>
      <w:r>
        <w:t>.</w:t>
      </w:r>
    </w:p>
    <w:p w14:paraId="78660F53" w14:textId="77777777" w:rsidR="00EC3006" w:rsidRDefault="00EC3006">
      <w:pPr>
        <w:pStyle w:val="DefinitionCharCharCharCharCharCharCharCharCharChar"/>
      </w:pPr>
    </w:p>
    <w:p w14:paraId="7E66CBE6" w14:textId="77777777" w:rsidR="00EC3006" w:rsidRDefault="00EC3006">
      <w:pPr>
        <w:pStyle w:val="DefinitionCharCharCharCharCharCharCharCharCharChar"/>
      </w:pPr>
      <w:r>
        <w:t>BPatch_stopThreadExpr</w:t>
      </w:r>
      <w:r>
        <w:fldChar w:fldCharType="begin"/>
      </w:r>
      <w:r>
        <w:instrText xml:space="preserve"> XE "Bpatch_nullExpr" </w:instrText>
      </w:r>
      <w:r>
        <w:fldChar w:fldCharType="end"/>
      </w:r>
      <w:r>
        <w:t>(const BPatchStopThreadCallback &amp;cb,</w:t>
      </w:r>
    </w:p>
    <w:p w14:paraId="48A9345C" w14:textId="77777777" w:rsidR="00EC3006" w:rsidRDefault="00EC3006">
      <w:pPr>
        <w:pStyle w:val="DefinitionCharCharCharCharCharCharCharCharCharChar"/>
        <w:ind w:firstLine="0"/>
      </w:pPr>
      <w:r>
        <w:t>const BPatch_snippet &amp;calculation,</w:t>
      </w:r>
    </w:p>
    <w:p w14:paraId="1E4A865D" w14:textId="77777777" w:rsidR="00EC3006" w:rsidRDefault="00EC3006">
      <w:pPr>
        <w:pStyle w:val="DefinitionCharCharCharCharCharCharCharCharCharChar"/>
        <w:ind w:firstLine="0"/>
      </w:pPr>
      <w:r>
        <w:t>bool useCache = false,</w:t>
      </w:r>
    </w:p>
    <w:p w14:paraId="2C116891" w14:textId="77777777" w:rsidR="00EC3006" w:rsidRDefault="00EC3006">
      <w:pPr>
        <w:pStyle w:val="DefinitionCharCharCharCharCharCharCharCharCharChar"/>
        <w:ind w:firstLine="0"/>
      </w:pPr>
      <w:r>
        <w:t>BPatch_stInterpret interp = BPatch_noInterp)</w:t>
      </w:r>
    </w:p>
    <w:p w14:paraId="32E540CB" w14:textId="77777777" w:rsidR="00EC3006" w:rsidRDefault="00EC3006">
      <w:pPr>
        <w:pStyle w:val="DefinitionList"/>
        <w:rPr>
          <w:rFonts w:ascii="Courier New" w:hAnsi="Courier New" w:cs="Courier New"/>
        </w:rPr>
      </w:pPr>
      <w:r>
        <w:t>This snippet stops the thread that executes it.  It evaluates a calculation snippet and triggers a callback to the user program with the result of the calculation and a pointer to the BPatch_point at which the snippet was inserted.</w:t>
      </w:r>
    </w:p>
    <w:p w14:paraId="1FF3757A" w14:textId="77777777" w:rsidR="00EC3006" w:rsidRDefault="00EC3006">
      <w:pPr>
        <w:pStyle w:val="DefinitionList"/>
        <w:spacing w:before="0" w:after="0"/>
        <w:ind w:left="0"/>
        <w:rPr>
          <w:rFonts w:ascii="Courier New" w:hAnsi="Courier New" w:cs="Courier New"/>
        </w:rPr>
      </w:pPr>
    </w:p>
    <w:p w14:paraId="59EE98F8" w14:textId="77777777" w:rsidR="00EC3006" w:rsidRDefault="00EC3006">
      <w:pPr>
        <w:pStyle w:val="DefinitionList"/>
        <w:spacing w:before="0" w:after="0"/>
        <w:ind w:left="0"/>
        <w:jc w:val="left"/>
      </w:pPr>
      <w:r>
        <w:rPr>
          <w:rFonts w:ascii="Courier New" w:hAnsi="Courier New" w:cs="Courier New"/>
        </w:rPr>
        <w:t>BPatch_threadIndexExpr()</w:t>
      </w:r>
    </w:p>
    <w:p w14:paraId="316F3F28" w14:textId="77777777" w:rsidR="00EC3006" w:rsidRDefault="00EC3006">
      <w:pPr>
        <w:pStyle w:val="DefinitionList"/>
      </w:pPr>
      <w:r>
        <w:t xml:space="preserve">This snippet returns an integer expression that contains the thread index of the thread that is executing this snippet.  The thread index is the same value that is returned on the mutator side by </w:t>
      </w:r>
      <w:r>
        <w:rPr>
          <w:rFonts w:ascii="Courier New" w:hAnsi="Courier New" w:cs="Courier New"/>
          <w:sz w:val="20"/>
        </w:rPr>
        <w:t>BPatch_thread::getBPatchID</w:t>
      </w:r>
      <w:r>
        <w:t>.</w:t>
      </w:r>
    </w:p>
    <w:p w14:paraId="13D6ABF0" w14:textId="77777777" w:rsidR="00EC3006" w:rsidRDefault="00EC3006">
      <w:pPr>
        <w:pStyle w:val="DefinitionCharCharCharCharCharCharCharCharCharChar"/>
      </w:pPr>
    </w:p>
    <w:p w14:paraId="2D8ED7D3" w14:textId="77777777" w:rsidR="00EC3006" w:rsidRDefault="00EC3006">
      <w:pPr>
        <w:pStyle w:val="DefinitionCharCharCharCharCharCharCharCharCharChar"/>
      </w:pPr>
      <w:r>
        <w:t>BPatch_tidExpr</w:t>
      </w:r>
      <w:r>
        <w:fldChar w:fldCharType="begin"/>
      </w:r>
      <w:r>
        <w:instrText xml:space="preserve"> XE "BPatch_tidExpr" </w:instrText>
      </w:r>
      <w:r>
        <w:fldChar w:fldCharType="end"/>
      </w:r>
      <w:r>
        <w:t>(BPatch_process *proc)</w:t>
      </w:r>
    </w:p>
    <w:p w14:paraId="5BFA97FC" w14:textId="77777777" w:rsidR="00EC3006" w:rsidRDefault="00EC3006">
      <w:pPr>
        <w:pStyle w:val="DefinitionList"/>
      </w:pPr>
      <w:r>
        <w:t xml:space="preserve">This snippet results in an integer expression that contains the tid of the thread that is </w:t>
      </w:r>
      <w:r>
        <w:rPr>
          <w:bCs/>
        </w:rPr>
        <w:t>executing</w:t>
      </w:r>
      <w:r>
        <w:t xml:space="preserve"> this snippet.  This can be used to record the threadId, or to filter instrumentation so that it only executes for a specific thread.</w:t>
      </w:r>
    </w:p>
    <w:p w14:paraId="37A592B0" w14:textId="77777777" w:rsidR="00EC3006" w:rsidRDefault="00EC3006">
      <w:pPr>
        <w:pStyle w:val="DefinitionCharCharCharCharCharCharCharCharCharChar"/>
      </w:pPr>
      <w:r>
        <w:t>BPatch_variableExpr</w:t>
      </w:r>
      <w:r>
        <w:fldChar w:fldCharType="begin"/>
      </w:r>
      <w:r>
        <w:instrText xml:space="preserve"> XE "Bpatch_nullExpr" </w:instrText>
      </w:r>
      <w:r>
        <w:fldChar w:fldCharType="end"/>
      </w:r>
      <w:r>
        <w:t>(char *in_name,</w:t>
      </w:r>
    </w:p>
    <w:p w14:paraId="65F9323E" w14:textId="77777777" w:rsidR="00EC3006" w:rsidRDefault="00EC3006">
      <w:pPr>
        <w:pStyle w:val="DefinitionCharCharCharCharCharCharCharCharCharChar"/>
        <w:ind w:firstLine="0"/>
      </w:pPr>
      <w:r>
        <w:t>BPatch_addressSpace *in_addSpace,</w:t>
      </w:r>
    </w:p>
    <w:p w14:paraId="2409593B" w14:textId="77777777" w:rsidR="00EC3006" w:rsidRDefault="00EC3006">
      <w:pPr>
        <w:pStyle w:val="DefinitionCharCharCharCharCharCharCharCharCharChar"/>
        <w:ind w:firstLine="0"/>
      </w:pPr>
      <w:r>
        <w:t>AddressSpace *as,</w:t>
      </w:r>
    </w:p>
    <w:p w14:paraId="15B0E4B5" w14:textId="77777777" w:rsidR="00EC3006" w:rsidRDefault="00EC3006">
      <w:pPr>
        <w:pStyle w:val="DefinitionCharCharCharCharCharCharCharCharCharChar"/>
        <w:ind w:firstLine="0"/>
      </w:pPr>
      <w:r>
        <w:t>AstNodePtr ast_wrapper_,</w:t>
      </w:r>
    </w:p>
    <w:p w14:paraId="3E42B70A" w14:textId="77777777" w:rsidR="00EC3006" w:rsidRDefault="00EC3006">
      <w:pPr>
        <w:pStyle w:val="DefinitionCharCharCharCharCharCharCharCharCharChar"/>
        <w:ind w:firstLine="0"/>
      </w:pPr>
      <w:r>
        <w:t>BPatch_type *type, void* in_address)</w:t>
      </w:r>
    </w:p>
    <w:p w14:paraId="2074D8D2" w14:textId="77777777" w:rsidR="00EC3006" w:rsidRDefault="00EC3006">
      <w:pPr>
        <w:pStyle w:val="DefinitionCharCharCharCharCharCharCharCharCharChar"/>
      </w:pPr>
      <w:r>
        <w:t>BPatch_variableExpr</w:t>
      </w:r>
      <w:r>
        <w:fldChar w:fldCharType="begin"/>
      </w:r>
      <w:r>
        <w:instrText xml:space="preserve"> XE "Bpatch_nullExpr" </w:instrText>
      </w:r>
      <w:r>
        <w:fldChar w:fldCharType="end"/>
      </w:r>
      <w:r>
        <w:t>(BPatch_addressSpace *in_addSpace,</w:t>
      </w:r>
    </w:p>
    <w:p w14:paraId="3DAEB021" w14:textId="77777777" w:rsidR="00EC3006" w:rsidRDefault="00EC3006">
      <w:pPr>
        <w:pStyle w:val="DefinitionCharCharCharCharCharCharCharCharCharChar"/>
        <w:ind w:firstLine="0"/>
      </w:pPr>
      <w:r>
        <w:t>AddressSpace *as,</w:t>
      </w:r>
    </w:p>
    <w:p w14:paraId="71A7B289" w14:textId="77777777" w:rsidR="00EC3006" w:rsidRDefault="00EC3006">
      <w:pPr>
        <w:pStyle w:val="DefinitionCharCharCharCharCharCharCharCharCharChar"/>
        <w:ind w:firstLine="0"/>
      </w:pPr>
      <w:r>
        <w:t>void *in_address,</w:t>
      </w:r>
    </w:p>
    <w:p w14:paraId="497915B9" w14:textId="77777777" w:rsidR="00EC3006" w:rsidRDefault="00EC3006">
      <w:pPr>
        <w:pStyle w:val="DefinitionCharCharCharCharCharCharCharCharCharChar"/>
        <w:ind w:firstLine="0"/>
      </w:pPr>
      <w:r>
        <w:t>int in_register,</w:t>
      </w:r>
    </w:p>
    <w:p w14:paraId="45434009" w14:textId="77777777" w:rsidR="00EC3006" w:rsidRDefault="00EC3006">
      <w:pPr>
        <w:pStyle w:val="DefinitionCharCharCharCharCharCharCharCharCharChar"/>
        <w:ind w:firstLine="0"/>
      </w:pPr>
      <w:r>
        <w:t>BPatch_type *type,</w:t>
      </w:r>
    </w:p>
    <w:p w14:paraId="3FFC6D57" w14:textId="77777777" w:rsidR="00EC3006" w:rsidRDefault="00EC3006">
      <w:pPr>
        <w:pStyle w:val="DefinitionCharCharCharCharCharCharCharCharCharChar"/>
        <w:ind w:firstLine="0"/>
      </w:pPr>
      <w:r>
        <w:t>BPatch_storageClass storage = BPatch_storageAddr,</w:t>
      </w:r>
    </w:p>
    <w:p w14:paraId="51FB74CD" w14:textId="77777777" w:rsidR="00EC3006" w:rsidRDefault="00EC3006">
      <w:pPr>
        <w:pStyle w:val="DefinitionCharCharCharCharCharCharCharCharCharChar"/>
        <w:ind w:firstLine="0"/>
      </w:pPr>
      <w:r>
        <w:t>BPatch_point *scp = NULL)</w:t>
      </w:r>
    </w:p>
    <w:p w14:paraId="36BCC047" w14:textId="77777777" w:rsidR="00EC3006" w:rsidRDefault="00EC3006">
      <w:pPr>
        <w:pStyle w:val="DefinitionCharCharCharCharCharCharCharCharCharChar"/>
      </w:pPr>
      <w:r>
        <w:t>BPatch_variableExpr</w:t>
      </w:r>
      <w:r>
        <w:fldChar w:fldCharType="begin"/>
      </w:r>
      <w:r>
        <w:instrText xml:space="preserve"> XE "Bpatch_nullExpr" </w:instrText>
      </w:r>
      <w:r>
        <w:fldChar w:fldCharType="end"/>
      </w:r>
      <w:r>
        <w:t>(BPatch_addressSpace *in_addSpace,</w:t>
      </w:r>
    </w:p>
    <w:p w14:paraId="02293B8A" w14:textId="77777777" w:rsidR="00EC3006" w:rsidRDefault="00EC3006">
      <w:pPr>
        <w:pStyle w:val="DefinitionCharCharCharCharCharCharCharCharCharChar"/>
        <w:ind w:firstLine="0"/>
      </w:pPr>
      <w:r>
        <w:t>AddressSpace *as,</w:t>
      </w:r>
    </w:p>
    <w:p w14:paraId="02DDC526" w14:textId="77777777" w:rsidR="00EC3006" w:rsidRDefault="00EC3006">
      <w:pPr>
        <w:pStyle w:val="DefinitionCharCharCharCharCharCharCharCharCharChar"/>
        <w:ind w:firstLine="0"/>
      </w:pPr>
      <w:r>
        <w:t>BPatch_localVar *lv,</w:t>
      </w:r>
    </w:p>
    <w:p w14:paraId="10E0F623" w14:textId="77777777" w:rsidR="00EC3006" w:rsidRDefault="00EC3006">
      <w:pPr>
        <w:pStyle w:val="DefinitionCharCharCharCharCharCharCharCharCharChar"/>
        <w:ind w:firstLine="0"/>
      </w:pPr>
      <w:r>
        <w:t>BPatch_type *type,</w:t>
      </w:r>
    </w:p>
    <w:p w14:paraId="214F5116" w14:textId="77777777" w:rsidR="00EC3006" w:rsidRDefault="00EC3006">
      <w:pPr>
        <w:pStyle w:val="DefinitionCharCharCharCharCharCharCharCharCharChar"/>
        <w:ind w:firstLine="0"/>
      </w:pPr>
      <w:r>
        <w:t>BPatch_point *scp)</w:t>
      </w:r>
    </w:p>
    <w:p w14:paraId="7AE689EE" w14:textId="77777777" w:rsidR="00EC3006" w:rsidRDefault="00EC3006">
      <w:pPr>
        <w:pStyle w:val="DefinitionCharCharCharCharCharCharCharCharCharChar"/>
      </w:pPr>
      <w:r>
        <w:t>BPatch_variableExpr</w:t>
      </w:r>
      <w:r>
        <w:fldChar w:fldCharType="begin"/>
      </w:r>
      <w:r>
        <w:instrText xml:space="preserve"> XE "Bpatch_nullExpr" </w:instrText>
      </w:r>
      <w:r>
        <w:fldChar w:fldCharType="end"/>
      </w:r>
      <w:r>
        <w:t>(BPatch_addressSpace *in_addSpace,</w:t>
      </w:r>
    </w:p>
    <w:p w14:paraId="79466E63" w14:textId="77777777" w:rsidR="00EC3006" w:rsidRDefault="00EC3006">
      <w:pPr>
        <w:pStyle w:val="DefinitionCharCharCharCharCharCharCharCharCharChar"/>
        <w:ind w:firstLine="0"/>
      </w:pPr>
      <w:r>
        <w:t>AddressSpace *ll_addSpace,</w:t>
      </w:r>
    </w:p>
    <w:p w14:paraId="1E05C0C8" w14:textId="77777777" w:rsidR="00EC3006" w:rsidRDefault="00EC3006">
      <w:pPr>
        <w:pStyle w:val="DefinitionCharCharCharCharCharCharCharCharCharChar"/>
        <w:ind w:firstLine="0"/>
      </w:pPr>
      <w:r>
        <w:t>int_variable *iv,</w:t>
      </w:r>
    </w:p>
    <w:p w14:paraId="5DC17306" w14:textId="77777777" w:rsidR="00EC3006" w:rsidRDefault="00EC3006">
      <w:pPr>
        <w:pStyle w:val="DefinitionCharCharCharCharCharCharCharCharCharChar"/>
        <w:ind w:firstLine="0"/>
      </w:pPr>
      <w:r>
        <w:t>BPatch_type *type)</w:t>
      </w:r>
    </w:p>
    <w:p w14:paraId="61669A20" w14:textId="77777777" w:rsidR="00EC3006" w:rsidRDefault="00EC3006">
      <w:pPr>
        <w:pStyle w:val="DefinitionList"/>
      </w:pPr>
      <w:r>
        <w:t xml:space="preserve">Define a variable snippet of the appropriate type.  The first constructor is used to get function pointers; the second is used to get forked copies of variable expression, used by malloc; the third is used for local variables; and the last is used by </w:t>
      </w:r>
      <w:r>
        <w:rPr>
          <w:rFonts w:ascii="Courier New" w:hAnsi="Courier New" w:cs="Courier New"/>
          <w:sz w:val="20"/>
        </w:rPr>
        <w:t>BPatch_addressSpace::findOrCreateVariable()</w:t>
      </w:r>
      <w:r>
        <w:t>.</w:t>
      </w:r>
    </w:p>
    <w:p w14:paraId="38339B83" w14:textId="77777777" w:rsidR="00EC3006" w:rsidRDefault="00EC3006">
      <w:pPr>
        <w:pStyle w:val="DefinitionCharCharCharCharCharCharCharCharCharChar"/>
      </w:pPr>
      <w:r>
        <w:t>BPatch_whileExpr</w:t>
      </w:r>
      <w:r>
        <w:fldChar w:fldCharType="begin"/>
      </w:r>
      <w:r>
        <w:instrText xml:space="preserve"> XE "Bpatch_nullExpr" </w:instrText>
      </w:r>
      <w:r>
        <w:fldChar w:fldCharType="end"/>
      </w:r>
      <w:r>
        <w:t>(const BPatch_snippet &amp;condition,</w:t>
      </w:r>
    </w:p>
    <w:p w14:paraId="2EE1BAEC" w14:textId="77777777" w:rsidR="00EC3006" w:rsidRDefault="00EC3006">
      <w:pPr>
        <w:pStyle w:val="DefinitionCharCharCharCharCharCharCharCharCharChar"/>
        <w:ind w:firstLine="0"/>
      </w:pPr>
      <w:r>
        <w:t xml:space="preserve">const BPatch_snippet &amp;body) </w:t>
      </w:r>
    </w:p>
    <w:p w14:paraId="24CCAA68" w14:textId="77777777" w:rsidR="00EC3006" w:rsidRDefault="00EC3006">
      <w:pPr>
        <w:pStyle w:val="DefinitionList"/>
        <w:rPr>
          <w:rFonts w:ascii="Courier New" w:hAnsi="Courier New" w:cs="Courier New"/>
          <w:sz w:val="20"/>
        </w:rPr>
      </w:pPr>
      <w:r>
        <w:t xml:space="preserve">This constructor creates a while statement. The first argument, </w:t>
      </w:r>
      <w:r>
        <w:rPr>
          <w:rFonts w:ascii="Courier New" w:hAnsi="Courier New" w:cs="Courier New"/>
          <w:sz w:val="20"/>
        </w:rPr>
        <w:t>condition</w:t>
      </w:r>
      <w:r>
        <w:t xml:space="preserve">, should be a Boolean expression that will be evaluated to decide whether </w:t>
      </w:r>
      <w:r>
        <w:rPr>
          <w:rFonts w:ascii="Courier New" w:hAnsi="Courier New" w:cs="Courier New"/>
          <w:sz w:val="20"/>
        </w:rPr>
        <w:t>body</w:t>
      </w:r>
      <w:r>
        <w:t xml:space="preserve"> should be executed. The second argument, </w:t>
      </w:r>
      <w:r>
        <w:rPr>
          <w:rFonts w:ascii="Courier New" w:hAnsi="Courier New" w:cs="Courier New"/>
          <w:sz w:val="20"/>
        </w:rPr>
        <w:t>body</w:t>
      </w:r>
      <w:r>
        <w:t xml:space="preserve">, is the snippet to execute if the condition evaluates to </w:t>
      </w:r>
      <w:r>
        <w:rPr>
          <w:rFonts w:ascii="Courier New" w:hAnsi="Courier New" w:cs="Courier New"/>
          <w:sz w:val="20"/>
        </w:rPr>
        <w:t>true</w:t>
      </w:r>
      <w:r>
        <w:t>.</w:t>
      </w:r>
    </w:p>
    <w:p w14:paraId="5AB213DF" w14:textId="77777777" w:rsidR="00EC3006" w:rsidRDefault="00EC3006">
      <w:pPr>
        <w:pStyle w:val="DefinitionList"/>
        <w:spacing w:before="0" w:after="0"/>
        <w:ind w:left="0"/>
        <w:rPr>
          <w:rFonts w:ascii="Courier New" w:hAnsi="Courier New" w:cs="Courier New"/>
          <w:sz w:val="20"/>
        </w:rPr>
      </w:pPr>
    </w:p>
    <w:p w14:paraId="7CB145C6" w14:textId="77777777" w:rsidR="00EC3006" w:rsidRDefault="00EC3006">
      <w:pPr>
        <w:pStyle w:val="Heading2"/>
        <w:numPr>
          <w:ilvl w:val="1"/>
          <w:numId w:val="1"/>
        </w:numPr>
      </w:pPr>
      <w:bookmarkStart w:id="50" w:name="_Toc529517697"/>
      <w:bookmarkStart w:id="51" w:name="_Ref161040683"/>
      <w:r>
        <w:t>Class BPatch_type</w:t>
      </w:r>
      <w:bookmarkEnd w:id="50"/>
      <w:r>
        <w:fldChar w:fldCharType="begin"/>
      </w:r>
      <w:r>
        <w:instrText xml:space="preserve"> XE "BPatch_type" </w:instrText>
      </w:r>
      <w:r>
        <w:fldChar w:fldCharType="end"/>
      </w:r>
      <w:bookmarkEnd w:id="51"/>
    </w:p>
    <w:p w14:paraId="37CEAF1F" w14:textId="77777777" w:rsidR="00EC3006" w:rsidRDefault="00EC3006">
      <w:pPr>
        <w:pStyle w:val="BodyText"/>
      </w:pPr>
      <w:r>
        <w:t xml:space="preserve">The class BPatch_type is used to describe the types of variables, parameters, return values, and functions.  Instances of the class can represent language predefined types (e.g. int, float), mutatee defined types (e.g., structures compiled into the mutatee application), or mutator defined types (created using the </w:t>
      </w:r>
      <w:r>
        <w:rPr>
          <w:rFonts w:ascii="Courier New" w:hAnsi="Courier New" w:cs="Courier New"/>
          <w:sz w:val="20"/>
        </w:rPr>
        <w:t xml:space="preserve">create* </w:t>
      </w:r>
      <w:r>
        <w:t xml:space="preserve">methods of the </w:t>
      </w:r>
      <w:r>
        <w:rPr>
          <w:rFonts w:ascii="Courier New" w:hAnsi="Courier New" w:cs="Courier New"/>
          <w:sz w:val="20"/>
        </w:rPr>
        <w:t>BPatch</w:t>
      </w:r>
      <w:r>
        <w:t xml:space="preserve"> class).</w:t>
      </w:r>
    </w:p>
    <w:p w14:paraId="0F210B36" w14:textId="77777777" w:rsidR="00EC3006" w:rsidRDefault="00EC3006">
      <w:pPr>
        <w:pStyle w:val="DefinitionCharCharCharCharCharCharCharCharCharChar"/>
      </w:pPr>
      <w:r>
        <w:t>std::vector&lt;BPatch_field *&gt; *getComponents()</w:t>
      </w:r>
      <w:r>
        <w:fldChar w:fldCharType="begin"/>
      </w:r>
      <w:r>
        <w:instrText xml:space="preserve"> XE "getComponents" </w:instrText>
      </w:r>
      <w:r>
        <w:fldChar w:fldCharType="end"/>
      </w:r>
    </w:p>
    <w:p w14:paraId="01B7CD05" w14:textId="77777777" w:rsidR="00EC3006" w:rsidRDefault="00EC3006">
      <w:pPr>
        <w:pStyle w:val="DefinitionList"/>
      </w:pPr>
      <w:r>
        <w:t xml:space="preserve">Return a vector of the types of the fields in a </w:t>
      </w:r>
      <w:r>
        <w:rPr>
          <w:rFonts w:ascii="Courier New" w:hAnsi="Courier New" w:cs="Courier New"/>
          <w:sz w:val="20"/>
        </w:rPr>
        <w:t>BPatch_struct</w:t>
      </w:r>
      <w:r>
        <w:t xml:space="preserve"> or </w:t>
      </w:r>
      <w:r>
        <w:rPr>
          <w:rFonts w:ascii="Courier New" w:hAnsi="Courier New" w:cs="Courier New"/>
          <w:sz w:val="20"/>
        </w:rPr>
        <w:t>BPatch_union</w:t>
      </w:r>
      <w:r>
        <w:t xml:space="preserve">.  If this method is invoked on a type whose </w:t>
      </w:r>
      <w:r>
        <w:rPr>
          <w:rFonts w:ascii="Courier New" w:hAnsi="Courier New" w:cs="Courier New"/>
          <w:sz w:val="20"/>
        </w:rPr>
        <w:t>BPatch_dataClass</w:t>
      </w:r>
      <w:r>
        <w:t xml:space="preserve"> is not </w:t>
      </w:r>
      <w:r>
        <w:rPr>
          <w:rFonts w:ascii="Courier New" w:hAnsi="Courier New" w:cs="Courier New"/>
          <w:sz w:val="20"/>
        </w:rPr>
        <w:t>BPatch_struct</w:t>
      </w:r>
      <w:r>
        <w:t xml:space="preserve"> or </w:t>
      </w:r>
      <w:r>
        <w:rPr>
          <w:rFonts w:ascii="Courier New" w:hAnsi="Courier New" w:cs="Courier New"/>
          <w:sz w:val="20"/>
        </w:rPr>
        <w:t>BPatch_union</w:t>
      </w:r>
      <w:r>
        <w:t xml:space="preserve">, </w:t>
      </w:r>
      <w:r>
        <w:rPr>
          <w:rFonts w:ascii="Courier New" w:hAnsi="Courier New" w:cs="Courier New"/>
          <w:sz w:val="20"/>
        </w:rPr>
        <w:t>NULL</w:t>
      </w:r>
      <w:r>
        <w:t xml:space="preserve"> is returned.</w:t>
      </w:r>
    </w:p>
    <w:p w14:paraId="0340E75A" w14:textId="77777777" w:rsidR="00EC3006" w:rsidRDefault="00EC3006">
      <w:pPr>
        <w:pStyle w:val="DefinitionCharCharCharCharCharCharCharCharCharChar"/>
      </w:pPr>
      <w:r>
        <w:t>std::vector&lt;BPatch_cblock *&gt; *getCblocks()</w:t>
      </w:r>
      <w:r>
        <w:fldChar w:fldCharType="begin"/>
      </w:r>
      <w:r>
        <w:instrText xml:space="preserve"> XE "getCblocks" </w:instrText>
      </w:r>
      <w:r>
        <w:fldChar w:fldCharType="end"/>
      </w:r>
    </w:p>
    <w:p w14:paraId="6BF81374" w14:textId="77777777" w:rsidR="00EC3006" w:rsidRDefault="00EC3006">
      <w:pPr>
        <w:pStyle w:val="DefinitionList"/>
      </w:pPr>
      <w:r>
        <w:t xml:space="preserve">Return the common block classes for the type.  The methods of the </w:t>
      </w:r>
      <w:r>
        <w:rPr>
          <w:rFonts w:ascii="Courier New" w:hAnsi="Courier New" w:cs="Courier New"/>
          <w:sz w:val="20"/>
        </w:rPr>
        <w:t>BPatch_cblock</w:t>
      </w:r>
      <w:r>
        <w:t xml:space="preserve"> can be used to access information about the member of a common block. Since the same named (or anonymous) common block can be defined with different members in different functions, a given common block may have multiple definitions.  The vector returned by this function contains one instance of </w:t>
      </w:r>
      <w:r>
        <w:rPr>
          <w:rFonts w:ascii="Courier New" w:hAnsi="Courier New" w:cs="Courier New"/>
          <w:sz w:val="20"/>
        </w:rPr>
        <w:t>BPatch_cblock</w:t>
      </w:r>
      <w:r>
        <w:t xml:space="preserve"> for each unique definition of the common block. If this method is invoked on a type whose </w:t>
      </w:r>
      <w:r>
        <w:rPr>
          <w:rFonts w:ascii="Courier New" w:hAnsi="Courier New" w:cs="Courier New"/>
          <w:sz w:val="20"/>
        </w:rPr>
        <w:t>BPatch_dataClass</w:t>
      </w:r>
      <w:r>
        <w:rPr>
          <w:rFonts w:ascii="Courier" w:hAnsi="Courier" w:cs="Courier"/>
        </w:rPr>
        <w:t xml:space="preserve"> </w:t>
      </w:r>
      <w:r>
        <w:t xml:space="preserve">is not </w:t>
      </w:r>
      <w:r>
        <w:rPr>
          <w:rFonts w:ascii="Courier New" w:hAnsi="Courier New" w:cs="Courier New"/>
          <w:sz w:val="20"/>
        </w:rPr>
        <w:t>BPatch_common</w:t>
      </w:r>
      <w:r>
        <w:t xml:space="preserve">, </w:t>
      </w:r>
      <w:r>
        <w:rPr>
          <w:rFonts w:ascii="Courier New" w:hAnsi="Courier New" w:cs="Courier New"/>
          <w:sz w:val="20"/>
        </w:rPr>
        <w:t>NULL</w:t>
      </w:r>
      <w:r>
        <w:t xml:space="preserve"> will be returned.</w:t>
      </w:r>
    </w:p>
    <w:p w14:paraId="270F3CFA" w14:textId="77777777" w:rsidR="00EC3006" w:rsidRDefault="00EC3006">
      <w:pPr>
        <w:pStyle w:val="DefinitionCharCharCharCharCharCharCharCharCharChar"/>
      </w:pPr>
      <w:r>
        <w:t>BPatch_type *getConstituentType()</w:t>
      </w:r>
      <w:r>
        <w:fldChar w:fldCharType="begin"/>
      </w:r>
      <w:r>
        <w:instrText xml:space="preserve"> XE "getConstituentType" </w:instrText>
      </w:r>
      <w:r>
        <w:fldChar w:fldCharType="end"/>
      </w:r>
    </w:p>
    <w:p w14:paraId="0EA30E20" w14:textId="77777777" w:rsidR="00EC3006" w:rsidRDefault="00EC3006">
      <w:pPr>
        <w:pStyle w:val="DefinitionList"/>
        <w:rPr>
          <w:rFonts w:ascii="Courier New" w:hAnsi="Courier New" w:cs="Courier New"/>
        </w:rPr>
      </w:pPr>
      <w:r>
        <w:t xml:space="preserve">Return the type of the base type.  For a </w:t>
      </w:r>
      <w:r>
        <w:rPr>
          <w:rFonts w:ascii="Courier New" w:hAnsi="Courier New" w:cs="Courier New"/>
          <w:sz w:val="20"/>
        </w:rPr>
        <w:t>BPatch_array</w:t>
      </w:r>
      <w:r>
        <w:t xml:space="preserve"> this is the type of each element, for a </w:t>
      </w:r>
      <w:r>
        <w:rPr>
          <w:rFonts w:ascii="Courier New" w:hAnsi="Courier New" w:cs="Courier New"/>
          <w:sz w:val="20"/>
        </w:rPr>
        <w:t>BPatch_pointer</w:t>
      </w:r>
      <w:r>
        <w:t xml:space="preserve"> this is the type of the object the pointer points to.  For </w:t>
      </w:r>
      <w:r>
        <w:rPr>
          <w:rFonts w:ascii="Courier New" w:hAnsi="Courier New" w:cs="Courier New"/>
          <w:sz w:val="20"/>
        </w:rPr>
        <w:t>BPatch_typedef</w:t>
      </w:r>
      <w:r>
        <w:t xml:space="preserve"> types, this is the original type.  For all other types, NULL is returned.</w:t>
      </w:r>
    </w:p>
    <w:p w14:paraId="2061AA28" w14:textId="77777777" w:rsidR="00EC3006" w:rsidRDefault="00EC3006">
      <w:pPr>
        <w:pStyle w:val="DefinitionList"/>
        <w:ind w:left="0"/>
      </w:pPr>
      <w:r>
        <w:rPr>
          <w:rFonts w:ascii="Courier New" w:hAnsi="Courier New" w:cs="Courier New"/>
        </w:rPr>
        <w:t>enum BPatch_dataClass {</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BPatch_dataScalar,</w:t>
      </w:r>
      <w:r>
        <w:rPr>
          <w:rFonts w:ascii="Courier New" w:hAnsi="Courier New" w:cs="Courier New"/>
        </w:rPr>
        <w:tab/>
      </w:r>
      <w:r>
        <w:rPr>
          <w:rFonts w:ascii="Courier New" w:hAnsi="Courier New" w:cs="Courier New"/>
        </w:rPr>
        <w:tab/>
        <w:t>BPatch_dataEnumerated,</w:t>
      </w:r>
      <w:r>
        <w:rPr>
          <w:rFonts w:ascii="Courier New" w:hAnsi="Courier New" w:cs="Courier New"/>
        </w:rPr>
        <w:tab/>
        <w:t xml:space="preserve">BPatch_dataTypeClass, </w:t>
      </w:r>
      <w:r>
        <w:rPr>
          <w:rFonts w:ascii="Courier New" w:hAnsi="Courier New" w:cs="Courier New"/>
        </w:rPr>
        <w:tab/>
        <w:t xml:space="preserve">BPatch_dataStructure, </w:t>
      </w:r>
      <w:r>
        <w:rPr>
          <w:rFonts w:ascii="Courier New" w:hAnsi="Courier New" w:cs="Courier New"/>
        </w:rPr>
        <w:tab/>
        <w:t>BPatch_dataUnion,</w:t>
      </w:r>
      <w:r>
        <w:rPr>
          <w:rFonts w:ascii="Courier New" w:hAnsi="Courier New" w:cs="Courier New"/>
        </w:rPr>
        <w:tab/>
      </w:r>
      <w:r>
        <w:rPr>
          <w:rFonts w:ascii="Courier New" w:hAnsi="Courier New" w:cs="Courier New"/>
        </w:rPr>
        <w:tab/>
        <w:t xml:space="preserve">BPatch_dataArray, </w:t>
      </w:r>
      <w:r>
        <w:rPr>
          <w:rFonts w:ascii="Courier New" w:hAnsi="Courier New" w:cs="Courier New"/>
        </w:rPr>
        <w:tab/>
        <w:t>BPatch_dataPointer,</w:t>
      </w:r>
      <w:r>
        <w:rPr>
          <w:rFonts w:ascii="Courier New" w:hAnsi="Courier New" w:cs="Courier New"/>
        </w:rPr>
        <w:tab/>
      </w:r>
      <w:r>
        <w:rPr>
          <w:rFonts w:ascii="Courier New" w:hAnsi="Courier New" w:cs="Courier New"/>
        </w:rPr>
        <w:tab/>
        <w:t>BPatch_dataReference,</w:t>
      </w:r>
      <w:r>
        <w:rPr>
          <w:rFonts w:ascii="Courier New" w:hAnsi="Courier New" w:cs="Courier New"/>
        </w:rPr>
        <w:tab/>
        <w:t xml:space="preserve">BPatch_dataFunction, </w:t>
      </w:r>
      <w:r>
        <w:rPr>
          <w:rFonts w:ascii="Courier New" w:hAnsi="Courier New" w:cs="Courier New"/>
        </w:rPr>
        <w:tab/>
        <w:t>BPatch_dataTypeAttrib,</w:t>
      </w:r>
      <w:r>
        <w:rPr>
          <w:rFonts w:ascii="Courier New" w:hAnsi="Courier New" w:cs="Courier New"/>
        </w:rPr>
        <w:tab/>
        <w:t>BPatch_dataUnknownType,</w:t>
      </w:r>
      <w:r>
        <w:rPr>
          <w:rFonts w:ascii="Courier New" w:hAnsi="Courier New" w:cs="Courier New"/>
        </w:rPr>
        <w:tab/>
        <w:t xml:space="preserve">BPatch_dataMethod, </w:t>
      </w:r>
      <w:r>
        <w:rPr>
          <w:rFonts w:ascii="Courier New" w:hAnsi="Courier New" w:cs="Courier New"/>
        </w:rPr>
        <w:tab/>
        <w:t>BPatch_dataCommon,</w:t>
      </w:r>
      <w:r>
        <w:rPr>
          <w:rFonts w:ascii="Courier New" w:hAnsi="Courier New" w:cs="Courier New"/>
        </w:rPr>
        <w:tab/>
      </w:r>
      <w:r>
        <w:rPr>
          <w:rFonts w:ascii="Courier New" w:hAnsi="Courier New" w:cs="Courier New"/>
        </w:rPr>
        <w:tab/>
        <w:t>BPatch_dataPrimitive,</w:t>
      </w:r>
      <w:r>
        <w:rPr>
          <w:rFonts w:ascii="Courier New" w:hAnsi="Courier New" w:cs="Courier New"/>
        </w:rPr>
        <w:tab/>
        <w:t xml:space="preserve">BPatch_dataTypeNumber, </w:t>
      </w:r>
      <w:r>
        <w:rPr>
          <w:rFonts w:ascii="Courier New" w:hAnsi="Courier New" w:cs="Courier New"/>
        </w:rPr>
        <w:tab/>
        <w:t>BPatch_dataTypeDefine,</w:t>
      </w:r>
      <w:r>
        <w:rPr>
          <w:rFonts w:ascii="Courier New" w:hAnsi="Courier New" w:cs="Courier New"/>
        </w:rPr>
        <w:tab/>
        <w:t>BPatch_dataNullType  }</w:t>
      </w:r>
    </w:p>
    <w:p w14:paraId="5DC993C6" w14:textId="77777777" w:rsidR="00EC3006" w:rsidRDefault="00EC3006">
      <w:pPr>
        <w:pStyle w:val="DefinitionCharCharCharCharCharCharCharCharCharChar"/>
      </w:pPr>
      <w:r>
        <w:t>BPatch_dataClass getDataClass()</w:t>
      </w:r>
      <w:r>
        <w:fldChar w:fldCharType="begin"/>
      </w:r>
      <w:r>
        <w:instrText xml:space="preserve"> XE "getDataClass" </w:instrText>
      </w:r>
      <w:r>
        <w:fldChar w:fldCharType="end"/>
      </w:r>
    </w:p>
    <w:p w14:paraId="19370B91" w14:textId="77777777" w:rsidR="00EC3006" w:rsidRDefault="00EC3006">
      <w:pPr>
        <w:pStyle w:val="DefinitionList"/>
      </w:pPr>
      <w:r>
        <w:t>Return one of the above data classes for this type.</w:t>
      </w:r>
    </w:p>
    <w:p w14:paraId="6FC37E15" w14:textId="77777777" w:rsidR="00EC3006" w:rsidRDefault="00EC3006">
      <w:pPr>
        <w:pStyle w:val="DefinitionCharCharCharCharCharCharCharCharCharChar"/>
      </w:pPr>
      <w:r>
        <w:t>unsigned long getLow()</w:t>
      </w:r>
      <w:r>
        <w:fldChar w:fldCharType="begin"/>
      </w:r>
      <w:r>
        <w:instrText xml:space="preserve"> XE "getLow" </w:instrText>
      </w:r>
      <w:r>
        <w:fldChar w:fldCharType="end"/>
      </w:r>
    </w:p>
    <w:p w14:paraId="39C8E59D" w14:textId="77777777" w:rsidR="00EC3006" w:rsidRDefault="00EC3006">
      <w:pPr>
        <w:pStyle w:val="DefinitionCharCharCharCharCharCharCharCharCharChar"/>
      </w:pPr>
      <w:r>
        <w:t>unsigned long getHigh()</w:t>
      </w:r>
      <w:r>
        <w:fldChar w:fldCharType="begin"/>
      </w:r>
      <w:r>
        <w:instrText xml:space="preserve"> XE "getHigh" </w:instrText>
      </w:r>
      <w:r>
        <w:fldChar w:fldCharType="end"/>
      </w:r>
    </w:p>
    <w:p w14:paraId="6B1D86C8" w14:textId="77777777" w:rsidR="00EC3006" w:rsidRDefault="00EC3006">
      <w:pPr>
        <w:pStyle w:val="DefinitionList"/>
      </w:pPr>
      <w:r>
        <w:t>Return the upper and lower bound of an array.  Calling these two methods on non-array types produces an undefined result.</w:t>
      </w:r>
    </w:p>
    <w:p w14:paraId="66C8A32F" w14:textId="77777777" w:rsidR="00EC3006" w:rsidRDefault="00EC3006">
      <w:pPr>
        <w:pStyle w:val="DefinitionCharCharCharCharCharCharCharCharCharChar"/>
      </w:pPr>
      <w:r>
        <w:t>const char *getName()</w:t>
      </w:r>
      <w:r>
        <w:fldChar w:fldCharType="begin"/>
      </w:r>
      <w:r>
        <w:instrText xml:space="preserve"> XE "getName" </w:instrText>
      </w:r>
      <w:r>
        <w:fldChar w:fldCharType="end"/>
      </w:r>
    </w:p>
    <w:p w14:paraId="3A293E15" w14:textId="77777777" w:rsidR="00EC3006" w:rsidRDefault="00EC3006">
      <w:pPr>
        <w:pStyle w:val="DefinitionList"/>
      </w:pPr>
      <w:r>
        <w:t>Return the name of the type.</w:t>
      </w:r>
    </w:p>
    <w:p w14:paraId="5B3F76B5" w14:textId="77777777" w:rsidR="00EC3006" w:rsidRDefault="00EC3006">
      <w:pPr>
        <w:pStyle w:val="DefinitionCharCharCharCharCharCharCharCharCharChar"/>
      </w:pPr>
      <w:r>
        <w:t xml:space="preserve">bool isCompatible(const BPatch_type &amp;otype) </w:t>
      </w:r>
      <w:r>
        <w:fldChar w:fldCharType="begin"/>
      </w:r>
      <w:r>
        <w:instrText xml:space="preserve"> XE "isCompatible" </w:instrText>
      </w:r>
      <w:r>
        <w:fldChar w:fldCharType="end"/>
      </w:r>
    </w:p>
    <w:p w14:paraId="2CB9D7BF" w14:textId="77777777" w:rsidR="00EC3006" w:rsidRDefault="00EC3006">
      <w:pPr>
        <w:pStyle w:val="DefinitionList"/>
      </w:pPr>
      <w:r>
        <w:t xml:space="preserve">Return true if </w:t>
      </w:r>
      <w:r>
        <w:rPr>
          <w:rFonts w:ascii="Courier New" w:hAnsi="Courier New" w:cs="Courier New"/>
          <w:sz w:val="20"/>
        </w:rPr>
        <w:t>otype</w:t>
      </w:r>
      <w:r>
        <w:t xml:space="preserve"> is type compatible with this type.  The rules for type compatibility are given in Section </w:t>
      </w:r>
      <w:r>
        <w:fldChar w:fldCharType="begin"/>
      </w:r>
      <w:r>
        <w:instrText xml:space="preserve"> REF _Ref270684703 \r \h </w:instrText>
      </w:r>
      <w:r>
        <w:fldChar w:fldCharType="separate"/>
      </w:r>
      <w:r w:rsidR="00313452">
        <w:t>4.28</w:t>
      </w:r>
      <w:r>
        <w:fldChar w:fldCharType="end"/>
      </w:r>
      <w:r>
        <w:t>.  If the two types are not type compatible, the error reporting callback function will be invoked one or more times with additional information about why the types are not compatible.</w:t>
      </w:r>
    </w:p>
    <w:p w14:paraId="709673A1" w14:textId="77777777" w:rsidR="00EC3006" w:rsidRDefault="00EC3006">
      <w:pPr>
        <w:pStyle w:val="Heading2"/>
        <w:numPr>
          <w:ilvl w:val="1"/>
          <w:numId w:val="1"/>
        </w:numPr>
      </w:pPr>
      <w:bookmarkStart w:id="52" w:name="_Toc529517698"/>
      <w:r>
        <w:t>Class BPatch_variableExpr</w:t>
      </w:r>
      <w:bookmarkEnd w:id="52"/>
      <w:r>
        <w:t xml:space="preserve"> </w:t>
      </w:r>
      <w:r>
        <w:fldChar w:fldCharType="begin"/>
      </w:r>
      <w:r>
        <w:instrText xml:space="preserve"> XE " BPatch_variableExpr" </w:instrText>
      </w:r>
      <w:r>
        <w:fldChar w:fldCharType="end"/>
      </w:r>
    </w:p>
    <w:p w14:paraId="56DEDEFF" w14:textId="77777777" w:rsidR="00EC3006" w:rsidRDefault="00EC3006">
      <w:pPr>
        <w:pStyle w:val="BodyText"/>
      </w:pPr>
      <w:r>
        <w:t xml:space="preserve">The </w:t>
      </w:r>
      <w:r>
        <w:rPr>
          <w:b/>
        </w:rPr>
        <w:t>BPatch_variableExpr</w:t>
      </w:r>
      <w:r>
        <w:t xml:space="preserve"> class is another class derived from </w:t>
      </w:r>
      <w:r>
        <w:rPr>
          <w:rFonts w:ascii="Courier New" w:hAnsi="Courier New" w:cs="Courier New"/>
          <w:sz w:val="20"/>
        </w:rPr>
        <w:t>BPatch_snippet</w:t>
      </w:r>
      <w:r>
        <w:t xml:space="preserve">.  It represents a variable or area of memory in a process’s address space.  A </w:t>
      </w:r>
      <w:r>
        <w:rPr>
          <w:rFonts w:ascii="Courier New" w:hAnsi="Courier New" w:cs="Courier New"/>
          <w:sz w:val="20"/>
        </w:rPr>
        <w:t>BPatch_variableExpr</w:t>
      </w:r>
      <w:r>
        <w:t xml:space="preserve"> can be obtained from a </w:t>
      </w:r>
      <w:r>
        <w:rPr>
          <w:rFonts w:ascii="Courier New" w:hAnsi="Courier New" w:cs="Courier New"/>
          <w:sz w:val="20"/>
        </w:rPr>
        <w:t>BPatch_process</w:t>
      </w:r>
      <w:r>
        <w:t xml:space="preserve"> using the </w:t>
      </w:r>
      <w:r>
        <w:rPr>
          <w:rFonts w:ascii="Courier New" w:hAnsi="Courier New" w:cs="Courier New"/>
          <w:sz w:val="20"/>
        </w:rPr>
        <w:t>malloc</w:t>
      </w:r>
      <w:r>
        <w:t xml:space="preserve"> member function, or from a </w:t>
      </w:r>
      <w:r>
        <w:rPr>
          <w:rFonts w:ascii="Courier New" w:hAnsi="Courier New" w:cs="Courier New"/>
          <w:sz w:val="20"/>
        </w:rPr>
        <w:t>BPatch_image</w:t>
      </w:r>
      <w:r>
        <w:t xml:space="preserve"> using the </w:t>
      </w:r>
      <w:r>
        <w:rPr>
          <w:rFonts w:ascii="Courier New" w:hAnsi="Courier New" w:cs="Courier New"/>
          <w:sz w:val="20"/>
        </w:rPr>
        <w:t>findVariable</w:t>
      </w:r>
      <w:r>
        <w:t xml:space="preserve"> member function. </w:t>
      </w:r>
    </w:p>
    <w:p w14:paraId="3F1DD20D" w14:textId="77777777" w:rsidR="00EC3006" w:rsidRDefault="00EC3006">
      <w:pPr>
        <w:pStyle w:val="BodyText"/>
        <w:rPr>
          <w:b/>
          <w:bCs/>
        </w:rPr>
      </w:pPr>
      <w:r>
        <w:t xml:space="preserve">Some </w:t>
      </w:r>
      <w:r>
        <w:rPr>
          <w:rFonts w:ascii="Courier New" w:hAnsi="Courier New" w:cs="Courier New"/>
          <w:sz w:val="20"/>
        </w:rPr>
        <w:t>BPatch_variableExpr</w:t>
      </w:r>
      <w:r>
        <w:t xml:space="preserve"> have an associated </w:t>
      </w:r>
      <w:r>
        <w:rPr>
          <w:rFonts w:ascii="Courier New" w:hAnsi="Courier New" w:cs="Courier New"/>
          <w:sz w:val="20"/>
        </w:rPr>
        <w:t>BPatch_type</w:t>
      </w:r>
      <w:r>
        <w:t xml:space="preserve">, which can be accessed by functions inherited from </w:t>
      </w:r>
      <w:r>
        <w:rPr>
          <w:rFonts w:ascii="Courier New" w:hAnsi="Courier New" w:cs="Courier New"/>
          <w:sz w:val="20"/>
        </w:rPr>
        <w:t>BPatch_snippet</w:t>
      </w:r>
      <w:r>
        <w:t xml:space="preserve">.  </w:t>
      </w:r>
      <w:r>
        <w:rPr>
          <w:rFonts w:ascii="Courier New" w:hAnsi="Courier New" w:cs="Courier New"/>
          <w:sz w:val="20"/>
        </w:rPr>
        <w:t>BPatch_variableExpr</w:t>
      </w:r>
      <w:r>
        <w:t xml:space="preserve"> objects will have an associated </w:t>
      </w:r>
      <w:r>
        <w:rPr>
          <w:rFonts w:ascii="Courier New" w:hAnsi="Courier New" w:cs="Courier New"/>
          <w:sz w:val="20"/>
        </w:rPr>
        <w:t>BPatch_type</w:t>
      </w:r>
      <w:r>
        <w:t xml:space="preserve"> if they originate from binaries with sufficient debug information that describes types, or if they were provided with a </w:t>
      </w:r>
      <w:r>
        <w:rPr>
          <w:rFonts w:ascii="Courier New" w:hAnsi="Courier New" w:cs="Courier New"/>
          <w:sz w:val="20"/>
        </w:rPr>
        <w:t>BPatch_type</w:t>
      </w:r>
      <w:r>
        <w:t xml:space="preserve"> when created by Dyninst. </w:t>
      </w:r>
    </w:p>
    <w:p w14:paraId="76100866" w14:textId="77777777" w:rsidR="00EC3006" w:rsidRDefault="00EC3006">
      <w:pPr>
        <w:pStyle w:val="BodyText"/>
      </w:pPr>
      <w:r>
        <w:rPr>
          <w:b/>
          <w:bCs/>
        </w:rPr>
        <w:t>BPatch_variableExpr</w:t>
      </w:r>
      <w:r>
        <w:t xml:space="preserve"> provides several member functions not provided by other types of snippets:</w:t>
      </w:r>
    </w:p>
    <w:p w14:paraId="601F1C6D" w14:textId="77777777" w:rsidR="00EC3006" w:rsidRDefault="00EC3006">
      <w:pPr>
        <w:pStyle w:val="DefinitionCharCharCharCharCharCharCharCharCharChar"/>
      </w:pPr>
    </w:p>
    <w:p w14:paraId="249266AE" w14:textId="77777777" w:rsidR="00EC3006" w:rsidRDefault="00EC3006">
      <w:pPr>
        <w:pStyle w:val="DefinitionCharCharCharCharCharCharCharCharCharChar"/>
      </w:pPr>
      <w:r>
        <w:t>void readValue</w:t>
      </w:r>
      <w:r>
        <w:fldChar w:fldCharType="begin"/>
      </w:r>
      <w:r>
        <w:instrText xml:space="preserve"> XE "readValue" </w:instrText>
      </w:r>
      <w:r>
        <w:fldChar w:fldCharType="end"/>
      </w:r>
      <w:r>
        <w:t>(void *dst)</w:t>
      </w:r>
    </w:p>
    <w:p w14:paraId="1F79D5F6" w14:textId="77777777" w:rsidR="00EC3006" w:rsidRDefault="00EC3006">
      <w:pPr>
        <w:pStyle w:val="DefinitionCharCharCharCharCharCharCharCharCharChar"/>
      </w:pPr>
      <w:r>
        <w:t>void readValue(void *dst, int size)</w:t>
      </w:r>
    </w:p>
    <w:p w14:paraId="2012136A" w14:textId="77777777" w:rsidR="00EC3006" w:rsidRDefault="00EC3006">
      <w:pPr>
        <w:pStyle w:val="DefinitionList"/>
      </w:pPr>
      <w:r>
        <w:t xml:space="preserve">Read the value of the variable in an application’s address space that is represented by this </w:t>
      </w:r>
      <w:r>
        <w:rPr>
          <w:rFonts w:ascii="Courier New" w:hAnsi="Courier New" w:cs="Courier New"/>
          <w:sz w:val="20"/>
        </w:rPr>
        <w:t>BPatch_variableExpr</w:t>
      </w:r>
      <w:r>
        <w:t xml:space="preserve">.  The </w:t>
      </w:r>
      <w:r>
        <w:rPr>
          <w:rFonts w:ascii="Courier New" w:hAnsi="Courier New" w:cs="Courier New"/>
          <w:sz w:val="20"/>
        </w:rPr>
        <w:t>dst</w:t>
      </w:r>
      <w:r>
        <w:t xml:space="preserve"> parameter is assumed to point to a buffer large enough to hold a value of the variable’s type.  If the </w:t>
      </w:r>
      <w:r>
        <w:rPr>
          <w:rFonts w:ascii="Courier New" w:hAnsi="Courier New" w:cs="Courier New"/>
          <w:sz w:val="20"/>
        </w:rPr>
        <w:t>size</w:t>
      </w:r>
      <w:r>
        <w:t xml:space="preserve"> parameter is supplied, then the number of bytes it specifies will be read. For the first version of this method, if the size of the variable is unknown (i.e., no type information), no data is copied and the method returns false.</w:t>
      </w:r>
    </w:p>
    <w:p w14:paraId="707F8333" w14:textId="77777777" w:rsidR="00EC3006" w:rsidRDefault="00EC3006">
      <w:pPr>
        <w:pStyle w:val="DefinitionCharCharCharCharCharCharCharCharCharChar"/>
      </w:pPr>
      <w:r>
        <w:t>void writeValue</w:t>
      </w:r>
      <w:r>
        <w:fldChar w:fldCharType="begin"/>
      </w:r>
      <w:r>
        <w:instrText xml:space="preserve"> XE "writeValue" </w:instrText>
      </w:r>
      <w:r>
        <w:fldChar w:fldCharType="end"/>
      </w:r>
      <w:r>
        <w:t>(void *src)</w:t>
      </w:r>
    </w:p>
    <w:p w14:paraId="66D9367C" w14:textId="77777777" w:rsidR="00EC3006" w:rsidRDefault="00EC3006">
      <w:pPr>
        <w:pStyle w:val="DefinitionCharCharCharCharCharCharCharCharCharChar"/>
      </w:pPr>
      <w:r>
        <w:t>void writeValue(void *src, int size)</w:t>
      </w:r>
    </w:p>
    <w:p w14:paraId="360C0FBC" w14:textId="77777777" w:rsidR="00EC3006" w:rsidRDefault="00EC3006">
      <w:pPr>
        <w:pStyle w:val="DefinitionList"/>
      </w:pPr>
      <w:r>
        <w:t xml:space="preserve">Change the value of the variable in an application’s address space that is represented by this </w:t>
      </w:r>
      <w:r>
        <w:rPr>
          <w:rFonts w:ascii="Courier New" w:hAnsi="Courier New" w:cs="Courier New"/>
          <w:sz w:val="20"/>
        </w:rPr>
        <w:t>BPatch_variableExpr</w:t>
      </w:r>
      <w:r>
        <w:t xml:space="preserve">.  The </w:t>
      </w:r>
      <w:r>
        <w:rPr>
          <w:rFonts w:ascii="Courier New" w:hAnsi="Courier New" w:cs="Courier New"/>
          <w:sz w:val="20"/>
        </w:rPr>
        <w:t>src</w:t>
      </w:r>
      <w:r>
        <w:t xml:space="preserve"> parameter should point to a value of the variable’s type.  If the </w:t>
      </w:r>
      <w:r>
        <w:rPr>
          <w:rFonts w:ascii="Courier New" w:hAnsi="Courier New" w:cs="Courier New"/>
          <w:sz w:val="20"/>
        </w:rPr>
        <w:t>size</w:t>
      </w:r>
      <w:r>
        <w:t xml:space="preserve"> parameter is supplied, then the number of bytes it specifies will be written. For the first version of this method, if the size of the variable is unknown (i.e., no type information), no data is copied and the method returns false.  </w:t>
      </w:r>
    </w:p>
    <w:p w14:paraId="07C46D3A" w14:textId="77777777" w:rsidR="00EC3006" w:rsidRDefault="00EC3006">
      <w:pPr>
        <w:pStyle w:val="DefinitionCharCharCharCharCharCharCharCharCharChar"/>
      </w:pPr>
      <w:r>
        <w:t>void *getBaseAddr</w:t>
      </w:r>
      <w:r>
        <w:fldChar w:fldCharType="begin"/>
      </w:r>
      <w:r>
        <w:instrText xml:space="preserve"> XE "getBaseAddr" </w:instrText>
      </w:r>
      <w:r>
        <w:fldChar w:fldCharType="end"/>
      </w:r>
      <w:r>
        <w:t>()</w:t>
      </w:r>
    </w:p>
    <w:p w14:paraId="159EF9F4" w14:textId="77777777" w:rsidR="00EC3006" w:rsidRDefault="00EC3006">
      <w:pPr>
        <w:pStyle w:val="DefinitionList"/>
      </w:pPr>
      <w:r>
        <w:t>Return the base address of the variable.  This is designed to let users who wish to access elements of arrays or fields in structures do so. It can also be used to obtain the address of a variable to pass a point to that variable as a parameter to a procedure call.  It is similar to the ampersand (&amp;) operator in C.</w:t>
      </w:r>
    </w:p>
    <w:p w14:paraId="0EE7BBBE" w14:textId="77777777" w:rsidR="00EC3006" w:rsidRDefault="00EC3006">
      <w:pPr>
        <w:pStyle w:val="DefinitionCharCharCharCharCharCharCharCharCharChar"/>
      </w:pPr>
      <w:r>
        <w:t>std::vector&lt;BPatch_variableExpr *&gt; *getComponents()</w:t>
      </w:r>
      <w:r>
        <w:fldChar w:fldCharType="begin"/>
      </w:r>
      <w:r>
        <w:instrText xml:space="preserve"> XE "getComponents" </w:instrText>
      </w:r>
      <w:r>
        <w:fldChar w:fldCharType="end"/>
      </w:r>
    </w:p>
    <w:p w14:paraId="6B1A210B" w14:textId="77777777" w:rsidR="00EC3006" w:rsidRDefault="00EC3006">
      <w:pPr>
        <w:pStyle w:val="DefinitionList"/>
      </w:pPr>
      <w:r>
        <w:t>Return a pointer to a vector containing the components of a struct or union.  Each element of the vector is one field of the composite type, and contains a variable expression for accessing it.</w:t>
      </w:r>
    </w:p>
    <w:p w14:paraId="6472859A" w14:textId="77777777" w:rsidR="00EC3006" w:rsidRDefault="00EC3006">
      <w:pPr>
        <w:pStyle w:val="Heading2"/>
        <w:numPr>
          <w:ilvl w:val="1"/>
          <w:numId w:val="1"/>
        </w:numPr>
      </w:pPr>
      <w:bookmarkStart w:id="53" w:name="_Ref160277935"/>
      <w:bookmarkStart w:id="54" w:name="_Toc529517699"/>
      <w:r>
        <w:t>Class BPatch_flowGraph</w:t>
      </w:r>
      <w:bookmarkEnd w:id="53"/>
      <w:bookmarkEnd w:id="54"/>
      <w:r>
        <w:t xml:space="preserve"> </w:t>
      </w:r>
      <w:r>
        <w:fldChar w:fldCharType="begin"/>
      </w:r>
      <w:r>
        <w:instrText xml:space="preserve"> XE " BPatch_flowGraph" </w:instrText>
      </w:r>
      <w:r>
        <w:fldChar w:fldCharType="end"/>
      </w:r>
    </w:p>
    <w:p w14:paraId="187C4049" w14:textId="77777777" w:rsidR="00EC3006" w:rsidRDefault="00EC3006">
      <w:pPr>
        <w:pStyle w:val="BodyText"/>
      </w:pPr>
      <w:r>
        <w:t xml:space="preserve">The </w:t>
      </w:r>
      <w:r>
        <w:rPr>
          <w:b/>
        </w:rPr>
        <w:t>BPatch_flowGraph</w:t>
      </w:r>
      <w:r>
        <w:t xml:space="preserve"> class represents the control flow graph of a function. It provides methods for discovering the basic blocks and loops within the function (using which a caller can navigate the graph). A </w:t>
      </w:r>
      <w:r>
        <w:rPr>
          <w:rFonts w:ascii="Courier New" w:hAnsi="Courier New" w:cs="Courier New"/>
          <w:sz w:val="20"/>
        </w:rPr>
        <w:t>BPatch_flowGraph</w:t>
      </w:r>
      <w:r>
        <w:t xml:space="preserve"> object can be obtained by calling the </w:t>
      </w:r>
      <w:r>
        <w:rPr>
          <w:rFonts w:ascii="Courier New" w:hAnsi="Courier New" w:cs="Courier New"/>
          <w:sz w:val="20"/>
        </w:rPr>
        <w:t>getCFG</w:t>
      </w:r>
      <w:r>
        <w:t xml:space="preserve"> method of a </w:t>
      </w:r>
      <w:r>
        <w:rPr>
          <w:rFonts w:ascii="Courier New" w:hAnsi="Courier New" w:cs="Courier New"/>
          <w:sz w:val="20"/>
        </w:rPr>
        <w:t>BPatch_function</w:t>
      </w:r>
      <w:r>
        <w:t xml:space="preserve"> object.</w:t>
      </w:r>
    </w:p>
    <w:p w14:paraId="71BAF41A" w14:textId="77777777" w:rsidR="00EC3006" w:rsidRDefault="00EC3006">
      <w:pPr>
        <w:pStyle w:val="DefinitionCharCharCharCharCharCharCharCharCharChar"/>
        <w:ind w:left="0" w:firstLine="0"/>
      </w:pPr>
      <w:r>
        <w:t>bool containsDynamicCallsites()</w:t>
      </w:r>
    </w:p>
    <w:p w14:paraId="2C338381" w14:textId="77777777" w:rsidR="00EC3006" w:rsidRDefault="00EC3006">
      <w:pPr>
        <w:pStyle w:val="DefinitionList"/>
      </w:pPr>
      <w:r>
        <w:t>Return true if the control flow graph contains any dynamic call sites (e.g., calls through a function pointer).</w:t>
      </w:r>
    </w:p>
    <w:p w14:paraId="4F48C1A8" w14:textId="77777777" w:rsidR="00EC3006" w:rsidRDefault="00EC3006">
      <w:pPr>
        <w:pStyle w:val="DefinitionCharCharCharCharCharCharCharCharCharChar"/>
      </w:pPr>
      <w:r>
        <w:t>void getAllBasicBlocks</w:t>
      </w:r>
      <w:r>
        <w:fldChar w:fldCharType="begin"/>
      </w:r>
      <w:r>
        <w:instrText xml:space="preserve"> XE "getAllBasicBlocks" </w:instrText>
      </w:r>
      <w:r>
        <w:fldChar w:fldCharType="end"/>
      </w:r>
      <w:r>
        <w:t xml:space="preserve">(std::set&lt;BPatch_basicBlock*&gt;&amp;) </w:t>
      </w:r>
    </w:p>
    <w:p w14:paraId="353A230C" w14:textId="77777777" w:rsidR="00EC3006" w:rsidRDefault="00EC3006">
      <w:pPr>
        <w:pStyle w:val="DefinitionCharCharCharCharCharCharCharCharCharChar"/>
      </w:pPr>
      <w:r>
        <w:t>void getAllBasicBlocks</w:t>
      </w:r>
      <w:r>
        <w:fldChar w:fldCharType="begin"/>
      </w:r>
      <w:r>
        <w:instrText xml:space="preserve"> XE "getAllBasicBlocks" </w:instrText>
      </w:r>
      <w:r>
        <w:fldChar w:fldCharType="end"/>
      </w:r>
      <w:r>
        <w:t xml:space="preserve">(BPatch_Set&lt;BPatch_basicBlock*&gt;&amp;) </w:t>
      </w:r>
    </w:p>
    <w:p w14:paraId="125F551C" w14:textId="77777777" w:rsidR="00EC3006" w:rsidRDefault="00EC3006">
      <w:pPr>
        <w:pStyle w:val="DefinitionList"/>
      </w:pPr>
      <w:r>
        <w:t xml:space="preserve">Fill the given set with pointers to all basic blocks in the control flow graph.  </w:t>
      </w:r>
      <w:r>
        <w:rPr>
          <w:rFonts w:ascii="Courier New" w:hAnsi="Courier New" w:cs="Courier New"/>
          <w:sz w:val="20"/>
        </w:rPr>
        <w:t>BPatch_basicBlock</w:t>
      </w:r>
      <w:r>
        <w:t xml:space="preserve"> is described in section </w:t>
      </w:r>
      <w:r>
        <w:fldChar w:fldCharType="begin"/>
      </w:r>
      <w:r>
        <w:instrText xml:space="preserve"> REF _Ref161214701 \r \h </w:instrText>
      </w:r>
      <w:r>
        <w:fldChar w:fldCharType="separate"/>
      </w:r>
      <w:r w:rsidR="00313452">
        <w:t>4.17</w:t>
      </w:r>
      <w:r>
        <w:fldChar w:fldCharType="end"/>
      </w:r>
      <w:r>
        <w:t>.</w:t>
      </w:r>
    </w:p>
    <w:p w14:paraId="6E50CD2A" w14:textId="77777777" w:rsidR="00EC3006" w:rsidRDefault="00EC3006">
      <w:pPr>
        <w:pStyle w:val="DefinitionCharCharCharCharCharCharCharCharCharChar"/>
      </w:pPr>
      <w:r>
        <w:t>void getEntryBasicBlock</w:t>
      </w:r>
      <w:r>
        <w:fldChar w:fldCharType="begin"/>
      </w:r>
      <w:r>
        <w:instrText xml:space="preserve"> XE "getEntryBasicBlock" </w:instrText>
      </w:r>
      <w:r>
        <w:fldChar w:fldCharType="end"/>
      </w:r>
      <w:r>
        <w:t>(std::vector&lt;BPatch_basicBlock*&gt;&amp;)</w:t>
      </w:r>
    </w:p>
    <w:p w14:paraId="2CDBB4BA" w14:textId="77777777" w:rsidR="00EC3006" w:rsidRDefault="00EC3006">
      <w:pPr>
        <w:pStyle w:val="DefinitionList"/>
      </w:pPr>
      <w:r>
        <w:t xml:space="preserve">Fill the given vector with pointers to all basic blocks that are entry points to the function.  </w:t>
      </w:r>
      <w:r>
        <w:rPr>
          <w:rFonts w:ascii="Courier New" w:hAnsi="Courier New" w:cs="Courier New"/>
          <w:sz w:val="20"/>
        </w:rPr>
        <w:t>BPatch_basicBlock</w:t>
      </w:r>
      <w:r>
        <w:t xml:space="preserve"> is described in section </w:t>
      </w:r>
      <w:r>
        <w:fldChar w:fldCharType="begin"/>
      </w:r>
      <w:r>
        <w:instrText xml:space="preserve"> REF _Ref161214701 \r \h </w:instrText>
      </w:r>
      <w:r>
        <w:fldChar w:fldCharType="separate"/>
      </w:r>
      <w:r w:rsidR="00313452">
        <w:t>4.17</w:t>
      </w:r>
      <w:r>
        <w:fldChar w:fldCharType="end"/>
      </w:r>
      <w:r>
        <w:t>.</w:t>
      </w:r>
    </w:p>
    <w:p w14:paraId="03B10FC7" w14:textId="77777777" w:rsidR="00EC3006" w:rsidRDefault="00EC3006">
      <w:pPr>
        <w:pStyle w:val="DefinitionCharCharCharCharCharCharCharCharCharChar"/>
      </w:pPr>
      <w:r>
        <w:t>void getExitBasicBlock</w:t>
      </w:r>
      <w:r>
        <w:fldChar w:fldCharType="begin"/>
      </w:r>
      <w:r>
        <w:instrText xml:space="preserve"> XE "getExitBasicBlock" </w:instrText>
      </w:r>
      <w:r>
        <w:fldChar w:fldCharType="end"/>
      </w:r>
      <w:r>
        <w:t>(std::vector&lt;BPatch_basicBlock*&gt;&amp;)</w:t>
      </w:r>
    </w:p>
    <w:p w14:paraId="3AB6EE5B" w14:textId="77777777" w:rsidR="00EC3006" w:rsidRDefault="00EC3006">
      <w:pPr>
        <w:pStyle w:val="DefinitionList"/>
      </w:pPr>
      <w:r>
        <w:t xml:space="preserve">Fill the given vector with pointers to all basic blocks that are exit points of the function.  </w:t>
      </w:r>
      <w:r>
        <w:rPr>
          <w:rFonts w:ascii="Courier New" w:hAnsi="Courier New" w:cs="Courier New"/>
          <w:sz w:val="20"/>
        </w:rPr>
        <w:t>BPatch_basicBlock</w:t>
      </w:r>
      <w:r>
        <w:t xml:space="preserve"> is described in section </w:t>
      </w:r>
      <w:r>
        <w:fldChar w:fldCharType="begin"/>
      </w:r>
      <w:r>
        <w:instrText xml:space="preserve"> REF _Ref161214701 \r \h </w:instrText>
      </w:r>
      <w:r>
        <w:fldChar w:fldCharType="separate"/>
      </w:r>
      <w:r w:rsidR="00313452">
        <w:t>4.17</w:t>
      </w:r>
      <w:r>
        <w:fldChar w:fldCharType="end"/>
      </w:r>
      <w:r>
        <w:t>.</w:t>
      </w:r>
    </w:p>
    <w:p w14:paraId="16E2E138" w14:textId="77777777" w:rsidR="00EC3006" w:rsidRDefault="00EC3006">
      <w:pPr>
        <w:pStyle w:val="DefinitionCharCharCharCharCharCharCharCharCharChar"/>
      </w:pPr>
      <w:r>
        <w:t>void getLoops</w:t>
      </w:r>
      <w:r>
        <w:fldChar w:fldCharType="begin"/>
      </w:r>
      <w:r>
        <w:instrText xml:space="preserve"> XE "getLoops" </w:instrText>
      </w:r>
      <w:r>
        <w:fldChar w:fldCharType="end"/>
      </w:r>
      <w:r>
        <w:t>(std::vector&lt;BPatch_basicBlockLoop*&gt;&amp;)</w:t>
      </w:r>
    </w:p>
    <w:p w14:paraId="18E6D1C0" w14:textId="77777777" w:rsidR="00EC3006" w:rsidRDefault="00EC3006">
      <w:pPr>
        <w:pStyle w:val="DefinitionList"/>
      </w:pPr>
      <w:r>
        <w:t>Fill the given vector with a list of all natural (single entry) loops in the control flow graph.</w:t>
      </w:r>
    </w:p>
    <w:p w14:paraId="6A097343" w14:textId="77777777" w:rsidR="00EC3006" w:rsidRDefault="00EC3006">
      <w:pPr>
        <w:pStyle w:val="DefinitionCharCharCharCharCharCharCharCharCharChar"/>
      </w:pPr>
    </w:p>
    <w:p w14:paraId="0797BA3E" w14:textId="77777777" w:rsidR="00EC3006" w:rsidRDefault="00EC3006">
      <w:pPr>
        <w:pStyle w:val="DefinitionCharCharCharCharCharCharCharCharCharChar"/>
      </w:pPr>
      <w:r>
        <w:t>void getOuterLoops</w:t>
      </w:r>
      <w:r>
        <w:fldChar w:fldCharType="begin"/>
      </w:r>
      <w:r>
        <w:instrText xml:space="preserve"> XE "getLoops" </w:instrText>
      </w:r>
      <w:r>
        <w:fldChar w:fldCharType="end"/>
      </w:r>
      <w:r>
        <w:t>(std::vector&lt;BPatch_basicBlockLoop*&gt;&amp;)</w:t>
      </w:r>
    </w:p>
    <w:p w14:paraId="62D09B63" w14:textId="77777777" w:rsidR="00EC3006" w:rsidRDefault="00EC3006">
      <w:pPr>
        <w:pStyle w:val="DefinitionList"/>
        <w:rPr>
          <w:lang w:val="nl-NL"/>
        </w:rPr>
      </w:pPr>
      <w:r>
        <w:t>Fill the given vector with a list of all natural (single entry) outer loops in the control flow graph.</w:t>
      </w:r>
    </w:p>
    <w:p w14:paraId="77E60E03" w14:textId="77777777" w:rsidR="00EC3006" w:rsidRDefault="00EC3006">
      <w:pPr>
        <w:pStyle w:val="DefinitionCharCharCharCharCharCharCharCharCharChar"/>
      </w:pPr>
      <w:r>
        <w:rPr>
          <w:lang w:val="nl-NL"/>
        </w:rPr>
        <w:t>BPatch_loopTreeNode *getLoopTree</w:t>
      </w:r>
      <w:r>
        <w:fldChar w:fldCharType="begin"/>
      </w:r>
      <w:r>
        <w:instrText xml:space="preserve"> XE "getLoops" </w:instrText>
      </w:r>
      <w:r>
        <w:fldChar w:fldCharType="end"/>
      </w:r>
      <w:r>
        <w:rPr>
          <w:lang w:val="nl-NL"/>
        </w:rPr>
        <w:t>()</w:t>
      </w:r>
    </w:p>
    <w:p w14:paraId="4FB47C41" w14:textId="77777777" w:rsidR="00EC3006" w:rsidRDefault="00EC3006">
      <w:pPr>
        <w:pStyle w:val="DefinitionList"/>
      </w:pPr>
      <w:r>
        <w:t>Return the root node of the tree of loops in this flow graph.</w:t>
      </w:r>
    </w:p>
    <w:p w14:paraId="5A0FAA7F" w14:textId="77777777" w:rsidR="00EC3006" w:rsidRDefault="00EC3006">
      <w:pPr>
        <w:pStyle w:val="DefinitionCharCharCharCharCharCharCharCharCharChar"/>
      </w:pPr>
    </w:p>
    <w:p w14:paraId="260C9EA8" w14:textId="77777777" w:rsidR="00EC3006" w:rsidRDefault="00EC3006">
      <w:pPr>
        <w:pStyle w:val="DefinitionCharCharCharCharCharCharCharCharCharChar"/>
      </w:pPr>
      <w:r>
        <w:t>enum BPatch_procedureLocation { BPatch_locLoopEntry, BPatch_locLoopExit, BPatch_locLoopStartIter, BPatch_locLoopEndIter }</w:t>
      </w:r>
    </w:p>
    <w:p w14:paraId="4D2F68AC" w14:textId="77777777" w:rsidR="00EC3006" w:rsidRDefault="00EC3006">
      <w:pPr>
        <w:pStyle w:val="DefinitionCharCharCharCharCharCharCharCharCharChar"/>
      </w:pPr>
    </w:p>
    <w:p w14:paraId="2ECF7FED" w14:textId="77777777" w:rsidR="00EC3006" w:rsidRDefault="00EC3006">
      <w:pPr>
        <w:pStyle w:val="DefinitionCharCharCharCharCharCharCharCharCharChar"/>
      </w:pPr>
      <w:r>
        <w:t>std::vector&lt;BPatch_point*&gt; *findLoopInstPoints</w:t>
      </w:r>
      <w:r>
        <w:fldChar w:fldCharType="begin"/>
      </w:r>
      <w:r>
        <w:instrText xml:space="preserve"> XE "getLoops" </w:instrText>
      </w:r>
      <w:r>
        <w:fldChar w:fldCharType="end"/>
      </w:r>
      <w:r>
        <w:t>(const BPatch_procedureLocation loc, BPatch_basicBlockLoop *loop);</w:t>
      </w:r>
    </w:p>
    <w:p w14:paraId="696B8116" w14:textId="77777777" w:rsidR="00EC3006" w:rsidRDefault="00EC3006">
      <w:pPr>
        <w:pStyle w:val="DefinitionList"/>
      </w:pPr>
      <w:r>
        <w:t xml:space="preserve">Find instrumentation points for the given loop that correspond to the given location: loop entry, loop exit, the start of a loop iteration and the end of a loop iteration.  </w:t>
      </w:r>
      <w:r>
        <w:rPr>
          <w:rFonts w:ascii="Courier New" w:hAnsi="Courier New" w:cs="Courier New"/>
          <w:sz w:val="20"/>
        </w:rPr>
        <w:t>BPatch_locLoopEntry</w:t>
      </w:r>
      <w:r>
        <w:t xml:space="preserve"> and </w:t>
      </w:r>
      <w:r>
        <w:rPr>
          <w:rFonts w:ascii="Courier New" w:hAnsi="Courier New" w:cs="Courier New"/>
          <w:sz w:val="20"/>
        </w:rPr>
        <w:t>BPatch_locLoopExit</w:t>
      </w:r>
      <w:r>
        <w:t xml:space="preserve"> instrumentation points respectively execute once before the first iteration of a loop and after the last iteration.  </w:t>
      </w:r>
      <w:r>
        <w:rPr>
          <w:rFonts w:ascii="Courier New" w:hAnsi="Courier New" w:cs="Courier New"/>
          <w:sz w:val="20"/>
        </w:rPr>
        <w:t>BPatch_locLoopStartIter</w:t>
      </w:r>
      <w:r>
        <w:rPr>
          <w:rFonts w:ascii="Courier New" w:hAnsi="Courier New" w:cs="Courier New"/>
        </w:rPr>
        <w:t xml:space="preserve"> </w:t>
      </w:r>
      <w:r>
        <w:t xml:space="preserve">and </w:t>
      </w:r>
      <w:r>
        <w:rPr>
          <w:rFonts w:ascii="Courier New" w:hAnsi="Courier New" w:cs="Courier New"/>
          <w:sz w:val="20"/>
        </w:rPr>
        <w:t>BPatch_locLoopEndIter</w:t>
      </w:r>
      <w:r>
        <w:t xml:space="preserve"> respectively execute at the beginning and end of each loop iteration.</w:t>
      </w:r>
    </w:p>
    <w:p w14:paraId="5C440899" w14:textId="77777777" w:rsidR="00EC3006" w:rsidRDefault="00EC3006">
      <w:pPr>
        <w:pStyle w:val="API"/>
      </w:pPr>
      <w:r>
        <w:t>BPatch_basicBlock* findBlockByAddr(Dyninst::Address addr);</w:t>
      </w:r>
    </w:p>
    <w:p w14:paraId="390ACD18" w14:textId="77777777" w:rsidR="00EC3006" w:rsidRDefault="00EC3006">
      <w:pPr>
        <w:pStyle w:val="APIDesc"/>
      </w:pPr>
      <w:r>
        <w:t xml:space="preserve">Find the basic block within this flow graph that contains </w:t>
      </w:r>
      <w:r>
        <w:rPr>
          <w:rStyle w:val="CodeChar"/>
        </w:rPr>
        <w:t>addr</w:t>
      </w:r>
      <w:r>
        <w:t xml:space="preserve">. Returns </w:t>
      </w:r>
      <w:r>
        <w:rPr>
          <w:rStyle w:val="CodeChar"/>
        </w:rPr>
        <w:t>NULL</w:t>
      </w:r>
      <w:r>
        <w:t xml:space="preserve"> on failure. This method is inefficient but guaranteed to succeed if addr is present in any block in this CFG.</w:t>
      </w:r>
    </w:p>
    <w:p w14:paraId="6E6AE0B1" w14:textId="77777777" w:rsidR="00EC3006" w:rsidRDefault="00EC3006">
      <w:pPr>
        <w:pStyle w:val="DefinitionCharCharCharCharCharCharCharCharCharChar"/>
      </w:pPr>
    </w:p>
    <w:p w14:paraId="153AD160" w14:textId="77777777" w:rsidR="00EC3006" w:rsidRDefault="00EC3006">
      <w:pPr>
        <w:pStyle w:val="DefinitionList"/>
        <w:ind w:left="0"/>
      </w:pPr>
      <w:r>
        <w:t xml:space="preserve"> [</w:t>
      </w:r>
      <w:r>
        <w:rPr>
          <w:b/>
        </w:rPr>
        <w:t>NOTE:</w:t>
      </w:r>
      <w:r>
        <w:t xml:space="preserve"> Dyninst is not always able to generate a correct flow graph in the presence of indirect jumps.  If a function has a case statement or indirect jump instructions, the targets of the jumps are found by searching instruction patterns (peep-hole). The instruction patterns generated are compiler specific and the control flow graph analyses include only the ones we have seen. During the control flow graph generation, if a pattern that is not handled is used for case statement or multi-jump instructions in the function address space, the generated control flow graph may not be complete.]</w:t>
      </w:r>
    </w:p>
    <w:p w14:paraId="0C7F1915" w14:textId="77777777" w:rsidR="00EC3006" w:rsidRDefault="00EC3006">
      <w:pPr>
        <w:pStyle w:val="Heading2"/>
        <w:numPr>
          <w:ilvl w:val="1"/>
          <w:numId w:val="1"/>
        </w:numPr>
      </w:pPr>
      <w:bookmarkStart w:id="55" w:name="_Toc529517700"/>
      <w:bookmarkStart w:id="56" w:name="_Ref161214701"/>
      <w:r>
        <w:t>Class BPatch_basicBlock</w:t>
      </w:r>
      <w:bookmarkEnd w:id="55"/>
      <w:r>
        <w:fldChar w:fldCharType="begin"/>
      </w:r>
      <w:r>
        <w:instrText xml:space="preserve"> XE "Class BPatch_basicBlock" </w:instrText>
      </w:r>
      <w:r>
        <w:fldChar w:fldCharType="end"/>
      </w:r>
      <w:bookmarkEnd w:id="56"/>
    </w:p>
    <w:p w14:paraId="02F1FFDE" w14:textId="77777777" w:rsidR="00EC3006" w:rsidRDefault="00EC3006">
      <w:pPr>
        <w:pStyle w:val="BodyText"/>
      </w:pPr>
      <w:r>
        <w:t xml:space="preserve">The </w:t>
      </w:r>
      <w:r>
        <w:rPr>
          <w:b/>
        </w:rPr>
        <w:t>BPatch_basicBlock</w:t>
      </w:r>
      <w:r>
        <w:t xml:space="preserve"> class represents a basic block in the application being instrumented. Objects of this class representing the blocks within a function can be obtained using the </w:t>
      </w:r>
      <w:r>
        <w:rPr>
          <w:rFonts w:ascii="Courier New" w:hAnsi="Courier New" w:cs="Courier New"/>
          <w:sz w:val="20"/>
        </w:rPr>
        <w:t>BPatch_flowGraph</w:t>
      </w:r>
      <w:r>
        <w:t xml:space="preserve"> object for the function. </w:t>
      </w:r>
      <w:r>
        <w:rPr>
          <w:rFonts w:ascii="Courier New" w:hAnsi="Courier New" w:cs="Courier New"/>
          <w:sz w:val="20"/>
        </w:rPr>
        <w:t>BPatch_basicBlock</w:t>
      </w:r>
      <w:r>
        <w:t xml:space="preserve"> includes methods for navigating through the control flow graph of the containing function.</w:t>
      </w:r>
    </w:p>
    <w:p w14:paraId="18F194D5" w14:textId="77777777" w:rsidR="00EC3006" w:rsidRDefault="00EC3006">
      <w:pPr>
        <w:pStyle w:val="DefinitionCharCharCharCharCharCharCharCharCharChar"/>
      </w:pPr>
    </w:p>
    <w:p w14:paraId="06E7772B" w14:textId="77777777" w:rsidR="00EC3006" w:rsidRDefault="00EC3006">
      <w:pPr>
        <w:pStyle w:val="DefinitionCharCharCharCharCharCharCharCharCharChar"/>
      </w:pPr>
      <w:r>
        <w:t>void getSources(std::vector&lt;BPatch_basicBlock*&gt;&amp;)</w:t>
      </w:r>
      <w:r>
        <w:fldChar w:fldCharType="begin"/>
      </w:r>
      <w:r>
        <w:instrText xml:space="preserve"> XE "getSources" </w:instrText>
      </w:r>
      <w:r>
        <w:fldChar w:fldCharType="end"/>
      </w:r>
    </w:p>
    <w:p w14:paraId="78D3512F" w14:textId="77777777" w:rsidR="00EC3006" w:rsidRDefault="00EC3006">
      <w:pPr>
        <w:pStyle w:val="DefinitionList"/>
      </w:pPr>
      <w:r>
        <w:t>Fills the given vector with the list of predecessors for this basic block (i.e, basic blocks that have an outgoing edge in the control flow graph leading to this block).</w:t>
      </w:r>
    </w:p>
    <w:p w14:paraId="5DDE6A7D" w14:textId="77777777" w:rsidR="00EC3006" w:rsidRDefault="00EC3006">
      <w:pPr>
        <w:pStyle w:val="DefinitionCharCharCharCharCharCharCharCharCharChar"/>
      </w:pPr>
      <w:r>
        <w:t>void getTargets(std::vector&lt;BPatch_basicBlock*&gt;&amp;)</w:t>
      </w:r>
      <w:r>
        <w:fldChar w:fldCharType="begin"/>
      </w:r>
      <w:r>
        <w:instrText xml:space="preserve"> XE "getTargets" </w:instrText>
      </w:r>
      <w:r>
        <w:fldChar w:fldCharType="end"/>
      </w:r>
    </w:p>
    <w:p w14:paraId="38A82556" w14:textId="77777777" w:rsidR="00EC3006" w:rsidRDefault="00EC3006">
      <w:pPr>
        <w:pStyle w:val="DefinitionList"/>
      </w:pPr>
      <w:r>
        <w:t>Fills the given vector with the list of successors for this basic block (i.e, basic blocks that are the destinations of outgoing edges from this block in the control flow graph).</w:t>
      </w:r>
    </w:p>
    <w:p w14:paraId="25AD2B9C" w14:textId="77777777" w:rsidR="00EC3006" w:rsidRDefault="00EC3006">
      <w:pPr>
        <w:pStyle w:val="DefinitionCharCharCharCharCharCharCharCharCharChar"/>
      </w:pPr>
      <w:r>
        <w:t>void getOutgoingEdges(std::vector&lt;BPatch_edge *&gt; &amp;out)</w:t>
      </w:r>
    </w:p>
    <w:p w14:paraId="7F6ED191" w14:textId="77777777" w:rsidR="00EC3006" w:rsidRDefault="00EC3006">
      <w:pPr>
        <w:pStyle w:val="DefinitionList"/>
      </w:pPr>
      <w:r>
        <w:t xml:space="preserve">Fill </w:t>
      </w:r>
      <w:r>
        <w:rPr>
          <w:rFonts w:ascii="Courier New" w:hAnsi="Courier New" w:cs="Courier New"/>
          <w:sz w:val="20"/>
        </w:rPr>
        <w:t>out</w:t>
      </w:r>
      <w:r>
        <w:t xml:space="preserve"> with all of the control flow edges that leave this basic block.</w:t>
      </w:r>
    </w:p>
    <w:p w14:paraId="596A95F8" w14:textId="77777777" w:rsidR="00EC3006" w:rsidRDefault="00EC3006">
      <w:pPr>
        <w:pStyle w:val="DefinitionCharCharCharCharCharCharCharCharCharChar"/>
      </w:pPr>
      <w:r>
        <w:t>void getIncomingEdges(std::vector&lt;BPatch_edge *&gt; &amp;inc)</w:t>
      </w:r>
    </w:p>
    <w:p w14:paraId="69083351" w14:textId="77777777" w:rsidR="00EC3006" w:rsidRDefault="00EC3006">
      <w:pPr>
        <w:pStyle w:val="DefinitionList"/>
      </w:pPr>
      <w:r>
        <w:t xml:space="preserve">Fills </w:t>
      </w:r>
      <w:r>
        <w:rPr>
          <w:rFonts w:ascii="Courier New" w:hAnsi="Courier New" w:cs="Courier New"/>
          <w:sz w:val="20"/>
        </w:rPr>
        <w:t>inc</w:t>
      </w:r>
      <w:r>
        <w:t xml:space="preserve"> with all of the control flow edges that point to this basic block.</w:t>
      </w:r>
    </w:p>
    <w:p w14:paraId="7AA59DAA" w14:textId="77777777" w:rsidR="00EC3006" w:rsidRDefault="00EC3006">
      <w:pPr>
        <w:pStyle w:val="DefinitionCharCharCharCharCharCharCharCharCharChar"/>
      </w:pPr>
      <w:r>
        <w:t>bool getInstructions</w:t>
      </w:r>
      <w:r>
        <w:fldChar w:fldCharType="begin"/>
      </w:r>
      <w:r>
        <w:instrText xml:space="preserve"> XE "getMemoryAccess" </w:instrText>
      </w:r>
      <w:r>
        <w:fldChar w:fldCharType="end"/>
      </w:r>
      <w:r>
        <w:t>(std::vector</w:t>
      </w:r>
    </w:p>
    <w:p w14:paraId="3E9E6A89" w14:textId="77777777" w:rsidR="00EC3006" w:rsidRDefault="00EC3006">
      <w:pPr>
        <w:pStyle w:val="DefinitionCharCharCharCharCharCharCharCharCharChar"/>
        <w:ind w:left="2160" w:firstLine="720"/>
      </w:pPr>
      <w:r>
        <w:t>&lt;Dyninst::InstructionAPI::Instruction&gt;&amp;)</w:t>
      </w:r>
    </w:p>
    <w:p w14:paraId="5E69D346" w14:textId="77777777" w:rsidR="00EC3006" w:rsidRDefault="00EC3006">
      <w:pPr>
        <w:pStyle w:val="DefinitionCharCharCharCharCharCharCharCharCharChar"/>
      </w:pPr>
      <w:r>
        <w:t>bool getInstructions(std::vector &lt;</w:t>
      </w:r>
    </w:p>
    <w:p w14:paraId="1CDB058A" w14:textId="77777777" w:rsidR="00EC3006" w:rsidRDefault="00EC3006">
      <w:pPr>
        <w:pStyle w:val="DefinitionCharCharCharCharCharCharCharCharCharChar"/>
        <w:ind w:firstLine="0"/>
      </w:pPr>
      <w:r>
        <w:t xml:space="preserve">std::pair&lt;Dyninst::InstructionAPI::Instruction, </w:t>
      </w:r>
    </w:p>
    <w:p w14:paraId="19704232" w14:textId="77777777" w:rsidR="00EC3006" w:rsidRDefault="00EC3006">
      <w:pPr>
        <w:pStyle w:val="DefinitionCharCharCharCharCharCharCharCharCharChar"/>
        <w:ind w:left="1440" w:firstLine="720"/>
      </w:pPr>
      <w:r>
        <w:t>Address&gt; &gt;&amp;)</w:t>
      </w:r>
    </w:p>
    <w:p w14:paraId="02A84173" w14:textId="77777777" w:rsidR="00EC3006" w:rsidRDefault="00EC3006">
      <w:pPr>
        <w:pStyle w:val="DefinitionList"/>
      </w:pPr>
      <w:r>
        <w:t xml:space="preserve">Fills the given vector with InstructionAPI </w:t>
      </w:r>
      <w:r>
        <w:rPr>
          <w:rFonts w:ascii="Courier New" w:hAnsi="Courier New" w:cs="Courier New"/>
          <w:sz w:val="20"/>
        </w:rPr>
        <w:t>Instruction</w:t>
      </w:r>
      <w:r>
        <w:t xml:space="preserve"> objects representing the instructions in this basic block, and returns true if successful.  See the InstructionAPI Programmer’s Guide for details. The second call also returns the address each instruction starts at. </w:t>
      </w:r>
    </w:p>
    <w:p w14:paraId="0BE37E9F" w14:textId="77777777" w:rsidR="00EC3006" w:rsidRDefault="00EC3006">
      <w:pPr>
        <w:pStyle w:val="DefinitionCharCharCharCharCharCharCharCharCharChar"/>
      </w:pPr>
      <w:r>
        <w:t>bool dominates(BPatch_basicBlock*)</w:t>
      </w:r>
      <w:r>
        <w:fldChar w:fldCharType="begin"/>
      </w:r>
      <w:r>
        <w:instrText xml:space="preserve"> XE "dominates" </w:instrText>
      </w:r>
      <w:r>
        <w:fldChar w:fldCharType="end"/>
      </w:r>
    </w:p>
    <w:p w14:paraId="317D42D3" w14:textId="77777777" w:rsidR="00EC3006" w:rsidRDefault="00EC3006">
      <w:pPr>
        <w:pStyle w:val="DefinitionList"/>
      </w:pPr>
      <w:r>
        <w:t xml:space="preserve">This function returns </w:t>
      </w:r>
      <w:r>
        <w:rPr>
          <w:rFonts w:ascii="Courier New" w:hAnsi="Courier New" w:cs="Courier New"/>
          <w:sz w:val="20"/>
        </w:rPr>
        <w:t>true</w:t>
      </w:r>
      <w:r>
        <w:t xml:space="preserve"> if the argument is pre-dominated in the control flow graph by this block, and </w:t>
      </w:r>
      <w:r>
        <w:rPr>
          <w:rFonts w:ascii="Courier New" w:hAnsi="Courier New" w:cs="Courier New"/>
          <w:sz w:val="20"/>
        </w:rPr>
        <w:t>false</w:t>
      </w:r>
      <w:r>
        <w:t xml:space="preserve"> if it is not.</w:t>
      </w:r>
    </w:p>
    <w:p w14:paraId="2D7977CE" w14:textId="77777777" w:rsidR="00EC3006" w:rsidRDefault="00EC3006">
      <w:pPr>
        <w:pStyle w:val="DefinitionCharCharCharCharCharCharCharCharCharChar"/>
      </w:pPr>
      <w:r>
        <w:t>BPatch_basicBlock* getImmediateDominator()</w:t>
      </w:r>
      <w:r>
        <w:fldChar w:fldCharType="begin"/>
      </w:r>
      <w:r>
        <w:instrText xml:space="preserve"> XE "getImmediateDominator" </w:instrText>
      </w:r>
      <w:r>
        <w:fldChar w:fldCharType="end"/>
      </w:r>
    </w:p>
    <w:p w14:paraId="27F5D84A" w14:textId="77777777" w:rsidR="00EC3006" w:rsidRDefault="00EC3006">
      <w:pPr>
        <w:pStyle w:val="DefinitionList"/>
      </w:pPr>
      <w:r>
        <w:t>Return the basic block that immediately pre-dominates this block in the control flow graph.</w:t>
      </w:r>
    </w:p>
    <w:p w14:paraId="1D7764CA" w14:textId="77777777" w:rsidR="00EC3006" w:rsidRDefault="00EC3006">
      <w:pPr>
        <w:pStyle w:val="DefinitionCharCharCharCharCharCharCharCharCharChar"/>
      </w:pPr>
      <w:r>
        <w:t>void getImmediateDominates(std::vector&lt;BPatch_basicBlock*&gt;&amp;)</w:t>
      </w:r>
      <w:r>
        <w:fldChar w:fldCharType="begin"/>
      </w:r>
      <w:r>
        <w:instrText xml:space="preserve"> XE "getImmediateDominates" </w:instrText>
      </w:r>
      <w:r>
        <w:fldChar w:fldCharType="end"/>
      </w:r>
    </w:p>
    <w:p w14:paraId="086269AC" w14:textId="77777777" w:rsidR="00EC3006" w:rsidRDefault="00EC3006">
      <w:pPr>
        <w:pStyle w:val="DefinitionList"/>
      </w:pPr>
      <w:r>
        <w:t>Fill the given vector with a list of pointers to the basic blocks that are immediately dominated by this basic block in the control flow graph.</w:t>
      </w:r>
    </w:p>
    <w:p w14:paraId="427CA3DE" w14:textId="77777777" w:rsidR="00EC3006" w:rsidRDefault="00EC3006">
      <w:pPr>
        <w:pStyle w:val="DefinitionCharCharCharCharCharCharCharCharCharChar"/>
      </w:pPr>
      <w:r>
        <w:t>void getAllDominates(std::set&lt;BPatch_basicBlock*&gt;&amp;)</w:t>
      </w:r>
      <w:r>
        <w:fldChar w:fldCharType="begin"/>
      </w:r>
      <w:r>
        <w:instrText xml:space="preserve"> XE "getAllDominates" </w:instrText>
      </w:r>
      <w:r>
        <w:fldChar w:fldCharType="end"/>
      </w:r>
    </w:p>
    <w:p w14:paraId="42A75C91" w14:textId="77777777" w:rsidR="00EC3006" w:rsidRDefault="00EC3006">
      <w:pPr>
        <w:pStyle w:val="DefinitionCharCharCharCharCharCharCharCharCharChar"/>
      </w:pPr>
      <w:r>
        <w:t>void getAllDominates(BPatch_Set&lt;BPatch_basicBlock*&gt;&amp;)</w:t>
      </w:r>
      <w:r>
        <w:fldChar w:fldCharType="begin"/>
      </w:r>
      <w:r>
        <w:instrText xml:space="preserve"> XE "getAllDominates" </w:instrText>
      </w:r>
      <w:r>
        <w:fldChar w:fldCharType="end"/>
      </w:r>
    </w:p>
    <w:p w14:paraId="299711D3" w14:textId="77777777" w:rsidR="00EC3006" w:rsidRDefault="00EC3006">
      <w:pPr>
        <w:pStyle w:val="DefinitionList"/>
      </w:pPr>
      <w:r>
        <w:t>Fill the given set with pointers to all basic blocks that are dominated by this basic block in the control flow graph.</w:t>
      </w:r>
    </w:p>
    <w:p w14:paraId="23939BC1" w14:textId="77777777" w:rsidR="00EC3006" w:rsidRDefault="00EC3006">
      <w:pPr>
        <w:pStyle w:val="DefinitionCharCharCharCharCharCharCharCharCharChar"/>
      </w:pPr>
      <w:r>
        <w:t>bool getSourceBlocks(std::vector&lt;BPatch_sourceBlock</w:t>
      </w:r>
      <w:r>
        <w:fldChar w:fldCharType="begin"/>
      </w:r>
      <w:r>
        <w:instrText xml:space="preserve"> XE "getSourceBlock" </w:instrText>
      </w:r>
      <w:r>
        <w:fldChar w:fldCharType="end"/>
      </w:r>
      <w:r>
        <w:t>*&gt;&amp;)</w:t>
      </w:r>
    </w:p>
    <w:p w14:paraId="70CAF541" w14:textId="77777777" w:rsidR="00EC3006" w:rsidRDefault="00EC3006">
      <w:pPr>
        <w:pStyle w:val="DefinitionList"/>
      </w:pPr>
      <w:r>
        <w:t>Fill the given vector with pointers to the source blocks contributing to this basic block’s instruction sequence.</w:t>
      </w:r>
    </w:p>
    <w:p w14:paraId="352FBD05" w14:textId="77777777" w:rsidR="00EC3006" w:rsidRDefault="00EC3006">
      <w:pPr>
        <w:pStyle w:val="DefinitionCharCharCharCharCharCharCharCharCharChar"/>
      </w:pPr>
      <w:r>
        <w:t>int getBlockNumber</w:t>
      </w:r>
      <w:r>
        <w:fldChar w:fldCharType="begin"/>
      </w:r>
      <w:r>
        <w:instrText xml:space="preserve"> XE "getBlockNumber" </w:instrText>
      </w:r>
      <w:r>
        <w:fldChar w:fldCharType="end"/>
      </w:r>
      <w:r>
        <w:t>()</w:t>
      </w:r>
    </w:p>
    <w:p w14:paraId="03732CC8" w14:textId="77777777" w:rsidR="00EC3006" w:rsidRDefault="00EC3006">
      <w:pPr>
        <w:pStyle w:val="DefinitionList"/>
      </w:pPr>
      <w:r>
        <w:t xml:space="preserve">Return the ID number of this basic block. The ID numbers are consecutive from 0 to </w:t>
      </w:r>
      <w:r>
        <w:rPr>
          <w:i/>
        </w:rPr>
        <w:t>n-1,</w:t>
      </w:r>
      <w:r>
        <w:t xml:space="preserve"> where </w:t>
      </w:r>
      <w:r>
        <w:rPr>
          <w:i/>
        </w:rPr>
        <w:t>n</w:t>
      </w:r>
      <w:r>
        <w:t xml:space="preserve"> is the number of basic blocks in the flow graph to which this basic block belongs.</w:t>
      </w:r>
    </w:p>
    <w:p w14:paraId="74899E77" w14:textId="77777777" w:rsidR="00EC3006" w:rsidRDefault="00EC3006">
      <w:pPr>
        <w:pStyle w:val="DefinitionCharCharCharCharCharCharCharCharCharChar"/>
      </w:pPr>
      <w:r>
        <w:t>std::vector&lt;BPatch_point *&gt; findPoint(const std::set&lt;BPatch_opCode&gt; &amp;ops)</w:t>
      </w:r>
    </w:p>
    <w:p w14:paraId="5E9122B4" w14:textId="77777777" w:rsidR="00EC3006" w:rsidRDefault="00EC3006">
      <w:pPr>
        <w:pStyle w:val="DefinitionCharCharCharCharCharCharCharCharCharChar"/>
      </w:pPr>
      <w:r>
        <w:t>std::vector&lt;BPatch_point *&gt; findPoint(const BPatch_Set&lt;BPatch_opCode&gt; &amp;ops)</w:t>
      </w:r>
    </w:p>
    <w:p w14:paraId="00ED4DC1" w14:textId="77777777" w:rsidR="00EC3006" w:rsidRDefault="00EC3006">
      <w:pPr>
        <w:pStyle w:val="DefinitionList"/>
      </w:pPr>
      <w:r>
        <w:t>Find all points in the basic block that match the given operation.</w:t>
      </w:r>
    </w:p>
    <w:p w14:paraId="2ACC89FB" w14:textId="77777777" w:rsidR="00EC3006" w:rsidRDefault="00EC3006">
      <w:pPr>
        <w:pStyle w:val="API"/>
      </w:pPr>
      <w:r>
        <w:t>BPatch_point *findEntryPoint()</w:t>
      </w:r>
    </w:p>
    <w:p w14:paraId="03D623C0" w14:textId="77777777" w:rsidR="00EC3006" w:rsidRDefault="00EC3006">
      <w:pPr>
        <w:pStyle w:val="API"/>
      </w:pPr>
      <w:r>
        <w:t>BPatch_point *findExitPoint()</w:t>
      </w:r>
    </w:p>
    <w:p w14:paraId="49263941" w14:textId="77777777" w:rsidR="00EC3006" w:rsidRDefault="00EC3006">
      <w:pPr>
        <w:pStyle w:val="APIDesc"/>
      </w:pPr>
      <w:r>
        <w:t>Find the entry or exit point of the block.</w:t>
      </w:r>
    </w:p>
    <w:p w14:paraId="5A6F5328" w14:textId="77777777" w:rsidR="00EC3006" w:rsidRDefault="00EC3006">
      <w:pPr>
        <w:pStyle w:val="DefinitionCharCharCharCharCharCharCharCharCharChar"/>
      </w:pPr>
      <w:r>
        <w:t>unsigned long getStartAddress()</w:t>
      </w:r>
    </w:p>
    <w:p w14:paraId="7BD61446" w14:textId="77777777" w:rsidR="00EC3006" w:rsidRDefault="00EC3006">
      <w:pPr>
        <w:pStyle w:val="DefinitionList"/>
      </w:pPr>
      <w:r>
        <w:t>This function returns the starting address of the basic block.  The address returned is an absolute address.</w:t>
      </w:r>
    </w:p>
    <w:p w14:paraId="5ED4AD1A" w14:textId="77777777" w:rsidR="00EC3006" w:rsidRDefault="00EC3006">
      <w:pPr>
        <w:pStyle w:val="DefinitionCharCharCharCharCharCharCharCharCharChar"/>
      </w:pPr>
      <w:r>
        <w:t>unsigned long getEndAddress()</w:t>
      </w:r>
    </w:p>
    <w:p w14:paraId="20019909" w14:textId="77777777" w:rsidR="00EC3006" w:rsidRDefault="00EC3006">
      <w:pPr>
        <w:pStyle w:val="DefinitionList"/>
      </w:pPr>
      <w:r>
        <w:t>This function returns the end address of the basic block.  The address returned is an absolute address.</w:t>
      </w:r>
    </w:p>
    <w:p w14:paraId="7858B8E5" w14:textId="77777777" w:rsidR="00EC3006" w:rsidRDefault="00EC3006">
      <w:pPr>
        <w:pStyle w:val="DefinitionCharCharCharCharCharCharCharCharCharChar"/>
      </w:pPr>
      <w:r>
        <w:t>unsigned long getLastInsnAddress()</w:t>
      </w:r>
    </w:p>
    <w:p w14:paraId="7EBA2618" w14:textId="77777777" w:rsidR="00EC3006" w:rsidRDefault="00EC3006">
      <w:pPr>
        <w:pStyle w:val="DefinitionList"/>
      </w:pPr>
      <w:r>
        <w:t>Return the address of the last instruction in a basic block.</w:t>
      </w:r>
    </w:p>
    <w:p w14:paraId="46545F21" w14:textId="77777777" w:rsidR="00EC3006" w:rsidRDefault="00EC3006">
      <w:pPr>
        <w:pStyle w:val="DefinitionCharCharCharCharCharCharCharCharCharChar"/>
      </w:pPr>
      <w:r>
        <w:t>bool isEntryBlock()</w:t>
      </w:r>
    </w:p>
    <w:p w14:paraId="2DD24AEF" w14:textId="77777777" w:rsidR="00EC3006" w:rsidRDefault="00EC3006">
      <w:pPr>
        <w:pStyle w:val="DefinitionList"/>
      </w:pPr>
      <w:r>
        <w:t xml:space="preserve">This function returns </w:t>
      </w:r>
      <w:r>
        <w:rPr>
          <w:rFonts w:ascii="Courier New" w:hAnsi="Courier New" w:cs="Courier New"/>
          <w:sz w:val="20"/>
        </w:rPr>
        <w:t>true</w:t>
      </w:r>
      <w:r>
        <w:t xml:space="preserve"> if this basic block is an entry block into a function.</w:t>
      </w:r>
    </w:p>
    <w:p w14:paraId="77917369" w14:textId="77777777" w:rsidR="00EC3006" w:rsidRDefault="00EC3006">
      <w:pPr>
        <w:pStyle w:val="DefinitionCharCharCharCharCharCharCharCharCharChar"/>
      </w:pPr>
      <w:r>
        <w:t>bool isExitBlock()</w:t>
      </w:r>
    </w:p>
    <w:p w14:paraId="22057304" w14:textId="77777777" w:rsidR="00EC3006" w:rsidRDefault="00EC3006">
      <w:pPr>
        <w:pStyle w:val="DefinitionList"/>
      </w:pPr>
      <w:r>
        <w:t xml:space="preserve">This function returns </w:t>
      </w:r>
      <w:r>
        <w:rPr>
          <w:rFonts w:ascii="Courier New" w:hAnsi="Courier New" w:cs="Courier New"/>
          <w:sz w:val="20"/>
        </w:rPr>
        <w:t>true</w:t>
      </w:r>
      <w:r>
        <w:t xml:space="preserve"> if this basic block is an exit block of a function.</w:t>
      </w:r>
    </w:p>
    <w:p w14:paraId="461A1B46" w14:textId="77777777" w:rsidR="00EC3006" w:rsidRDefault="00EC3006">
      <w:pPr>
        <w:pStyle w:val="DefinitionCharCharCharCharCharCharCharCharCharChar"/>
      </w:pPr>
      <w:r>
        <w:t>unsigned size()</w:t>
      </w:r>
    </w:p>
    <w:p w14:paraId="72951675" w14:textId="77777777" w:rsidR="00EC3006" w:rsidRDefault="00EC3006">
      <w:pPr>
        <w:pStyle w:val="DefinitionList"/>
      </w:pPr>
      <w:r>
        <w:t>Return the size of a basic block.  The size is defined as the difference between the end address and the start address of the basic block.</w:t>
      </w:r>
    </w:p>
    <w:p w14:paraId="5C8B7206" w14:textId="77777777" w:rsidR="00EC3006" w:rsidRDefault="00EC3006">
      <w:pPr>
        <w:pStyle w:val="Heading2"/>
        <w:numPr>
          <w:ilvl w:val="1"/>
          <w:numId w:val="1"/>
        </w:numPr>
      </w:pPr>
      <w:bookmarkStart w:id="57" w:name="_Toc529517701"/>
      <w:r>
        <w:t>Class BPatch_edge</w:t>
      </w:r>
      <w:bookmarkEnd w:id="57"/>
    </w:p>
    <w:p w14:paraId="6CA24331" w14:textId="77777777" w:rsidR="00EC3006" w:rsidRDefault="00EC3006">
      <w:pPr>
        <w:pStyle w:val="BodyText"/>
      </w:pPr>
      <w:r>
        <w:t xml:space="preserve">The </w:t>
      </w:r>
      <w:r>
        <w:rPr>
          <w:b/>
        </w:rPr>
        <w:t>BPatch_edge</w:t>
      </w:r>
      <w:r>
        <w:t xml:space="preserve"> class represents a control flow edge in a </w:t>
      </w:r>
      <w:r>
        <w:rPr>
          <w:rFonts w:ascii="Courier New" w:hAnsi="Courier New" w:cs="Courier New"/>
          <w:sz w:val="20"/>
        </w:rPr>
        <w:t>BPatch_flowGraph</w:t>
      </w:r>
      <w:r>
        <w:t xml:space="preserve">. </w:t>
      </w:r>
    </w:p>
    <w:p w14:paraId="27F8A809" w14:textId="77777777" w:rsidR="00EC3006" w:rsidRDefault="00EC3006">
      <w:pPr>
        <w:pStyle w:val="DefinitionCharCharCharCharCharCharCharCharCharChar"/>
      </w:pPr>
    </w:p>
    <w:p w14:paraId="09533737" w14:textId="77777777" w:rsidR="00EC3006" w:rsidRDefault="00EC3006">
      <w:pPr>
        <w:pStyle w:val="DefinitionCharCharCharCharCharCharCharCharCharChar"/>
      </w:pPr>
      <w:r>
        <w:t>BPatch_point *getPoint()</w:t>
      </w:r>
      <w:r>
        <w:fldChar w:fldCharType="begin"/>
      </w:r>
      <w:r>
        <w:instrText xml:space="preserve"> XE "getSources" </w:instrText>
      </w:r>
      <w:r>
        <w:fldChar w:fldCharType="end"/>
      </w:r>
    </w:p>
    <w:p w14:paraId="5879F991" w14:textId="77777777" w:rsidR="00EC3006" w:rsidRDefault="00EC3006">
      <w:pPr>
        <w:pStyle w:val="DefinitionList"/>
        <w:rPr>
          <w:rFonts w:ascii="Courier New" w:hAnsi="Courier New" w:cs="Courier New"/>
        </w:rPr>
      </w:pPr>
      <w:r>
        <w:t xml:space="preserve">Return an instrumentation point for this edge.  This point can be passed to </w:t>
      </w:r>
      <w:r>
        <w:rPr>
          <w:rFonts w:ascii="Courier New" w:hAnsi="Courier New" w:cs="Courier New"/>
          <w:sz w:val="20"/>
        </w:rPr>
        <w:t>BPatch_process::insertSnippet</w:t>
      </w:r>
      <w:r>
        <w:t xml:space="preserve"> to instrument the edge.</w:t>
      </w:r>
    </w:p>
    <w:p w14:paraId="5A681F8B" w14:textId="77777777" w:rsidR="00EC3006" w:rsidRDefault="00EC3006">
      <w:pPr>
        <w:pStyle w:val="DefinitionList"/>
        <w:ind w:left="0"/>
        <w:rPr>
          <w:rFonts w:ascii="Courier New" w:hAnsi="Courier New" w:cs="Courier New"/>
        </w:rPr>
      </w:pPr>
      <w:r>
        <w:rPr>
          <w:rFonts w:ascii="Courier New" w:hAnsi="Courier New" w:cs="Courier New"/>
        </w:rPr>
        <w:t xml:space="preserve">enum BPatch_edgeType { CondJumpTaken, CondJumpNottaken,        </w:t>
      </w:r>
      <w:r>
        <w:rPr>
          <w:rFonts w:ascii="Courier New" w:hAnsi="Courier New" w:cs="Courier New"/>
        </w:rPr>
        <w:tab/>
        <w:t>UncondJump, NonJump }</w:t>
      </w:r>
    </w:p>
    <w:p w14:paraId="678EF89A" w14:textId="77777777" w:rsidR="00EC3006" w:rsidRDefault="00EC3006">
      <w:pPr>
        <w:pStyle w:val="DefinitionList"/>
        <w:ind w:left="0"/>
      </w:pPr>
      <w:r>
        <w:rPr>
          <w:rFonts w:ascii="Courier New" w:hAnsi="Courier New" w:cs="Courier New"/>
        </w:rPr>
        <w:t>BPatch_edgeType getType()</w:t>
      </w:r>
    </w:p>
    <w:p w14:paraId="72E4155E" w14:textId="77777777" w:rsidR="00EC3006" w:rsidRDefault="00EC3006">
      <w:pPr>
        <w:pStyle w:val="DefinitionList"/>
        <w:rPr>
          <w:rFonts w:ascii="Courier New" w:hAnsi="Courier New" w:cs="Courier New"/>
        </w:rPr>
      </w:pPr>
      <w:r>
        <w:t xml:space="preserve">Return a type describing this edge.  A </w:t>
      </w:r>
      <w:r>
        <w:rPr>
          <w:rFonts w:ascii="Courier New" w:hAnsi="Courier New" w:cs="Courier New"/>
          <w:sz w:val="20"/>
        </w:rPr>
        <w:t>CondJumpTaken</w:t>
      </w:r>
      <w:r>
        <w:t xml:space="preserve"> edge is found after a conditional branch, along the edge that is taken when the condition is true.  A </w:t>
      </w:r>
      <w:r>
        <w:rPr>
          <w:rFonts w:ascii="Courier New" w:hAnsi="Courier New" w:cs="Courier New"/>
          <w:sz w:val="20"/>
        </w:rPr>
        <w:t>CondJumpNottaken</w:t>
      </w:r>
      <w:r>
        <w:t xml:space="preserve"> edge follows the path when the condition is not taken.  </w:t>
      </w:r>
      <w:r>
        <w:rPr>
          <w:rFonts w:ascii="Courier New" w:hAnsi="Courier New" w:cs="Courier New"/>
          <w:sz w:val="20"/>
        </w:rPr>
        <w:t>UncondJump</w:t>
      </w:r>
      <w:r>
        <w:t xml:space="preserve"> is used along an edge that flows out of an unconditional branch that is always taken.  </w:t>
      </w:r>
      <w:r>
        <w:rPr>
          <w:rFonts w:ascii="Courier New" w:hAnsi="Courier New" w:cs="Courier New"/>
          <w:sz w:val="20"/>
        </w:rPr>
        <w:t>NonJump</w:t>
      </w:r>
      <w:r>
        <w:t xml:space="preserve"> is an edge that flows out of a basic block that does not end in a jump, but falls through into the next basic block.</w:t>
      </w:r>
    </w:p>
    <w:p w14:paraId="3314A6CB" w14:textId="77777777" w:rsidR="00EC3006" w:rsidRDefault="00EC3006">
      <w:pPr>
        <w:pStyle w:val="DefinitionList"/>
        <w:ind w:left="0"/>
      </w:pPr>
      <w:r>
        <w:rPr>
          <w:rFonts w:ascii="Courier New" w:hAnsi="Courier New" w:cs="Courier New"/>
        </w:rPr>
        <w:t>BPatch_basicBlock *getSource()</w:t>
      </w:r>
    </w:p>
    <w:p w14:paraId="3A4F8619" w14:textId="77777777" w:rsidR="00EC3006" w:rsidRDefault="00EC3006">
      <w:pPr>
        <w:pStyle w:val="DefinitionList"/>
        <w:ind w:left="0"/>
        <w:rPr>
          <w:rFonts w:ascii="Courier New" w:hAnsi="Courier New" w:cs="Courier New"/>
        </w:rPr>
      </w:pPr>
      <w:r>
        <w:tab/>
        <w:t xml:space="preserve">Return the source </w:t>
      </w:r>
      <w:r>
        <w:rPr>
          <w:rFonts w:ascii="Courier New" w:hAnsi="Courier New" w:cs="Courier New"/>
          <w:sz w:val="20"/>
        </w:rPr>
        <w:t>BPatch_basicBlock</w:t>
      </w:r>
      <w:r>
        <w:t xml:space="preserve"> that this edge flows from.</w:t>
      </w:r>
    </w:p>
    <w:p w14:paraId="17D84A72" w14:textId="77777777" w:rsidR="00EC3006" w:rsidRDefault="00EC3006">
      <w:pPr>
        <w:pStyle w:val="DefinitionList"/>
        <w:ind w:left="0"/>
      </w:pPr>
      <w:r>
        <w:rPr>
          <w:rFonts w:ascii="Courier New" w:hAnsi="Courier New" w:cs="Courier New"/>
        </w:rPr>
        <w:t>BPatch_basicBlock *getTarget()</w:t>
      </w:r>
    </w:p>
    <w:p w14:paraId="5FACB754" w14:textId="77777777" w:rsidR="00EC3006" w:rsidRDefault="00EC3006">
      <w:pPr>
        <w:pStyle w:val="DefinitionList"/>
        <w:ind w:left="0"/>
      </w:pPr>
      <w:r>
        <w:tab/>
        <w:t xml:space="preserve">Return the target </w:t>
      </w:r>
      <w:r>
        <w:rPr>
          <w:rFonts w:ascii="Courier New" w:hAnsi="Courier New" w:cs="Courier New"/>
          <w:sz w:val="20"/>
        </w:rPr>
        <w:t>BPatch_basicBlock</w:t>
      </w:r>
      <w:r>
        <w:t xml:space="preserve"> that this edge flows to.</w:t>
      </w:r>
    </w:p>
    <w:p w14:paraId="0001E909" w14:textId="77777777" w:rsidR="00EC3006" w:rsidRDefault="00EC3006">
      <w:pPr>
        <w:pStyle w:val="API"/>
      </w:pPr>
      <w:r>
        <w:t>BPatch_flowGraph *getFlowGraph()</w:t>
      </w:r>
    </w:p>
    <w:p w14:paraId="6455B7BD" w14:textId="77777777" w:rsidR="00EC3006" w:rsidRDefault="00EC3006">
      <w:pPr>
        <w:pStyle w:val="APIDesc"/>
      </w:pPr>
      <w:r>
        <w:t xml:space="preserve">Returns the CFG that contains the edge. </w:t>
      </w:r>
    </w:p>
    <w:p w14:paraId="4776B3B7" w14:textId="77777777" w:rsidR="00EC3006" w:rsidRDefault="00EC3006"/>
    <w:p w14:paraId="2FD943F4" w14:textId="77777777" w:rsidR="00EC3006" w:rsidRDefault="00EC3006">
      <w:pPr>
        <w:pStyle w:val="Heading2"/>
        <w:numPr>
          <w:ilvl w:val="1"/>
          <w:numId w:val="1"/>
        </w:numPr>
      </w:pPr>
      <w:bookmarkStart w:id="58" w:name="_Toc529517702"/>
      <w:r>
        <w:t>Class BPatch_basicBlockLoop</w:t>
      </w:r>
      <w:bookmarkEnd w:id="58"/>
      <w:r>
        <w:fldChar w:fldCharType="begin"/>
      </w:r>
      <w:r>
        <w:instrText xml:space="preserve"> XE "BPatch_basicBlockLoop" </w:instrText>
      </w:r>
      <w:r>
        <w:fldChar w:fldCharType="end"/>
      </w:r>
    </w:p>
    <w:p w14:paraId="3D10C4A1" w14:textId="77777777" w:rsidR="00EC3006" w:rsidRDefault="00EC3006">
      <w:pPr>
        <w:pStyle w:val="BodyText"/>
      </w:pPr>
      <w:r>
        <w:t>An object of this class represents a loop in the code of the application being instrumented. We detect both natural loops (single-entry loops) and irreducible loops (multi-entry loops). For a natural loop, it has only one entry block and this entry block dominates all blocks in the loop; thus the entry block is also called the head or the header of the loop. However, for an irreducible loop, it has multiple entry blocks and none of them dominates all blocks in the loop; thus there is no head or header for an irreducible loop. The following figure illustrates the difference:</w:t>
      </w:r>
    </w:p>
    <w:p w14:paraId="475417EC" w14:textId="62397B80" w:rsidR="00EC3006" w:rsidRDefault="00C96FA5">
      <w:pPr>
        <w:pStyle w:val="BodyText"/>
      </w:pPr>
      <w:r>
        <w:rPr>
          <w:noProof/>
        </w:rPr>
        <mc:AlternateContent>
          <mc:Choice Requires="wpg">
            <w:drawing>
              <wp:anchor distT="0" distB="0" distL="0" distR="0" simplePos="0" relativeHeight="251651584" behindDoc="0" locked="0" layoutInCell="1" allowOverlap="1" wp14:anchorId="740AD1E6" wp14:editId="22E910E2">
                <wp:simplePos x="0" y="0"/>
                <wp:positionH relativeFrom="column">
                  <wp:posOffset>565150</wp:posOffset>
                </wp:positionH>
                <wp:positionV relativeFrom="paragraph">
                  <wp:posOffset>96520</wp:posOffset>
                </wp:positionV>
                <wp:extent cx="1801495" cy="2677160"/>
                <wp:effectExtent l="0" t="0" r="0" b="0"/>
                <wp:wrapNone/>
                <wp:docPr id="1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1495" cy="2677160"/>
                          <a:chOff x="890" y="152"/>
                          <a:chExt cx="2837" cy="4216"/>
                        </a:xfrm>
                      </wpg:grpSpPr>
                      <wps:wsp>
                        <wps:cNvPr id="15" name="AutoShape 4"/>
                        <wps:cNvSpPr>
                          <a:spLocks noChangeArrowheads="1"/>
                        </wps:cNvSpPr>
                        <wps:spPr bwMode="auto">
                          <a:xfrm>
                            <a:off x="1636" y="152"/>
                            <a:ext cx="1012" cy="494"/>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34662434" w14:textId="77777777" w:rsidR="00AC2EFE" w:rsidRDefault="00AC2EFE">
                              <w:pPr>
                                <w:overflowPunct w:val="0"/>
                                <w:jc w:val="center"/>
                                <w:rPr>
                                  <w:kern w:val="1"/>
                                  <w:sz w:val="24"/>
                                  <w:szCs w:val="24"/>
                                </w:rPr>
                              </w:pPr>
                              <w:r>
                                <w:rPr>
                                  <w:kern w:val="1"/>
                                  <w:sz w:val="24"/>
                                  <w:szCs w:val="24"/>
                                </w:rPr>
                                <w:t>Entry</w:t>
                              </w:r>
                            </w:p>
                          </w:txbxContent>
                        </wps:txbx>
                        <wps:bodyPr rot="0" vert="horz" wrap="square" lIns="91440" tIns="45720" rIns="91440" bIns="45720" anchor="t" anchorCtr="0">
                          <a:noAutofit/>
                        </wps:bodyPr>
                      </wps:wsp>
                      <wps:wsp>
                        <wps:cNvPr id="16" name="Oval 5"/>
                        <wps:cNvSpPr>
                          <a:spLocks noChangeArrowheads="1"/>
                        </wps:cNvSpPr>
                        <wps:spPr bwMode="auto">
                          <a:xfrm>
                            <a:off x="900" y="2007"/>
                            <a:ext cx="584" cy="635"/>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B7607B7" w14:textId="77777777" w:rsidR="00AC2EFE" w:rsidRDefault="00AC2EFE">
                              <w:pPr>
                                <w:overflowPunct w:val="0"/>
                                <w:rPr>
                                  <w:kern w:val="1"/>
                                  <w:sz w:val="32"/>
                                  <w:szCs w:val="32"/>
                                </w:rPr>
                              </w:pPr>
                              <w:r>
                                <w:rPr>
                                  <w:kern w:val="1"/>
                                  <w:sz w:val="32"/>
                                  <w:szCs w:val="32"/>
                                </w:rPr>
                                <w:t>2</w:t>
                              </w:r>
                            </w:p>
                          </w:txbxContent>
                        </wps:txbx>
                        <wps:bodyPr rot="0" vert="horz" wrap="square" lIns="91440" tIns="45720" rIns="91440" bIns="45720" anchor="t" anchorCtr="0">
                          <a:noAutofit/>
                        </wps:bodyPr>
                      </wps:wsp>
                      <wps:wsp>
                        <wps:cNvPr id="17" name="Oval 6"/>
                        <wps:cNvSpPr>
                          <a:spLocks noChangeArrowheads="1"/>
                        </wps:cNvSpPr>
                        <wps:spPr bwMode="auto">
                          <a:xfrm>
                            <a:off x="1825" y="1105"/>
                            <a:ext cx="584" cy="635"/>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31760BC6" w14:textId="77777777" w:rsidR="00AC2EFE" w:rsidRDefault="00AC2EFE">
                              <w:pPr>
                                <w:overflowPunct w:val="0"/>
                                <w:rPr>
                                  <w:kern w:val="1"/>
                                  <w:sz w:val="32"/>
                                  <w:szCs w:val="32"/>
                                </w:rPr>
                              </w:pPr>
                              <w:r>
                                <w:rPr>
                                  <w:kern w:val="1"/>
                                  <w:sz w:val="32"/>
                                  <w:szCs w:val="32"/>
                                </w:rPr>
                                <w:t>1</w:t>
                              </w:r>
                            </w:p>
                          </w:txbxContent>
                        </wps:txbx>
                        <wps:bodyPr rot="0" vert="horz" wrap="square" lIns="91440" tIns="45720" rIns="91440" bIns="45720" anchor="t" anchorCtr="0">
                          <a:noAutofit/>
                        </wps:bodyPr>
                      </wps:wsp>
                      <wps:wsp>
                        <wps:cNvPr id="18" name="Oval 7"/>
                        <wps:cNvSpPr>
                          <a:spLocks noChangeArrowheads="1"/>
                        </wps:cNvSpPr>
                        <wps:spPr bwMode="auto">
                          <a:xfrm>
                            <a:off x="2780" y="2019"/>
                            <a:ext cx="584" cy="635"/>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76B01332" w14:textId="77777777" w:rsidR="00AC2EFE" w:rsidRDefault="00AC2EFE">
                              <w:pPr>
                                <w:overflowPunct w:val="0"/>
                                <w:rPr>
                                  <w:kern w:val="1"/>
                                  <w:sz w:val="32"/>
                                  <w:szCs w:val="32"/>
                                </w:rPr>
                              </w:pPr>
                              <w:r>
                                <w:rPr>
                                  <w:kern w:val="1"/>
                                  <w:sz w:val="32"/>
                                  <w:szCs w:val="32"/>
                                </w:rPr>
                                <w:t>3</w:t>
                              </w:r>
                            </w:p>
                          </w:txbxContent>
                        </wps:txbx>
                        <wps:bodyPr rot="0" vert="horz" wrap="square" lIns="91440" tIns="45720" rIns="91440" bIns="45720" anchor="t" anchorCtr="0">
                          <a:noAutofit/>
                        </wps:bodyPr>
                      </wps:wsp>
                      <wps:wsp>
                        <wps:cNvPr id="19" name="AutoShape 8"/>
                        <wps:cNvSpPr>
                          <a:spLocks noChangeArrowheads="1"/>
                        </wps:cNvSpPr>
                        <wps:spPr bwMode="auto">
                          <a:xfrm>
                            <a:off x="1636" y="3308"/>
                            <a:ext cx="1012" cy="494"/>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891ECCB" w14:textId="77777777" w:rsidR="00AC2EFE" w:rsidRDefault="00AC2EFE">
                              <w:pPr>
                                <w:overflowPunct w:val="0"/>
                                <w:jc w:val="center"/>
                                <w:rPr>
                                  <w:kern w:val="1"/>
                                  <w:sz w:val="24"/>
                                  <w:szCs w:val="24"/>
                                </w:rPr>
                              </w:pPr>
                              <w:r>
                                <w:rPr>
                                  <w:kern w:val="1"/>
                                  <w:sz w:val="24"/>
                                  <w:szCs w:val="24"/>
                                </w:rPr>
                                <w:t>Exit</w:t>
                              </w:r>
                            </w:p>
                          </w:txbxContent>
                        </wps:txbx>
                        <wps:bodyPr rot="0" vert="horz" wrap="square" lIns="91440" tIns="45720" rIns="91440" bIns="45720" anchor="t" anchorCtr="0">
                          <a:noAutofit/>
                        </wps:bodyPr>
                      </wps:wsp>
                      <wps:wsp>
                        <wps:cNvPr id="20" name="AutoShape 9"/>
                        <wps:cNvCnPr>
                          <a:cxnSpLocks noChangeShapeType="1"/>
                        </wps:cNvCnPr>
                        <wps:spPr bwMode="auto">
                          <a:xfrm>
                            <a:off x="2107" y="647"/>
                            <a:ext cx="1" cy="459"/>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1" name="AutoShape 10"/>
                        <wps:cNvCnPr>
                          <a:cxnSpLocks noChangeShapeType="1"/>
                        </wps:cNvCnPr>
                        <wps:spPr bwMode="auto">
                          <a:xfrm flipH="1">
                            <a:off x="1404" y="1603"/>
                            <a:ext cx="483" cy="496"/>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2" name="AutoShape 11"/>
                        <wps:cNvCnPr>
                          <a:cxnSpLocks noChangeShapeType="1"/>
                        </wps:cNvCnPr>
                        <wps:spPr bwMode="auto">
                          <a:xfrm>
                            <a:off x="1484" y="2363"/>
                            <a:ext cx="1296" cy="2"/>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3" name="AutoShape 12"/>
                        <wps:cNvCnPr>
                          <a:cxnSpLocks noChangeShapeType="1"/>
                        </wps:cNvCnPr>
                        <wps:spPr bwMode="auto">
                          <a:xfrm>
                            <a:off x="2350" y="1665"/>
                            <a:ext cx="454" cy="459"/>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4" name="AutoShape 13"/>
                        <wps:cNvCnPr>
                          <a:cxnSpLocks noChangeShapeType="1"/>
                        </wps:cNvCnPr>
                        <wps:spPr bwMode="auto">
                          <a:xfrm flipH="1" flipV="1">
                            <a:off x="2439" y="1462"/>
                            <a:ext cx="552" cy="530"/>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5" name="AutoShape 14"/>
                        <wps:cNvCnPr>
                          <a:cxnSpLocks noChangeShapeType="1"/>
                        </wps:cNvCnPr>
                        <wps:spPr bwMode="auto">
                          <a:xfrm flipH="1">
                            <a:off x="2176" y="2558"/>
                            <a:ext cx="691" cy="750"/>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26" name="Text Box 15"/>
                        <wps:cNvSpPr txBox="1">
                          <a:spLocks noChangeArrowheads="1"/>
                        </wps:cNvSpPr>
                        <wps:spPr bwMode="auto">
                          <a:xfrm>
                            <a:off x="890" y="3965"/>
                            <a:ext cx="2836" cy="402"/>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3FE4C94B" w14:textId="77777777" w:rsidR="00AC2EFE" w:rsidRDefault="00AC2EFE">
                              <w:pPr>
                                <w:overflowPunct w:val="0"/>
                                <w:rPr>
                                  <w:kern w:val="1"/>
                                </w:rPr>
                              </w:pPr>
                              <w:r>
                                <w:rPr>
                                  <w:kern w:val="1"/>
                                </w:rPr>
                                <w:t>(a) An example of natural loop</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40AD1E6" id="Group_x0020_3" o:spid="_x0000_s1026" style="position:absolute;left:0;text-align:left;margin-left:44.5pt;margin-top:7.6pt;width:141.85pt;height:210.8pt;z-index:251651584;mso-wrap-distance-left:0;mso-wrap-distance-right:0" coordorigin="890,152" coordsize="2837,421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">
                <v:roundrect id="AutoShape_x0020_4" o:spid="_x0000_s1027" style="position:absolute;left:1636;top:152;width:1012;height:494;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fZmqwwAA&#10;ANsAAAAPAAAAZHJzL2Rvd25yZXYueG1sRE9La8JAEL4X/A/LFHrTTQWtRFcRQfBgKT4oeJtmx2w0&#10;Oxuya5L6692C0Nt8fM+ZLTpbioZqXzhW8D5IQBBnThecKzge1v0JCB+QNZaOScEveVjMey8zTLVr&#10;eUfNPuQihrBPUYEJoUql9Jkhi37gKuLInV1tMURY51LX2MZwW8phkoylxYJjg8GKVoay6/5mFVxb&#10;/rpvP39Wy1HD5/WHOQ0v3yel3l675RREoC78i5/ujY7zR/D3Szx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fZmqwwAAANsAAAAPAAAAAAAAAAAAAAAAAJcCAABkcnMvZG93&#10;bnJldi54bWxQSwUGAAAAAAQABAD1AAAAhwMAAAAA&#10;" strokeweight=".26mm">
                  <v:stroke joinstyle="miter" endcap="square"/>
                  <v:shadow opacity="49150f"/>
                  <v:textbox>
                    <w:txbxContent>
                      <w:p w14:paraId="34662434" w14:textId="77777777" w:rsidR="00AC2EFE" w:rsidRDefault="00AC2EFE">
                        <w:pPr>
                          <w:overflowPunct w:val="0"/>
                          <w:jc w:val="center"/>
                          <w:rPr>
                            <w:kern w:val="1"/>
                            <w:sz w:val="24"/>
                            <w:szCs w:val="24"/>
                          </w:rPr>
                        </w:pPr>
                        <w:r>
                          <w:rPr>
                            <w:kern w:val="1"/>
                            <w:sz w:val="24"/>
                            <w:szCs w:val="24"/>
                          </w:rPr>
                          <w:t>Entry</w:t>
                        </w:r>
                      </w:p>
                    </w:txbxContent>
                  </v:textbox>
                </v:roundrect>
                <v:oval id="Oval_x0020_5" o:spid="_x0000_s1028" style="position:absolute;left:900;top:2007;width:584;height: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8fX+wAAA&#10;ANsAAAAPAAAAZHJzL2Rvd25yZXYueG1sRE9Ni8IwEL0v+B/CCF4WTRWUtRpFBcXTwlr3PjRjW2wm&#10;NYm2/nsjLOxtHu9zluvO1OJBzleWFYxHCQji3OqKCwXnbD/8AuEDssbaMil4kof1qvexxFTbln/o&#10;cQqFiCHsU1RQhtCkUvq8JIN+ZBviyF2sMxgidIXUDtsYbmo5SZKZNFhxbCixoV1J+fV0Nwqmtv08&#10;b39vh/G2ruT3fJK57JgpNeh3mwWIQF34F/+5jzrOn8H7l3iAXL0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c8fX+wAAAANsAAAAPAAAAAAAAAAAAAAAAAJcCAABkcnMvZG93bnJl&#10;di54bWxQSwUGAAAAAAQABAD1AAAAhAMAAAAA&#10;" strokeweight=".26mm">
                  <v:stroke joinstyle="miter" endcap="square"/>
                  <v:shadow opacity="49150f"/>
                  <v:textbox>
                    <w:txbxContent>
                      <w:p w14:paraId="6B7607B7" w14:textId="77777777" w:rsidR="00AC2EFE" w:rsidRDefault="00AC2EFE">
                        <w:pPr>
                          <w:overflowPunct w:val="0"/>
                          <w:rPr>
                            <w:kern w:val="1"/>
                            <w:sz w:val="32"/>
                            <w:szCs w:val="32"/>
                          </w:rPr>
                        </w:pPr>
                        <w:r>
                          <w:rPr>
                            <w:kern w:val="1"/>
                            <w:sz w:val="32"/>
                            <w:szCs w:val="32"/>
                          </w:rPr>
                          <w:t>2</w:t>
                        </w:r>
                      </w:p>
                    </w:txbxContent>
                  </v:textbox>
                </v:oval>
                <v:oval id="Oval_x0020_6" o:spid="_x0000_s1029" style="position:absolute;left:1825;top:1105;width:584;height: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vVBlwQAA&#10;ANsAAAAPAAAAZHJzL2Rvd25yZXYueG1sRE9Ni8IwEL0L+x/CLHiRNVXQXbtGUUHxJKzV+9DMtmWb&#10;STeJtv57Iwje5vE+Z77sTC2u5HxlWcFomIAgzq2uuFBwyrYfXyB8QNZYWyYFN/KwXLz15phq2/IP&#10;XY+hEDGEfYoKyhCaVEqfl2TQD21DHLlf6wyGCF0htcM2hptajpNkKg1WHBtKbGhTUv53vBgFE9sO&#10;Tuvz/260rit5mI0zl+0zpfrv3eobRKAuvMRP917H+Z/w+CUeIBd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71QZcEAAADbAAAADwAAAAAAAAAAAAAAAACXAgAAZHJzL2Rvd25y&#10;ZXYueG1sUEsFBgAAAAAEAAQA9QAAAIUDAAAAAA==&#10;" strokeweight=".26mm">
                  <v:stroke joinstyle="miter" endcap="square"/>
                  <v:shadow opacity="49150f"/>
                  <v:textbox>
                    <w:txbxContent>
                      <w:p w14:paraId="31760BC6" w14:textId="77777777" w:rsidR="00AC2EFE" w:rsidRDefault="00AC2EFE">
                        <w:pPr>
                          <w:overflowPunct w:val="0"/>
                          <w:rPr>
                            <w:kern w:val="1"/>
                            <w:sz w:val="32"/>
                            <w:szCs w:val="32"/>
                          </w:rPr>
                        </w:pPr>
                        <w:r>
                          <w:rPr>
                            <w:kern w:val="1"/>
                            <w:sz w:val="32"/>
                            <w:szCs w:val="32"/>
                          </w:rPr>
                          <w:t>1</w:t>
                        </w:r>
                      </w:p>
                    </w:txbxContent>
                  </v:textbox>
                </v:oval>
                <v:oval id="Oval_x0020_7" o:spid="_x0000_s1030" style="position:absolute;left:2780;top:2019;width:584;height:6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IsQXxAAA&#10;ANsAAAAPAAAAZHJzL2Rvd25yZXYueG1sRI9Ba8JAEIXvQv/DMgUvUjcKlTZ1lSoongom9j5kp0lo&#10;djburib9951DobcZ3pv3vllvR9epO4XYejawmGegiCtvW64NXMrD0wuomJAtdp7JwA9F2G4eJmvM&#10;rR/4TPci1UpCOOZooEmpz7WOVUMO49z3xKJ9+eAwyRpqbQMOEu46vcyylXbYsjQ02NO+oeq7uDkD&#10;z36YXXaf1+Ni17X643VZhvJUGjN9HN/fQCUa07/57/pkBV9g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wiLEF8QAAADbAAAADwAAAAAAAAAAAAAAAACXAgAAZHJzL2Rv&#10;d25yZXYueG1sUEsFBgAAAAAEAAQA9QAAAIgDAAAAAA==&#10;" strokeweight=".26mm">
                  <v:stroke joinstyle="miter" endcap="square"/>
                  <v:shadow opacity="49150f"/>
                  <v:textbox>
                    <w:txbxContent>
                      <w:p w14:paraId="76B01332" w14:textId="77777777" w:rsidR="00AC2EFE" w:rsidRDefault="00AC2EFE">
                        <w:pPr>
                          <w:overflowPunct w:val="0"/>
                          <w:rPr>
                            <w:kern w:val="1"/>
                            <w:sz w:val="32"/>
                            <w:szCs w:val="32"/>
                          </w:rPr>
                        </w:pPr>
                        <w:r>
                          <w:rPr>
                            <w:kern w:val="1"/>
                            <w:sz w:val="32"/>
                            <w:szCs w:val="32"/>
                          </w:rPr>
                          <w:t>3</w:t>
                        </w:r>
                      </w:p>
                    </w:txbxContent>
                  </v:textbox>
                </v:oval>
                <v:roundrect id="AutoShape_x0020_8" o:spid="_x0000_s1031" style="position:absolute;left:1636;top:3308;width:1012;height:494;visibility:visible;mso-wrap-style:square;v-text-anchor:top"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MJOvwwAA&#10;ANsAAAAPAAAAZHJzL2Rvd25yZXYueG1sRE9Na8JAEL0L/Q/LCL3VjUKtpq4igtBDRdRS8DZmx2xq&#10;djZkt0naX+8Kgrd5vM+ZLTpbioZqXzhWMBwkIIgzpwvOFXwd1i8TED4gaywdk4I/8rCYP/VmmGrX&#10;8o6afchFDGGfogITQpVK6TNDFv3AVcSRO7vaYoiwzqWusY3htpSjJBlLiwXHBoMVrQxll/2vVXBp&#10;efv/uTmtlq8Nn9dv5jj6+T4q9dzvlu8gAnXhIb67P3ScP4XbL/EAOb8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MJOvwwAAANsAAAAPAAAAAAAAAAAAAAAAAJcCAABkcnMvZG93&#10;bnJldi54bWxQSwUGAAAAAAQABAD1AAAAhwMAAAAA&#10;" strokeweight=".26mm">
                  <v:stroke joinstyle="miter" endcap="square"/>
                  <v:shadow opacity="49150f"/>
                  <v:textbox>
                    <w:txbxContent>
                      <w:p w14:paraId="5891ECCB" w14:textId="77777777" w:rsidR="00AC2EFE" w:rsidRDefault="00AC2EFE">
                        <w:pPr>
                          <w:overflowPunct w:val="0"/>
                          <w:jc w:val="center"/>
                          <w:rPr>
                            <w:kern w:val="1"/>
                            <w:sz w:val="24"/>
                            <w:szCs w:val="24"/>
                          </w:rPr>
                        </w:pPr>
                        <w:r>
                          <w:rPr>
                            <w:kern w:val="1"/>
                            <w:sz w:val="24"/>
                            <w:szCs w:val="24"/>
                          </w:rPr>
                          <w:t>Exit</w:t>
                        </w:r>
                      </w:p>
                    </w:txbxContent>
                  </v:textbox>
                </v:roundrect>
                <v:shapetype id="_x0000_t32" coordsize="21600,21600" o:spt="32" o:oned="t" path="m0,0l21600,21600e" filled="f">
                  <v:path arrowok="t" fillok="f" o:connecttype="none"/>
                  <o:lock v:ext="edit" shapetype="t"/>
                </v:shapetype>
                <v:shape id="AutoShape_x0020_9" o:spid="_x0000_s1032" type="#_x0000_t32" style="position:absolute;left:2107;top:647;width:1;height:45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ZjDbsIAAADbAAAADwAAAGRycy9kb3ducmV2LnhtbERPy2oCMRTdC/5DuIIbqRmFkTI1ihSK&#10;j5W1WuruOrlmpp3cDJOo4983C8Hl4byn89ZW4kqNLx0rGA0TEMS50yUbBfuvj5dXED4ga6wck4I7&#10;eZjPup0pZtrd+JOuu2BEDGGfoYIihDqT0ucFWfRDVxNH7uwaiyHCxkjd4C2G20qOk2QiLZYcGwqs&#10;6b2g/G93sQqk+TltDdfLwTq1v9/HQ3ovN6lS/V67eAMRqA1P8cO90grGcX38En+AnP0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xZjDbsIAAADbAAAADwAAAAAAAAAAAAAA&#10;AAChAgAAZHJzL2Rvd25yZXYueG1sUEsFBgAAAAAEAAQA+QAAAJADAAAAAA==&#10;" strokeweight=".53mm">
                  <v:stroke endarrow="block" joinstyle="miter" endcap="square"/>
                  <v:shadow opacity="49150f"/>
                </v:shape>
                <v:shape id="AutoShape_x0020_10" o:spid="_x0000_s1033" type="#_x0000_t32" style="position:absolute;left:1404;top:1603;width:483;height:496;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rSEL8YAAADbAAAADwAAAGRycy9kb3ducmV2LnhtbESPT2sCMRTE74LfIbxCL6KJCrJsjVL8&#10;g5YeRO2hx8fmdXfbzcuSpLr20zeFgsdhZn7DzJedbcSFfKgdaxiPFAjiwpmaSw1v5+0wAxEissHG&#10;MWm4UYDlot+bY27clY90OcVSJAiHHDVUMba5lKGoyGIYuZY4eR/OW4xJ+lIaj9cEt42cKDWTFmtO&#10;CxW2tKqo+Dp9Ww2r99n0eFY79Yob3/xkL+tDNvjU+vGhe34CEamL9/B/e280TMbw9yX9ALn4B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60hC/GAAAA2wAAAA8AAAAAAAAA&#10;AAAAAAAAoQIAAGRycy9kb3ducmV2LnhtbFBLBQYAAAAABAAEAPkAAACUAwAAAAA=&#10;" strokeweight=".53mm">
                  <v:stroke endarrow="block" joinstyle="miter" endcap="square"/>
                  <v:shadow opacity="49150f"/>
                </v:shape>
                <v:shape id="AutoShape_x0020_11" o:spid="_x0000_s1034" type="#_x0000_t32" style="position:absolute;left:1484;top:2363;width:1296;height:2;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gb4gsUAAADbAAAADwAAAGRycy9kb3ducmV2LnhtbESPQWvCQBSE74L/YXkFL6VuDKRI6iql&#10;IGpPrVqxt2f2uYnNvg3ZrcZ/3xUKHoeZ+YaZzDpbizO1vnKsYDRMQBAXTldsFGw386cxCB+QNdaO&#10;ScGVPMym/d4Ec+0u/EnndTAiQtjnqKAMocml9EVJFv3QNcTRO7rWYoiyNVK3eIlwW8s0SZ6lxYrj&#10;QokNvZVU/Kx/rQJp9ocPw83icZXZ0+77K7tW75lSg4fu9QVEoC7cw//tpVaQpnD7En+AnP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Wgb4gsUAAADbAAAADwAAAAAAAAAA&#10;AAAAAAChAgAAZHJzL2Rvd25yZXYueG1sUEsFBgAAAAAEAAQA+QAAAJMDAAAAAA==&#10;" strokeweight=".53mm">
                  <v:stroke endarrow="block" joinstyle="miter" endcap="square"/>
                  <v:shadow opacity="49150f"/>
                </v:shape>
                <v:shape id="AutoShape_x0020_12" o:spid="_x0000_s1035" type="#_x0000_t32" style="position:absolute;left:2350;top:1665;width:454;height:45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UpdGcYAAADbAAAADwAAAGRycy9kb3ducmV2LnhtbESPT2sCMRTE7wW/Q3hCL0WzVVZkNUop&#10;iLWn+qelvT03z+zazcuyibp+e1MQehxm5jfMdN7aSpyp8aVjBc/9BARx7nTJRsFuu+iNQfiArLFy&#10;TAqu5GE+6zxMMdPuwms6b4IREcI+QwVFCHUmpc8Lsuj7riaO3sE1FkOUjZG6wUuE20oOkmQkLZYc&#10;Fwqs6bWg/Hdzsgqk+d5/GK6XT6vUHr9+PtNr+Z4q9dhtXyYgArXhP3xvv2kFgyH8fYk/QM5u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VKXRnGAAAA2wAAAA8AAAAAAAAA&#10;AAAAAAAAoQIAAGRycy9kb3ducmV2LnhtbFBLBQYAAAAABAAEAPkAAACUAwAAAAA=&#10;" strokeweight=".53mm">
                  <v:stroke endarrow="block" joinstyle="miter" endcap="square"/>
                  <v:shadow opacity="49150f"/>
                </v:shape>
                <v:shape id="AutoShape_x0020_13" o:spid="_x0000_s1036" type="#_x0000_t32" style="position:absolute;left:2439;top:1462;width:552;height:530;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ETYNcQAAADbAAAADwAAAGRycy9kb3ducmV2LnhtbESPzWrDMBCE74G8g9hAb4mcEJrgRjGm&#10;4FLaQ4mdQ4+Ltf7B1spYqu2+fVUo9DjMzDfMJVlMLyYaXWtZwX4XgSAurW65VnAvsu0ZhPPIGnvL&#10;pOCbHCTX9eqCsbYz32jKfS0ChF2MChrvh1hKVzZk0O3sQBy8yo4GfZBjLfWIc4CbXh6i6FEabDks&#10;NDjQc0Nll38ZBafzZ4HHfda91GVVvb1/zJ2UqVIPmyV9AuFp8f/hv/arVnA4wu+X8APk9Q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YRNg1xAAAANsAAAAPAAAAAAAAAAAA&#10;AAAAAKECAABkcnMvZG93bnJldi54bWxQSwUGAAAAAAQABAD5AAAAkgMAAAAA&#10;" strokeweight=".53mm">
                  <v:stroke endarrow="block" joinstyle="miter" endcap="square"/>
                  <v:shadow opacity="49150f"/>
                </v:shape>
                <v:shape id="AutoShape_x0020_14" o:spid="_x0000_s1037" type="#_x0000_t32" style="position:absolute;left:2176;top:2558;width:691;height:75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Y+CLMYAAADbAAAADwAAAGRycy9kb3ducmV2LnhtbESPQWsCMRSE74X+h/AKXkpNtFSWrVFE&#10;LbV4ELWHHh+b192tm5clSXX115tCweMwM98w42lnG3EkH2rHGgZ9BYK4cKbmUsPn/u0pAxEissHG&#10;MWk4U4Dp5P5ujLlxJ97ScRdLkSAcctRQxdjmUoaiIouh71ri5H07bzEm6UtpPJ4S3DZyqNRIWqw5&#10;LVTY0ryi4rD7tRrmX6Pn7V69qzUufXPJPhab7PFH695DN3sFEamLt/B/e2U0DF/g70v6AXJyB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EGPgizGAAAA2wAAAA8AAAAAAAAA&#10;AAAAAAAAoQIAAGRycy9kb3ducmV2LnhtbFBLBQYAAAAABAAEAPkAAACUAwAAAAA=&#10;" strokeweight=".53mm">
                  <v:stroke endarrow="block" joinstyle="miter" endcap="square"/>
                  <v:shadow opacity="49150f"/>
                </v:shape>
                <v:shapetype id="_x0000_t202" coordsize="21600,21600" o:spt="202" path="m0,0l0,21600,21600,21600,21600,0xe">
                  <v:stroke joinstyle="miter"/>
                  <v:path gradientshapeok="t" o:connecttype="rect"/>
                </v:shapetype>
                <v:shape id="Text_x0020_Box_x0020_15" o:spid="_x0000_s1038" type="#_x0000_t202" style="position:absolute;left:890;top:3965;width:2836;height:40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KVAbxAAA&#10;ANsAAAAPAAAAZHJzL2Rvd25yZXYueG1sRI9Ba8JAFITvhf6H5RV6q5vmkLbRVUpF8SQk6cHjM/tM&#10;gtm32+w2xn/fFYQeh5n5hlmsJtOLkQbfWVbwOktAENdWd9wo+K42L+8gfEDW2FsmBVfysFo+Piww&#10;1/bCBY1laESEsM9RQRuCy6X0dUsG/cw64uid7GAwRDk0Ug94iXDTyzRJMmmw47jQoqOvlupz+WsU&#10;FD9vH+ZYNfv1IXXH/dalpqu3Sj0/TZ9zEIGm8B++t3daQZrB7Uv8AXL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OylQG8QAAADbAAAADwAAAAAAAAAAAAAAAACXAgAAZHJzL2Rv&#10;d25yZXYueG1sUEsFBgAAAAAEAAQA9QAAAIgDAAAAAA==&#10;" stroked="f" strokecolor="#3465a4">
                  <v:stroke joinstyle="round"/>
                  <v:shadow opacity="49150f"/>
                  <v:textbox>
                    <w:txbxContent>
                      <w:p w14:paraId="3FE4C94B" w14:textId="77777777" w:rsidR="00AC2EFE" w:rsidRDefault="00AC2EFE">
                        <w:pPr>
                          <w:overflowPunct w:val="0"/>
                          <w:rPr>
                            <w:kern w:val="1"/>
                          </w:rPr>
                        </w:pPr>
                        <w:r>
                          <w:rPr>
                            <w:kern w:val="1"/>
                          </w:rPr>
                          <w:t>(a) An example of natural loop</w:t>
                        </w:r>
                      </w:p>
                    </w:txbxContent>
                  </v:textbox>
                </v:shape>
              </v:group>
            </w:pict>
          </mc:Fallback>
        </mc:AlternateContent>
      </w:r>
      <w:r>
        <w:rPr>
          <w:noProof/>
        </w:rPr>
        <mc:AlternateContent>
          <mc:Choice Requires="wps">
            <w:drawing>
              <wp:anchor distT="0" distB="0" distL="114300" distR="114300" simplePos="0" relativeHeight="251652608" behindDoc="0" locked="0" layoutInCell="1" allowOverlap="1" wp14:anchorId="5E2362A8" wp14:editId="7D71D4E1">
                <wp:simplePos x="0" y="0"/>
                <wp:positionH relativeFrom="column">
                  <wp:posOffset>4118610</wp:posOffset>
                </wp:positionH>
                <wp:positionV relativeFrom="paragraph">
                  <wp:posOffset>96520</wp:posOffset>
                </wp:positionV>
                <wp:extent cx="643255" cy="314325"/>
                <wp:effectExtent l="0" t="0" r="0" b="0"/>
                <wp:wrapNone/>
                <wp:docPr id="13" name="AutoShap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43255" cy="314325"/>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10D10333" w14:textId="77777777" w:rsidR="00AC2EFE" w:rsidRDefault="00AC2EFE">
                            <w:pPr>
                              <w:overflowPunct w:val="0"/>
                              <w:jc w:val="center"/>
                              <w:rPr>
                                <w:kern w:val="1"/>
                                <w:sz w:val="24"/>
                                <w:szCs w:val="24"/>
                              </w:rPr>
                            </w:pPr>
                            <w:r>
                              <w:rPr>
                                <w:kern w:val="1"/>
                                <w:sz w:val="24"/>
                                <w:szCs w:val="24"/>
                              </w:rPr>
                              <w:t>Entry</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5E2362A8" id="AutoShape_x0020_16" o:spid="_x0000_s1039" style="position:absolute;left:0;text-align:left;margin-left:324.3pt;margin-top:7.6pt;width:50.6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" strokeweight=".26mm">
                <v:stroke joinstyle="miter" endcap="square"/>
                <v:shadow opacity="49150f"/>
                <o:lock v:ext="edit" aspectratio="t"/>
                <v:textbox>
                  <w:txbxContent>
                    <w:p w14:paraId="10D10333" w14:textId="77777777" w:rsidR="00AC2EFE" w:rsidRDefault="00AC2EFE">
                      <w:pPr>
                        <w:overflowPunct w:val="0"/>
                        <w:jc w:val="center"/>
                        <w:rPr>
                          <w:kern w:val="1"/>
                          <w:sz w:val="24"/>
                          <w:szCs w:val="24"/>
                        </w:rPr>
                      </w:pPr>
                      <w:r>
                        <w:rPr>
                          <w:kern w:val="1"/>
                          <w:sz w:val="24"/>
                          <w:szCs w:val="24"/>
                        </w:rPr>
                        <w:t>Entry</w:t>
                      </w:r>
                    </w:p>
                  </w:txbxContent>
                </v:textbox>
              </v:roundrect>
            </w:pict>
          </mc:Fallback>
        </mc:AlternateContent>
      </w:r>
      <w:r>
        <w:rPr>
          <w:noProof/>
        </w:rPr>
        <mc:AlternateContent>
          <mc:Choice Requires="wps">
            <w:drawing>
              <wp:anchor distT="0" distB="0" distL="114300" distR="114300" simplePos="0" relativeHeight="251653632" behindDoc="0" locked="0" layoutInCell="1" allowOverlap="1" wp14:anchorId="0E8CBBD9" wp14:editId="09E98FE9">
                <wp:simplePos x="0" y="0"/>
                <wp:positionH relativeFrom="column">
                  <wp:posOffset>3651250</wp:posOffset>
                </wp:positionH>
                <wp:positionV relativeFrom="paragraph">
                  <wp:posOffset>1274445</wp:posOffset>
                </wp:positionV>
                <wp:extent cx="371475" cy="403860"/>
                <wp:effectExtent l="0" t="0" r="0" b="0"/>
                <wp:wrapNone/>
                <wp:docPr id="12" name="Oval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1475" cy="403860"/>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3A5FA22B" w14:textId="77777777" w:rsidR="00AC2EFE" w:rsidRDefault="00AC2EFE">
                            <w:pPr>
                              <w:overflowPunct w:val="0"/>
                              <w:rPr>
                                <w:kern w:val="1"/>
                                <w:sz w:val="32"/>
                                <w:szCs w:val="32"/>
                              </w:rPr>
                            </w:pPr>
                            <w:r>
                              <w:rPr>
                                <w:kern w:val="1"/>
                                <w:sz w:val="32"/>
                                <w:szCs w:val="32"/>
                              </w:rPr>
                              <w:t>2</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0E8CBBD9" id="Oval_x0020_17" o:spid="_x0000_s1040" style="position:absolute;left:0;text-align:left;margin-left:287.5pt;margin-top:100.35pt;width:29.25pt;height:3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" strokeweight=".26mm">
                <v:stroke joinstyle="miter" endcap="square"/>
                <v:shadow opacity="49150f"/>
                <o:lock v:ext="edit" aspectratio="t"/>
                <v:textbox>
                  <w:txbxContent>
                    <w:p w14:paraId="3A5FA22B" w14:textId="77777777" w:rsidR="00AC2EFE" w:rsidRDefault="00AC2EFE">
                      <w:pPr>
                        <w:overflowPunct w:val="0"/>
                        <w:rPr>
                          <w:kern w:val="1"/>
                          <w:sz w:val="32"/>
                          <w:szCs w:val="32"/>
                        </w:rPr>
                      </w:pPr>
                      <w:r>
                        <w:rPr>
                          <w:kern w:val="1"/>
                          <w:sz w:val="32"/>
                          <w:szCs w:val="32"/>
                        </w:rPr>
                        <w:t>2</w:t>
                      </w:r>
                    </w:p>
                  </w:txbxContent>
                </v:textbox>
              </v:oval>
            </w:pict>
          </mc:Fallback>
        </mc:AlternateContent>
      </w:r>
      <w:r>
        <w:rPr>
          <w:noProof/>
        </w:rPr>
        <mc:AlternateContent>
          <mc:Choice Requires="wps">
            <w:drawing>
              <wp:anchor distT="0" distB="0" distL="114300" distR="114300" simplePos="0" relativeHeight="251654656" behindDoc="0" locked="0" layoutInCell="1" allowOverlap="1" wp14:anchorId="480F2E20" wp14:editId="336DD1E6">
                <wp:simplePos x="0" y="0"/>
                <wp:positionH relativeFrom="column">
                  <wp:posOffset>4238625</wp:posOffset>
                </wp:positionH>
                <wp:positionV relativeFrom="paragraph">
                  <wp:posOffset>701675</wp:posOffset>
                </wp:positionV>
                <wp:extent cx="371475" cy="403860"/>
                <wp:effectExtent l="0" t="0" r="0" b="0"/>
                <wp:wrapNone/>
                <wp:docPr id="11" name="Oval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1475" cy="403860"/>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1C322EB2" w14:textId="77777777" w:rsidR="00AC2EFE" w:rsidRDefault="00AC2EFE">
                            <w:pPr>
                              <w:overflowPunct w:val="0"/>
                              <w:rPr>
                                <w:kern w:val="1"/>
                                <w:sz w:val="32"/>
                                <w:szCs w:val="32"/>
                              </w:rPr>
                            </w:pPr>
                            <w:r>
                              <w:rPr>
                                <w:kern w:val="1"/>
                                <w:sz w:val="32"/>
                                <w:szCs w:val="32"/>
                              </w:rPr>
                              <w:t>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480F2E20" id="Oval_x0020_18" o:spid="_x0000_s1041" style="position:absolute;left:0;text-align:left;margin-left:333.75pt;margin-top:55.25pt;width:29.25pt;height:3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" strokeweight=".26mm">
                <v:stroke joinstyle="miter" endcap="square"/>
                <v:shadow opacity="49150f"/>
                <o:lock v:ext="edit" aspectratio="t"/>
                <v:textbox>
                  <w:txbxContent>
                    <w:p w14:paraId="1C322EB2" w14:textId="77777777" w:rsidR="00AC2EFE" w:rsidRDefault="00AC2EFE">
                      <w:pPr>
                        <w:overflowPunct w:val="0"/>
                        <w:rPr>
                          <w:kern w:val="1"/>
                          <w:sz w:val="32"/>
                          <w:szCs w:val="32"/>
                        </w:rPr>
                      </w:pPr>
                      <w:r>
                        <w:rPr>
                          <w:kern w:val="1"/>
                          <w:sz w:val="32"/>
                          <w:szCs w:val="32"/>
                        </w:rPr>
                        <w:t>1</w:t>
                      </w:r>
                    </w:p>
                  </w:txbxContent>
                </v:textbox>
              </v:oval>
            </w:pict>
          </mc:Fallback>
        </mc:AlternateContent>
      </w:r>
      <w:r>
        <w:rPr>
          <w:noProof/>
        </w:rPr>
        <mc:AlternateContent>
          <mc:Choice Requires="wps">
            <w:drawing>
              <wp:anchor distT="0" distB="0" distL="114300" distR="114300" simplePos="0" relativeHeight="251655680" behindDoc="0" locked="0" layoutInCell="1" allowOverlap="1" wp14:anchorId="0969679B" wp14:editId="426C5B5D">
                <wp:simplePos x="0" y="0"/>
                <wp:positionH relativeFrom="column">
                  <wp:posOffset>4845050</wp:posOffset>
                </wp:positionH>
                <wp:positionV relativeFrom="paragraph">
                  <wp:posOffset>1282065</wp:posOffset>
                </wp:positionV>
                <wp:extent cx="371475" cy="403860"/>
                <wp:effectExtent l="0" t="0" r="0" b="0"/>
                <wp:wrapNone/>
                <wp:docPr id="10" name="Oval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71475" cy="403860"/>
                        </a:xfrm>
                        <a:prstGeom prst="ellipse">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594225E" w14:textId="77777777" w:rsidR="00AC2EFE" w:rsidRDefault="00AC2EFE">
                            <w:pPr>
                              <w:overflowPunct w:val="0"/>
                              <w:rPr>
                                <w:kern w:val="1"/>
                                <w:sz w:val="32"/>
                                <w:szCs w:val="32"/>
                              </w:rPr>
                            </w:pPr>
                            <w:r>
                              <w:rPr>
                                <w:kern w:val="1"/>
                                <w:sz w:val="32"/>
                                <w:szCs w:val="32"/>
                              </w:rPr>
                              <w:t>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0969679B" id="Oval_x0020_19" o:spid="_x0000_s1042" style="position:absolute;left:0;text-align:left;margin-left:381.5pt;margin-top:100.95pt;width:29.25pt;height:3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" strokeweight=".26mm">
                <v:stroke joinstyle="miter" endcap="square"/>
                <v:shadow opacity="49150f"/>
                <o:lock v:ext="edit" aspectratio="t"/>
                <v:textbox>
                  <w:txbxContent>
                    <w:p w14:paraId="5594225E" w14:textId="77777777" w:rsidR="00AC2EFE" w:rsidRDefault="00AC2EFE">
                      <w:pPr>
                        <w:overflowPunct w:val="0"/>
                        <w:rPr>
                          <w:kern w:val="1"/>
                          <w:sz w:val="32"/>
                          <w:szCs w:val="32"/>
                        </w:rPr>
                      </w:pPr>
                      <w:r>
                        <w:rPr>
                          <w:kern w:val="1"/>
                          <w:sz w:val="32"/>
                          <w:szCs w:val="32"/>
                        </w:rPr>
                        <w:t>3</w:t>
                      </w:r>
                    </w:p>
                  </w:txbxContent>
                </v:textbox>
              </v:oval>
            </w:pict>
          </mc:Fallback>
        </mc:AlternateContent>
      </w:r>
      <w:r>
        <w:rPr>
          <w:noProof/>
        </w:rPr>
        <mc:AlternateContent>
          <mc:Choice Requires="wps">
            <w:drawing>
              <wp:anchor distT="0" distB="0" distL="114300" distR="114300" simplePos="0" relativeHeight="251656704" behindDoc="0" locked="0" layoutInCell="1" allowOverlap="1" wp14:anchorId="2BB860F4" wp14:editId="60F1A6D3">
                <wp:simplePos x="0" y="0"/>
                <wp:positionH relativeFrom="column">
                  <wp:posOffset>4118610</wp:posOffset>
                </wp:positionH>
                <wp:positionV relativeFrom="paragraph">
                  <wp:posOffset>2100580</wp:posOffset>
                </wp:positionV>
                <wp:extent cx="643255" cy="314325"/>
                <wp:effectExtent l="0" t="0" r="0" b="0"/>
                <wp:wrapNone/>
                <wp:docPr id="9" name="AutoShap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43255" cy="314325"/>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209079F" w14:textId="77777777" w:rsidR="00AC2EFE" w:rsidRDefault="00AC2EFE">
                            <w:pPr>
                              <w:overflowPunct w:val="0"/>
                              <w:jc w:val="center"/>
                              <w:rPr>
                                <w:kern w:val="1"/>
                                <w:sz w:val="24"/>
                                <w:szCs w:val="24"/>
                              </w:rPr>
                            </w:pPr>
                            <w:r>
                              <w:rPr>
                                <w:kern w:val="1"/>
                                <w:sz w:val="24"/>
                                <w:szCs w:val="24"/>
                              </w:rPr>
                              <w:t>Exit</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2BB860F4" id="AutoShape_x0020_20" o:spid="_x0000_s1043" style="position:absolute;left:0;text-align:left;margin-left:324.3pt;margin-top:165.4pt;width:50.65pt;height:2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" strokeweight=".26mm">
                <v:stroke joinstyle="miter" endcap="square"/>
                <v:shadow opacity="49150f"/>
                <o:lock v:ext="edit" aspectratio="t"/>
                <v:textbox>
                  <w:txbxContent>
                    <w:p w14:paraId="6209079F" w14:textId="77777777" w:rsidR="00AC2EFE" w:rsidRDefault="00AC2EFE">
                      <w:pPr>
                        <w:overflowPunct w:val="0"/>
                        <w:jc w:val="center"/>
                        <w:rPr>
                          <w:kern w:val="1"/>
                          <w:sz w:val="24"/>
                          <w:szCs w:val="24"/>
                        </w:rPr>
                      </w:pPr>
                      <w:r>
                        <w:rPr>
                          <w:kern w:val="1"/>
                          <w:sz w:val="24"/>
                          <w:szCs w:val="24"/>
                        </w:rPr>
                        <w:t>Exit</w:t>
                      </w:r>
                    </w:p>
                  </w:txbxContent>
                </v:textbox>
              </v:roundrect>
            </w:pict>
          </mc:Fallback>
        </mc:AlternateContent>
      </w:r>
      <w:r>
        <w:rPr>
          <w:noProof/>
        </w:rPr>
        <mc:AlternateContent>
          <mc:Choice Requires="wps">
            <w:drawing>
              <wp:anchor distT="0" distB="0" distL="114300" distR="114300" simplePos="0" relativeHeight="251657728" behindDoc="0" locked="0" layoutInCell="1" allowOverlap="1" wp14:anchorId="5B6C3A98" wp14:editId="562F2B03">
                <wp:simplePos x="0" y="0"/>
                <wp:positionH relativeFrom="column">
                  <wp:posOffset>4418330</wp:posOffset>
                </wp:positionH>
                <wp:positionV relativeFrom="paragraph">
                  <wp:posOffset>410845</wp:posOffset>
                </wp:positionV>
                <wp:extent cx="1270" cy="291465"/>
                <wp:effectExtent l="0" t="0" r="0" b="0"/>
                <wp:wrapNone/>
                <wp:docPr id="8"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91465"/>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5E64FAF3" id="AutoShape 21" o:spid="_x0000_s1026" type="#_x0000_t32" style="position:absolute;margin-left:347.9pt;margin-top:32.35pt;width:.1pt;height:22.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" strokeweight=".53mm">
                <v:stroke endarrow="block" joinstyle="miter" endcap="square"/>
                <v:shadow opacity="49150f"/>
              </v:shape>
            </w:pict>
          </mc:Fallback>
        </mc:AlternateContent>
      </w:r>
      <w:r>
        <w:rPr>
          <w:noProof/>
        </w:rPr>
        <mc:AlternateContent>
          <mc:Choice Requires="wps">
            <w:drawing>
              <wp:anchor distT="0" distB="0" distL="114300" distR="114300" simplePos="0" relativeHeight="251658752" behindDoc="0" locked="0" layoutInCell="1" allowOverlap="1" wp14:anchorId="6210BDC5" wp14:editId="5B4FD735">
                <wp:simplePos x="0" y="0"/>
                <wp:positionH relativeFrom="column">
                  <wp:posOffset>3971925</wp:posOffset>
                </wp:positionH>
                <wp:positionV relativeFrom="paragraph">
                  <wp:posOffset>1017905</wp:posOffset>
                </wp:positionV>
                <wp:extent cx="307975" cy="315595"/>
                <wp:effectExtent l="0" t="0" r="0" b="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7975" cy="315595"/>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D1261C2" id="AutoShape 22" o:spid="_x0000_s1026" type="#_x0000_t32" style="position:absolute;margin-left:312.75pt;margin-top:80.15pt;width:24.25pt;height:24.8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" strokeweight=".53mm">
                <v:stroke endarrow="block" joinstyle="miter" endcap="square"/>
                <v:shadow opacity="49150f"/>
              </v:shape>
            </w:pict>
          </mc:Fallback>
        </mc:AlternateContent>
      </w:r>
      <w:r>
        <w:rPr>
          <w:noProof/>
        </w:rPr>
        <mc:AlternateContent>
          <mc:Choice Requires="wps">
            <w:drawing>
              <wp:anchor distT="0" distB="0" distL="114300" distR="114300" simplePos="0" relativeHeight="251659776" behindDoc="0" locked="0" layoutInCell="1" allowOverlap="1" wp14:anchorId="374D25A1" wp14:editId="3A1DDAF1">
                <wp:simplePos x="0" y="0"/>
                <wp:positionH relativeFrom="column">
                  <wp:posOffset>4022725</wp:posOffset>
                </wp:positionH>
                <wp:positionV relativeFrom="paragraph">
                  <wp:posOffset>1501140</wp:posOffset>
                </wp:positionV>
                <wp:extent cx="822960" cy="1270"/>
                <wp:effectExtent l="0" t="0" r="0" b="0"/>
                <wp:wrapNone/>
                <wp:docPr id="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1270"/>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6EAB4518" id="AutoShape 23" o:spid="_x0000_s1026" type="#_x0000_t32" style="position:absolute;margin-left:316.75pt;margin-top:118.2pt;width:64.8pt;height:.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" strokeweight=".53mm">
                <v:stroke endarrow="block" joinstyle="miter" endcap="square"/>
                <v:shadow opacity="49150f"/>
              </v:shape>
            </w:pict>
          </mc:Fallback>
        </mc:AlternateContent>
      </w:r>
      <w:r>
        <w:rPr>
          <w:noProof/>
        </w:rPr>
        <mc:AlternateContent>
          <mc:Choice Requires="wps">
            <w:drawing>
              <wp:anchor distT="0" distB="0" distL="114300" distR="114300" simplePos="0" relativeHeight="251660800" behindDoc="0" locked="0" layoutInCell="1" allowOverlap="1" wp14:anchorId="25A95D05" wp14:editId="20308258">
                <wp:simplePos x="0" y="0"/>
                <wp:positionH relativeFrom="column">
                  <wp:posOffset>4572635</wp:posOffset>
                </wp:positionH>
                <wp:positionV relativeFrom="paragraph">
                  <wp:posOffset>1057275</wp:posOffset>
                </wp:positionV>
                <wp:extent cx="288290" cy="291465"/>
                <wp:effectExtent l="0" t="0" r="0" b="0"/>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291465"/>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4B5A3912" id="AutoShape 24" o:spid="_x0000_s1026" type="#_x0000_t32" style="position:absolute;margin-left:360.05pt;margin-top:83.25pt;width:22.7pt;height:22.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" strokeweight=".53mm">
                <v:stroke endarrow="block" joinstyle="miter" endcap="square"/>
                <v:shadow opacity="49150f"/>
              </v:shape>
            </w:pict>
          </mc:Fallback>
        </mc:AlternateContent>
      </w:r>
      <w:r>
        <w:rPr>
          <w:noProof/>
        </w:rPr>
        <mc:AlternateContent>
          <mc:Choice Requires="wps">
            <w:drawing>
              <wp:anchor distT="0" distB="0" distL="114300" distR="114300" simplePos="0" relativeHeight="251661824" behindDoc="0" locked="0" layoutInCell="1" allowOverlap="1" wp14:anchorId="6D623FE3" wp14:editId="3123B962">
                <wp:simplePos x="0" y="0"/>
                <wp:positionH relativeFrom="column">
                  <wp:posOffset>4629150</wp:posOffset>
                </wp:positionH>
                <wp:positionV relativeFrom="paragraph">
                  <wp:posOffset>929640</wp:posOffset>
                </wp:positionV>
                <wp:extent cx="351155" cy="337820"/>
                <wp:effectExtent l="0" t="0" r="0" b="0"/>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1155" cy="337820"/>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6B54A24D" id="AutoShape 25" o:spid="_x0000_s1026" type="#_x0000_t32" style="position:absolute;margin-left:364.5pt;margin-top:73.2pt;width:27.65pt;height:26.6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" strokeweight=".53mm">
                <v:stroke endarrow="block" joinstyle="miter" endcap="square"/>
                <v:shadow opacity="49150f"/>
              </v:shape>
            </w:pict>
          </mc:Fallback>
        </mc:AlternateContent>
      </w:r>
      <w:r>
        <w:rPr>
          <w:noProof/>
        </w:rPr>
        <mc:AlternateContent>
          <mc:Choice Requires="wps">
            <w:drawing>
              <wp:anchor distT="0" distB="0" distL="114300" distR="114300" simplePos="0" relativeHeight="251662848" behindDoc="0" locked="0" layoutInCell="1" allowOverlap="1" wp14:anchorId="6D39D4B5" wp14:editId="69975698">
                <wp:simplePos x="0" y="0"/>
                <wp:positionH relativeFrom="column">
                  <wp:posOffset>4462780</wp:posOffset>
                </wp:positionH>
                <wp:positionV relativeFrom="paragraph">
                  <wp:posOffset>1624965</wp:posOffset>
                </wp:positionV>
                <wp:extent cx="439420" cy="476250"/>
                <wp:effectExtent l="0" t="0" r="0" b="0"/>
                <wp:wrapNone/>
                <wp:docPr id="3"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9420" cy="476250"/>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3347479C" id="AutoShape 26" o:spid="_x0000_s1026" type="#_x0000_t32" style="position:absolute;margin-left:351.4pt;margin-top:127.95pt;width:34.6pt;height:37.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" strokeweight=".53mm">
                <v:stroke endarrow="block" joinstyle="miter" endcap="square"/>
                <v:shadow opacity="49150f"/>
              </v:shape>
            </w:pict>
          </mc:Fallback>
        </mc:AlternateContent>
      </w:r>
      <w:r>
        <w:rPr>
          <w:noProof/>
        </w:rPr>
        <mc:AlternateContent>
          <mc:Choice Requires="wps">
            <w:drawing>
              <wp:anchor distT="0" distB="0" distL="114935" distR="114935" simplePos="0" relativeHeight="251663872" behindDoc="0" locked="0" layoutInCell="1" allowOverlap="1" wp14:anchorId="5EA21DA9" wp14:editId="7740F05D">
                <wp:simplePos x="0" y="0"/>
                <wp:positionH relativeFrom="column">
                  <wp:posOffset>3480435</wp:posOffset>
                </wp:positionH>
                <wp:positionV relativeFrom="paragraph">
                  <wp:posOffset>2479675</wp:posOffset>
                </wp:positionV>
                <wp:extent cx="2187575" cy="255270"/>
                <wp:effectExtent l="0" t="0" r="0" b="0"/>
                <wp:wrapNone/>
                <wp:docPr id="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7575" cy="255270"/>
                        </a:xfrm>
                        <a:prstGeom prst="rect">
                          <a:avLst/>
                        </a:prstGeom>
                        <a:solidFill>
                          <a:srgbClr val="FFFFFF"/>
                        </a:solidFill>
                        <a:ln w="9525">
                          <a:solidFill>
                            <a:srgbClr val="FFFFFF"/>
                          </a:solidFill>
                          <a:miter lim="800000"/>
                          <a:headEnd/>
                          <a:tailEnd/>
                        </a:ln>
                      </wps:spPr>
                      <wps:txbx>
                        <w:txbxContent>
                          <w:p w14:paraId="46DECCAD" w14:textId="77777777" w:rsidR="00AC2EFE" w:rsidRDefault="00AC2EFE">
                            <w:r>
                              <w:t>(b) An example of irreducible loop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5EA21DA9" id="Text_x0020_Box_x0020_27" o:spid="_x0000_s1044" type="#_x0000_t202" style="position:absolute;left:0;text-align:left;margin-left:274.05pt;margin-top:195.25pt;width:172.25pt;height:20.1pt;z-index:2516638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" strokecolor="white">
                <v:textbox>
                  <w:txbxContent>
                    <w:p w14:paraId="46DECCAD" w14:textId="77777777" w:rsidR="00AC2EFE" w:rsidRDefault="00AC2EFE">
                      <w:r>
                        <w:t>(b) An example of irreducible loop</w:t>
                      </w:r>
                    </w:p>
                  </w:txbxContent>
                </v:textbox>
              </v:shape>
            </w:pict>
          </mc:Fallback>
        </mc:AlternateContent>
      </w:r>
      <w:r>
        <w:rPr>
          <w:noProof/>
        </w:rPr>
        <mc:AlternateContent>
          <mc:Choice Requires="wps">
            <w:drawing>
              <wp:anchor distT="0" distB="0" distL="114300" distR="114300" simplePos="0" relativeHeight="251664896" behindDoc="0" locked="0" layoutInCell="1" allowOverlap="1" wp14:anchorId="0C58CA9E" wp14:editId="3A714D22">
                <wp:simplePos x="0" y="0"/>
                <wp:positionH relativeFrom="column">
                  <wp:posOffset>3823335</wp:posOffset>
                </wp:positionH>
                <wp:positionV relativeFrom="paragraph">
                  <wp:posOffset>422275</wp:posOffset>
                </wp:positionV>
                <wp:extent cx="361315" cy="871855"/>
                <wp:effectExtent l="0" t="0" r="0" b="0"/>
                <wp:wrapNone/>
                <wp:docPr id="1"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315" cy="871855"/>
                        </a:xfrm>
                        <a:prstGeom prst="straightConnector1">
                          <a:avLst/>
                        </a:prstGeom>
                        <a:noFill/>
                        <a:ln w="1908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59A93563" id="AutoShape 28" o:spid="_x0000_s1026" type="#_x0000_t32" style="position:absolute;margin-left:301.05pt;margin-top:33.25pt;width:28.45pt;height:68.6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" strokeweight=".53mm">
                <v:stroke endarrow="block" joinstyle="miter" endcap="square"/>
                <v:shadow opacity="49150f"/>
              </v:shape>
            </w:pict>
          </mc:Fallback>
        </mc:AlternateContent>
      </w:r>
    </w:p>
    <w:p w14:paraId="0026A4DC" w14:textId="77777777" w:rsidR="00EC3006" w:rsidRDefault="00EC3006">
      <w:pPr>
        <w:pStyle w:val="DefinitionCharCharCharCharCharCharCharCharCharChar"/>
      </w:pPr>
    </w:p>
    <w:p w14:paraId="658F4384" w14:textId="77777777" w:rsidR="00EC3006" w:rsidRDefault="00EC3006">
      <w:pPr>
        <w:pStyle w:val="DefinitionCharCharCharCharCharCharCharCharCharChar"/>
      </w:pPr>
    </w:p>
    <w:p w14:paraId="441E169D" w14:textId="77777777" w:rsidR="00EC3006" w:rsidRDefault="00EC3006">
      <w:pPr>
        <w:pStyle w:val="DefinitionCharCharCharCharCharCharCharCharCharChar"/>
      </w:pPr>
    </w:p>
    <w:p w14:paraId="51567055" w14:textId="77777777" w:rsidR="00EC3006" w:rsidRDefault="00EC3006">
      <w:pPr>
        <w:pStyle w:val="DefinitionCharCharCharCharCharCharCharCharCharChar"/>
      </w:pPr>
    </w:p>
    <w:p w14:paraId="7C204AE9" w14:textId="77777777" w:rsidR="00EC3006" w:rsidRDefault="00EC3006">
      <w:pPr>
        <w:pStyle w:val="DefinitionCharCharCharCharCharCharCharCharCharChar"/>
      </w:pPr>
    </w:p>
    <w:p w14:paraId="7DE6CB45" w14:textId="77777777" w:rsidR="00EC3006" w:rsidRDefault="00EC3006">
      <w:pPr>
        <w:pStyle w:val="DefinitionCharCharCharCharCharCharCharCharCharChar"/>
      </w:pPr>
    </w:p>
    <w:p w14:paraId="1A11155F" w14:textId="77777777" w:rsidR="00EC3006" w:rsidRDefault="00EC3006">
      <w:pPr>
        <w:pStyle w:val="DefinitionCharCharCharCharCharCharCharCharCharChar"/>
      </w:pPr>
    </w:p>
    <w:p w14:paraId="1C6DA85E" w14:textId="77777777" w:rsidR="00EC3006" w:rsidRDefault="00EC3006">
      <w:pPr>
        <w:pStyle w:val="DefinitionCharCharCharCharCharCharCharCharCharChar"/>
      </w:pPr>
    </w:p>
    <w:p w14:paraId="35E0E33C" w14:textId="77777777" w:rsidR="00EC3006" w:rsidRDefault="00EC3006">
      <w:pPr>
        <w:pStyle w:val="DefinitionCharCharCharCharCharCharCharCharCharChar"/>
      </w:pPr>
    </w:p>
    <w:p w14:paraId="0F7A3A69" w14:textId="77777777" w:rsidR="00EC3006" w:rsidRDefault="00EC3006">
      <w:pPr>
        <w:pStyle w:val="DefinitionCharCharCharCharCharCharCharCharCharChar"/>
      </w:pPr>
    </w:p>
    <w:p w14:paraId="5F1F77CE" w14:textId="77777777" w:rsidR="00EC3006" w:rsidRDefault="00EC3006">
      <w:pPr>
        <w:pStyle w:val="BodyText"/>
        <w:rPr>
          <w:rFonts w:ascii="Courier New" w:hAnsi="Courier New" w:cs="Courier New"/>
        </w:rPr>
      </w:pPr>
    </w:p>
    <w:p w14:paraId="5543F360" w14:textId="77777777" w:rsidR="00EC3006" w:rsidRDefault="00EC3006">
      <w:pPr>
        <w:pStyle w:val="BodyText"/>
        <w:rPr>
          <w:rFonts w:ascii="Courier New" w:hAnsi="Courier New" w:cs="Courier New"/>
        </w:rPr>
      </w:pPr>
    </w:p>
    <w:p w14:paraId="2ADC860A" w14:textId="77777777" w:rsidR="00EC3006" w:rsidRDefault="00EC3006">
      <w:pPr>
        <w:pStyle w:val="BodyText"/>
      </w:pPr>
      <w:r>
        <w:t>Figure (a) above shows a natural loop, where block 1 represents the single entry and block 1 is the head of the loop. Block 1 dominates block 2 and block 3. Figure (b) above shows an irreducible loop, where block 1 and block 2 are the entries of the loop. Neither block 1 nor block 2 domiantes block 3.</w:t>
      </w:r>
    </w:p>
    <w:p w14:paraId="690EF124" w14:textId="77777777" w:rsidR="00EC3006" w:rsidRDefault="00EC3006">
      <w:pPr>
        <w:pStyle w:val="DefinitionCharCharCharCharCharCharCharCharCharChar"/>
      </w:pPr>
    </w:p>
    <w:p w14:paraId="7D45E52A" w14:textId="77777777" w:rsidR="00EC3006" w:rsidRDefault="00EC3006">
      <w:pPr>
        <w:pStyle w:val="DefinitionCharCharCharCharCharCharCharCharCharChar"/>
      </w:pPr>
      <w:r>
        <w:t>bool containsAddress(unsigned long addr)</w:t>
      </w:r>
    </w:p>
    <w:p w14:paraId="7D757C75" w14:textId="77777777" w:rsidR="00EC3006" w:rsidRDefault="00EC3006">
      <w:pPr>
        <w:pStyle w:val="DefinitionList"/>
      </w:pPr>
      <w:r>
        <w:t xml:space="preserve">Return true if </w:t>
      </w:r>
      <w:r>
        <w:rPr>
          <w:rFonts w:ascii="Courier New" w:hAnsi="Courier New" w:cs="Courier New"/>
        </w:rPr>
        <w:t>addr</w:t>
      </w:r>
      <w:r>
        <w:t xml:space="preserve"> is contained within any of the basic blocks that compose this loop, excluding the block of any of its sub-loops.</w:t>
      </w:r>
    </w:p>
    <w:p w14:paraId="1F348C9E" w14:textId="77777777" w:rsidR="00EC3006" w:rsidRDefault="00EC3006">
      <w:pPr>
        <w:pStyle w:val="DefinitionCharCharCharCharCharCharCharCharCharChar"/>
      </w:pPr>
      <w:r>
        <w:t>bool containsAddressInclusive(unsigned long addr)</w:t>
      </w:r>
    </w:p>
    <w:p w14:paraId="3E034378" w14:textId="77777777" w:rsidR="00EC3006" w:rsidRDefault="00EC3006">
      <w:pPr>
        <w:pStyle w:val="DefinitionList"/>
      </w:pPr>
      <w:r>
        <w:t xml:space="preserve">Return true if </w:t>
      </w:r>
      <w:r>
        <w:rPr>
          <w:rFonts w:ascii="Courier New" w:hAnsi="Courier New" w:cs="Courier New"/>
          <w:sz w:val="20"/>
        </w:rPr>
        <w:t>addr</w:t>
      </w:r>
      <w:r>
        <w:t xml:space="preserve"> is contained within any of the basic blocks that compose this loop, or in the blocks of any of its sub-loops.</w:t>
      </w:r>
    </w:p>
    <w:p w14:paraId="1E4023AB" w14:textId="77777777" w:rsidR="00EC3006" w:rsidRDefault="00EC3006">
      <w:pPr>
        <w:pStyle w:val="DefinitionCharCharCharCharCharCharCharCharCharChar"/>
      </w:pPr>
      <w:r>
        <w:t>int getBackEdges(std::vector&lt;BPatch_edge *&gt; &amp;edges)</w:t>
      </w:r>
    </w:p>
    <w:p w14:paraId="1DA51F21" w14:textId="77777777" w:rsidR="00EC3006" w:rsidRDefault="00EC3006">
      <w:pPr>
        <w:pStyle w:val="DefinitionList"/>
      </w:pPr>
      <w:r>
        <w:t xml:space="preserve">Returns the number of back edges in this loop and adds those edges to the </w:t>
      </w:r>
      <w:r>
        <w:rPr>
          <w:rFonts w:ascii="Courier New" w:hAnsi="Courier New" w:cs="Courier New"/>
          <w:sz w:val="20"/>
        </w:rPr>
        <w:t>edges</w:t>
      </w:r>
      <w:r>
        <w:t xml:space="preserve"> vector.  An edge is a back edge if it is from a block in the loop to an entry block of the  loop.</w:t>
      </w:r>
    </w:p>
    <w:p w14:paraId="62A7FDD1" w14:textId="77777777" w:rsidR="00EC3006" w:rsidRDefault="00EC3006">
      <w:pPr>
        <w:pStyle w:val="DefinitionCharCharCharCharCharCharCharCharCharChar"/>
      </w:pPr>
      <w:r>
        <w:t>int getLoopEntries(std::vector&lt;BPatch_basicBlock *&gt; &amp;entries)</w:t>
      </w:r>
    </w:p>
    <w:p w14:paraId="61C12A0B" w14:textId="77777777" w:rsidR="00EC3006" w:rsidRDefault="00EC3006">
      <w:pPr>
        <w:pStyle w:val="DefinitionList"/>
      </w:pPr>
      <w:r>
        <w:t xml:space="preserve">Returns the number of entry blocks of this loop and adds those blocks to the </w:t>
      </w:r>
      <w:r>
        <w:rPr>
          <w:rFonts w:ascii="Courier New" w:hAnsi="Courier New" w:cs="Courier New"/>
          <w:sz w:val="20"/>
        </w:rPr>
        <w:t>entries</w:t>
      </w:r>
      <w:r>
        <w:t xml:space="preserve"> vector. An irreducible loop can have multiple entry blocks.</w:t>
      </w:r>
    </w:p>
    <w:p w14:paraId="4A76D025" w14:textId="77777777" w:rsidR="00EC3006" w:rsidRDefault="00EC3006">
      <w:pPr>
        <w:pStyle w:val="DefinitionCharCharCharCharCharCharCharCharCharChar"/>
      </w:pPr>
      <w:r>
        <w:t>bool getContainedLoops</w:t>
      </w:r>
      <w:r>
        <w:fldChar w:fldCharType="begin"/>
      </w:r>
      <w:r>
        <w:instrText xml:space="preserve"> XE "getContainedLoops" </w:instrText>
      </w:r>
      <w:r>
        <w:fldChar w:fldCharType="end"/>
      </w:r>
      <w:r>
        <w:t>(std::vector&lt;BPatch_basicBlockLoop*&gt;&amp;)</w:t>
      </w:r>
    </w:p>
    <w:p w14:paraId="4B1C07B6" w14:textId="77777777" w:rsidR="00EC3006" w:rsidRDefault="00EC3006">
      <w:pPr>
        <w:pStyle w:val="DefinitionList"/>
      </w:pPr>
      <w:r>
        <w:t>Fill the given vector with a list of the loops nested within this loop.</w:t>
      </w:r>
    </w:p>
    <w:p w14:paraId="0D60BD04" w14:textId="77777777" w:rsidR="00EC3006" w:rsidRDefault="00EC3006">
      <w:pPr>
        <w:pStyle w:val="DefinitionCharCharCharCharCharCharCharCharCharChar"/>
      </w:pPr>
      <w:r>
        <w:t>BPatch_flowGraph *getFlowGraph()</w:t>
      </w:r>
    </w:p>
    <w:p w14:paraId="53400B82" w14:textId="77777777" w:rsidR="00EC3006" w:rsidRDefault="00EC3006">
      <w:pPr>
        <w:pStyle w:val="DefinitionList"/>
      </w:pPr>
      <w:r>
        <w:t>Return a pointer to the control flow graph that contains this loop.</w:t>
      </w:r>
    </w:p>
    <w:p w14:paraId="5B0657E3" w14:textId="77777777" w:rsidR="00EC3006" w:rsidRDefault="00EC3006">
      <w:pPr>
        <w:pStyle w:val="DefinitionCharCharCharCharCharCharCharCharCharChar"/>
      </w:pPr>
      <w:r>
        <w:t>bool getOuterLoops</w:t>
      </w:r>
      <w:r>
        <w:fldChar w:fldCharType="begin"/>
      </w:r>
      <w:r>
        <w:instrText xml:space="preserve"> XE "getContainedLoops" </w:instrText>
      </w:r>
      <w:r>
        <w:fldChar w:fldCharType="end"/>
      </w:r>
      <w:r>
        <w:t>(std::vector&lt;BPatch_basicBlockLoop*&gt;&amp;)</w:t>
      </w:r>
    </w:p>
    <w:p w14:paraId="1D667B41" w14:textId="77777777" w:rsidR="00EC3006" w:rsidRDefault="00EC3006">
      <w:pPr>
        <w:pStyle w:val="DefinitionList"/>
      </w:pPr>
      <w:r>
        <w:t>Fill the given vector with a list of the outer loops nested within this loop.</w:t>
      </w:r>
    </w:p>
    <w:p w14:paraId="7F9333A4" w14:textId="77777777" w:rsidR="00EC3006" w:rsidRDefault="00EC3006">
      <w:pPr>
        <w:pStyle w:val="DefinitionCharCharCharCharCharCharCharCharCharChar"/>
      </w:pPr>
      <w:r>
        <w:t>bool getLoopBasicBlocks(std::vector&lt;BPatch_basicBlock*&gt;&amp;)</w:t>
      </w:r>
      <w:r>
        <w:fldChar w:fldCharType="begin"/>
      </w:r>
      <w:r>
        <w:instrText xml:space="preserve"> XE "getLoopBasicBlocks" </w:instrText>
      </w:r>
      <w:r>
        <w:fldChar w:fldCharType="end"/>
      </w:r>
    </w:p>
    <w:p w14:paraId="4D312246" w14:textId="77777777" w:rsidR="00EC3006" w:rsidRDefault="00EC3006">
      <w:pPr>
        <w:pStyle w:val="DefinitionList"/>
      </w:pPr>
      <w:r>
        <w:t>Fill the given vector with a list of all basic blocks that are part of this loop.</w:t>
      </w:r>
    </w:p>
    <w:p w14:paraId="70FCAF78" w14:textId="77777777" w:rsidR="00EC3006" w:rsidRDefault="00EC3006">
      <w:pPr>
        <w:pStyle w:val="DefinitionCharCharCharCharCharCharCharCharCharChar"/>
      </w:pPr>
      <w:r>
        <w:t>bool getLoopBasicBlocksExclusive(</w:t>
      </w:r>
    </w:p>
    <w:p w14:paraId="28E478D8" w14:textId="77777777" w:rsidR="00EC3006" w:rsidRDefault="00EC3006">
      <w:pPr>
        <w:pStyle w:val="DefinitionCharCharCharCharCharCharCharCharCharChar"/>
        <w:ind w:left="1440"/>
      </w:pPr>
      <w:r>
        <w:t>std::vector&lt;BPatch_basicBlock*&gt;&amp;)</w:t>
      </w:r>
      <w:r>
        <w:fldChar w:fldCharType="begin"/>
      </w:r>
      <w:r>
        <w:instrText xml:space="preserve"> XE "getLoopBasicBlocks" </w:instrText>
      </w:r>
      <w:r>
        <w:fldChar w:fldCharType="end"/>
      </w:r>
    </w:p>
    <w:p w14:paraId="5FFCBFD2" w14:textId="77777777" w:rsidR="00EC3006" w:rsidRDefault="00EC3006">
      <w:pPr>
        <w:pStyle w:val="DefinitionList"/>
      </w:pPr>
      <w:r>
        <w:t>Fill the given vector with a list of all basic blocks that are part of this loop but not its sub-loops.</w:t>
      </w:r>
    </w:p>
    <w:p w14:paraId="7E57D4D2" w14:textId="77777777" w:rsidR="00EC3006" w:rsidRDefault="00EC3006">
      <w:pPr>
        <w:pStyle w:val="DefinitionCharCharCharCharCharCharCharCharCharChar"/>
      </w:pPr>
      <w:r>
        <w:t>bool hasAncestor(BPatch_basicBlockLoop*)</w:t>
      </w:r>
      <w:r>
        <w:fldChar w:fldCharType="begin"/>
      </w:r>
      <w:r>
        <w:instrText xml:space="preserve"> XE "getLoopHead" </w:instrText>
      </w:r>
      <w:r>
        <w:fldChar w:fldCharType="end"/>
      </w:r>
    </w:p>
    <w:p w14:paraId="0A8C6DF5" w14:textId="77777777" w:rsidR="00EC3006" w:rsidRDefault="00EC3006">
      <w:pPr>
        <w:pStyle w:val="DefinitionList"/>
      </w:pPr>
      <w:r>
        <w:t>Return true if this loop is nested within the given loop (the given loop is one of its ancestors in the tree of loops).</w:t>
      </w:r>
    </w:p>
    <w:p w14:paraId="4863189C" w14:textId="77777777" w:rsidR="00EC3006" w:rsidRDefault="00EC3006">
      <w:pPr>
        <w:pStyle w:val="DefinitionCharCharCharCharCharCharCharCharCharChar"/>
      </w:pPr>
      <w:r>
        <w:t>bool hasBlock(BPatch_basicBlock *b)</w:t>
      </w:r>
    </w:p>
    <w:p w14:paraId="1CB3F2E3" w14:textId="77777777" w:rsidR="00EC3006" w:rsidRDefault="00EC3006">
      <w:pPr>
        <w:pStyle w:val="DefinitionList"/>
      </w:pPr>
      <w:r>
        <w:t xml:space="preserve">Return true if this loop or any of its sub-loops contain </w:t>
      </w:r>
      <w:r>
        <w:rPr>
          <w:rFonts w:ascii="Courier New" w:hAnsi="Courier New" w:cs="Courier New"/>
          <w:sz w:val="20"/>
        </w:rPr>
        <w:t>b</w:t>
      </w:r>
      <w:r>
        <w:t xml:space="preserve">, </w:t>
      </w:r>
      <w:r>
        <w:rPr>
          <w:rFonts w:ascii="Courier New" w:hAnsi="Courier New" w:cs="Courier New"/>
          <w:sz w:val="20"/>
        </w:rPr>
        <w:t>false</w:t>
      </w:r>
      <w:r>
        <w:t xml:space="preserve"> otherwise.</w:t>
      </w:r>
    </w:p>
    <w:p w14:paraId="3E79BC9E" w14:textId="77777777" w:rsidR="00EC3006" w:rsidRDefault="00EC3006">
      <w:pPr>
        <w:pStyle w:val="DefinitionCharCharCharCharCharCharCharCharCharChar"/>
      </w:pPr>
      <w:r>
        <w:t>bool hasBlockExclusive(BPatch_basicBlock *b)</w:t>
      </w:r>
    </w:p>
    <w:p w14:paraId="5F45BE2E" w14:textId="77777777" w:rsidR="00EC3006" w:rsidRDefault="00EC3006">
      <w:pPr>
        <w:pStyle w:val="DefinitionList"/>
      </w:pPr>
      <w:r>
        <w:t xml:space="preserve">Return true if this loop, excluding its sub-loops, contains </w:t>
      </w:r>
      <w:r>
        <w:rPr>
          <w:rFonts w:ascii="Courier New" w:hAnsi="Courier New" w:cs="Courier New"/>
        </w:rPr>
        <w:t>b</w:t>
      </w:r>
      <w:r>
        <w:t xml:space="preserve">, </w:t>
      </w:r>
      <w:r>
        <w:rPr>
          <w:rFonts w:ascii="Courier New" w:hAnsi="Courier New" w:cs="Courier New"/>
        </w:rPr>
        <w:t>false</w:t>
      </w:r>
      <w:r>
        <w:t xml:space="preserve"> otherwise.</w:t>
      </w:r>
    </w:p>
    <w:p w14:paraId="119DE12D" w14:textId="77777777" w:rsidR="00EC3006" w:rsidRDefault="00EC3006">
      <w:pPr>
        <w:pStyle w:val="Heading2"/>
        <w:numPr>
          <w:ilvl w:val="1"/>
          <w:numId w:val="1"/>
        </w:numPr>
      </w:pPr>
      <w:bookmarkStart w:id="59" w:name="_Toc529517703"/>
      <w:bookmarkStart w:id="60" w:name="_Ref161478980"/>
      <w:r>
        <w:t>Class BPatch_loopTreeNode</w:t>
      </w:r>
      <w:bookmarkEnd w:id="59"/>
      <w:r>
        <w:fldChar w:fldCharType="begin"/>
      </w:r>
      <w:r>
        <w:instrText xml:space="preserve"> XE "Class BPatch_basicBlock" </w:instrText>
      </w:r>
      <w:r>
        <w:fldChar w:fldCharType="end"/>
      </w:r>
    </w:p>
    <w:p w14:paraId="70D4357D" w14:textId="77777777" w:rsidR="00EC3006" w:rsidRDefault="00EC3006">
      <w:pPr>
        <w:pStyle w:val="BodyText"/>
      </w:pPr>
      <w:r>
        <w:t xml:space="preserve">The </w:t>
      </w:r>
      <w:r>
        <w:rPr>
          <w:b/>
        </w:rPr>
        <w:t>BPatch_loopTreeNode</w:t>
      </w:r>
      <w:r>
        <w:t xml:space="preserve"> class provides a tree interface to a collection of instances of class </w:t>
      </w:r>
      <w:r>
        <w:rPr>
          <w:rFonts w:ascii="Courier New" w:hAnsi="Courier New" w:cs="Courier New"/>
          <w:sz w:val="20"/>
        </w:rPr>
        <w:t>BPatch_basicBlockLoop</w:t>
      </w:r>
      <w:r>
        <w:rPr>
          <w:rFonts w:ascii="Courier New" w:hAnsi="Courier New" w:cs="Courier New"/>
        </w:rPr>
        <w:t xml:space="preserve"> contained </w:t>
      </w:r>
      <w:r>
        <w:t xml:space="preserve">in a </w:t>
      </w:r>
      <w:r>
        <w:rPr>
          <w:rFonts w:ascii="Courier New" w:hAnsi="Courier New" w:cs="Courier New"/>
          <w:sz w:val="20"/>
        </w:rPr>
        <w:t>BPatch_flowGraph</w:t>
      </w:r>
      <w:r>
        <w:rPr>
          <w:rFonts w:ascii="Courier New" w:hAnsi="Courier New" w:cs="Courier New"/>
        </w:rPr>
        <w:t>.</w:t>
      </w:r>
      <w:r>
        <w:t xml:space="preserve">  The structure of the tree follows the nesting relationship of the loops in a function’s flow graph. Each </w:t>
      </w:r>
      <w:r>
        <w:rPr>
          <w:rFonts w:ascii="Courier New" w:hAnsi="Courier New" w:cs="Courier New"/>
          <w:sz w:val="20"/>
        </w:rPr>
        <w:t>BPatch_</w:t>
      </w:r>
      <w:r>
        <w:rPr>
          <w:rFonts w:ascii="Courier New" w:hAnsi="Courier New" w:cs="Courier New"/>
          <w:sz w:val="20"/>
        </w:rPr>
        <w:softHyphen/>
        <w:t xml:space="preserve">loopTreeNode </w:t>
      </w:r>
      <w:r>
        <w:t xml:space="preserve">contains a pointer to a loop (represented by </w:t>
      </w:r>
      <w:r>
        <w:rPr>
          <w:rFonts w:ascii="Courier New" w:hAnsi="Courier New" w:cs="Courier New"/>
          <w:sz w:val="20"/>
        </w:rPr>
        <w:t>BPatch_basicBlockLoop</w:t>
      </w:r>
      <w:r>
        <w:t xml:space="preserve">), and a set of sub-loops (represented by other </w:t>
      </w:r>
      <w:r>
        <w:rPr>
          <w:rFonts w:ascii="Courier New" w:hAnsi="Courier New" w:cs="Courier New"/>
          <w:sz w:val="20"/>
        </w:rPr>
        <w:t>BPatch_loopTreeNode</w:t>
      </w:r>
      <w:r>
        <w:t xml:space="preserve"> objects).  The root </w:t>
      </w:r>
      <w:r>
        <w:rPr>
          <w:rFonts w:ascii="Courier New" w:hAnsi="Courier New" w:cs="Courier New"/>
          <w:sz w:val="20"/>
        </w:rPr>
        <w:t>BPatch_</w:t>
      </w:r>
      <w:r>
        <w:rPr>
          <w:rFonts w:ascii="Courier New" w:hAnsi="Courier New" w:cs="Courier New"/>
          <w:sz w:val="20"/>
        </w:rPr>
        <w:softHyphen/>
        <w:t>loopTreeNode</w:t>
      </w:r>
      <w:r>
        <w:t xml:space="preserve"> instance has a null loop member since a function may contain multiple outer loops. The outer loops are contained in the root instance’s vector of children. </w:t>
      </w:r>
    </w:p>
    <w:p w14:paraId="1814FAD1" w14:textId="77777777" w:rsidR="00EC3006" w:rsidRDefault="00EC3006">
      <w:pPr>
        <w:pStyle w:val="BodyText"/>
      </w:pPr>
      <w:r>
        <w:t xml:space="preserve">Each instance of </w:t>
      </w:r>
      <w:r>
        <w:rPr>
          <w:rFonts w:ascii="Courier New" w:hAnsi="Courier New" w:cs="Courier New"/>
          <w:sz w:val="20"/>
        </w:rPr>
        <w:t>BPatch_loopTreeNode</w:t>
      </w:r>
      <w:r>
        <w:t xml:space="preserve"> is given a name that indicates its position in the hierarchy of loops.  The name of each root loop takes the form of </w:t>
      </w:r>
      <w:r>
        <w:rPr>
          <w:rFonts w:ascii="Courier New" w:hAnsi="Courier New" w:cs="Courier New"/>
          <w:sz w:val="20"/>
        </w:rPr>
        <w:t>loop_x</w:t>
      </w:r>
      <w:r>
        <w:t xml:space="preserve">, where </w:t>
      </w:r>
      <w:r>
        <w:rPr>
          <w:rFonts w:ascii="Courier New" w:hAnsi="Courier New" w:cs="Courier New"/>
          <w:sz w:val="20"/>
        </w:rPr>
        <w:t>x</w:t>
      </w:r>
      <w:r>
        <w:t xml:space="preserve"> is an integer from 1 to n, where n is the number of outer loops in the function.  Each sub-loop has the name of its parent, followed by a </w:t>
      </w:r>
      <w:r>
        <w:rPr>
          <w:rFonts w:ascii="Courier New" w:hAnsi="Courier New" w:cs="Courier New"/>
          <w:sz w:val="20"/>
        </w:rPr>
        <w:t>.y</w:t>
      </w:r>
      <w:r>
        <w:t xml:space="preserve">, where </w:t>
      </w:r>
      <w:r>
        <w:rPr>
          <w:rFonts w:ascii="Courier New" w:hAnsi="Courier New" w:cs="Courier New"/>
          <w:sz w:val="20"/>
        </w:rPr>
        <w:t>y</w:t>
      </w:r>
      <w:r>
        <w:t xml:space="preserve"> is 1 to </w:t>
      </w:r>
      <w:r>
        <w:rPr>
          <w:rFonts w:ascii="Courier New" w:hAnsi="Courier New" w:cs="Courier New"/>
        </w:rPr>
        <w:t>m</w:t>
      </w:r>
      <w:r>
        <w:t xml:space="preserve">, where </w:t>
      </w:r>
      <w:r>
        <w:rPr>
          <w:rFonts w:ascii="Courier New" w:hAnsi="Courier New" w:cs="Courier New"/>
        </w:rPr>
        <w:t>m</w:t>
      </w:r>
      <w:r>
        <w:t xml:space="preserve"> is the number of sub-loops under the outer loop.  For example, consider the following C function:</w:t>
      </w:r>
    </w:p>
    <w:p w14:paraId="77E6E7E2" w14:textId="77777777" w:rsidR="00EC3006" w:rsidRDefault="00EC3006">
      <w:pPr>
        <w:pStyle w:val="BodyText"/>
        <w:spacing w:before="0" w:after="0"/>
        <w:rPr>
          <w:rFonts w:ascii="Courier New" w:hAnsi="Courier New" w:cs="Courier New"/>
          <w:lang w:val="pl-PL"/>
        </w:rPr>
      </w:pPr>
      <w:r>
        <w:tab/>
      </w:r>
      <w:r>
        <w:rPr>
          <w:rFonts w:ascii="Courier New" w:hAnsi="Courier New" w:cs="Courier New"/>
          <w:lang w:val="pl-PL"/>
        </w:rPr>
        <w:t>void foo() {</w:t>
      </w:r>
    </w:p>
    <w:p w14:paraId="705ABFA3" w14:textId="77777777" w:rsidR="00EC3006" w:rsidRDefault="00EC3006">
      <w:pPr>
        <w:pStyle w:val="BodyText"/>
        <w:spacing w:before="0" w:after="0"/>
        <w:rPr>
          <w:rFonts w:ascii="Courier New" w:hAnsi="Courier New" w:cs="Courier New"/>
          <w:lang w:val="pl-PL"/>
        </w:rPr>
      </w:pPr>
      <w:r>
        <w:rPr>
          <w:rFonts w:ascii="Courier New" w:hAnsi="Courier New" w:cs="Courier New"/>
          <w:lang w:val="pl-PL"/>
        </w:rPr>
        <w:tab/>
      </w:r>
      <w:r>
        <w:rPr>
          <w:rFonts w:ascii="Courier New" w:hAnsi="Courier New" w:cs="Courier New"/>
          <w:lang w:val="pl-PL"/>
        </w:rPr>
        <w:tab/>
        <w:t>int x, y, z, i;</w:t>
      </w:r>
    </w:p>
    <w:p w14:paraId="6476B7D7" w14:textId="77777777" w:rsidR="00EC3006" w:rsidRDefault="00EC3006">
      <w:pPr>
        <w:pStyle w:val="BodyText"/>
        <w:spacing w:before="0" w:after="0"/>
        <w:rPr>
          <w:rFonts w:ascii="Courier New" w:hAnsi="Courier New" w:cs="Courier New"/>
          <w:lang w:val="es-ES_tradnl"/>
        </w:rPr>
      </w:pPr>
      <w:r>
        <w:rPr>
          <w:rFonts w:ascii="Courier New" w:hAnsi="Courier New" w:cs="Courier New"/>
          <w:lang w:val="pl-PL"/>
        </w:rPr>
        <w:tab/>
      </w:r>
      <w:r>
        <w:rPr>
          <w:rFonts w:ascii="Courier New" w:hAnsi="Courier New" w:cs="Courier New"/>
          <w:lang w:val="pl-PL"/>
        </w:rPr>
        <w:tab/>
      </w:r>
      <w:r>
        <w:rPr>
          <w:rFonts w:ascii="Courier New" w:hAnsi="Courier New" w:cs="Courier New"/>
          <w:lang w:val="es-ES_tradnl"/>
        </w:rPr>
        <w:t>for (x=0; x&lt;10; x++) {</w:t>
      </w:r>
    </w:p>
    <w:p w14:paraId="3977950A" w14:textId="77777777" w:rsidR="00EC3006" w:rsidRDefault="00EC3006">
      <w:pPr>
        <w:pStyle w:val="BodyText"/>
        <w:spacing w:before="0" w:after="0"/>
        <w:rPr>
          <w:rFonts w:ascii="Courier New" w:hAnsi="Courier New" w:cs="Courier New"/>
          <w:lang w:val="es-ES_tradnl"/>
        </w:rPr>
      </w:pPr>
      <w:r>
        <w:rPr>
          <w:rFonts w:ascii="Courier New" w:hAnsi="Courier New" w:cs="Courier New"/>
          <w:lang w:val="es-ES_tradnl"/>
        </w:rPr>
        <w:tab/>
      </w:r>
      <w:r>
        <w:rPr>
          <w:rFonts w:ascii="Courier New" w:hAnsi="Courier New" w:cs="Courier New"/>
          <w:lang w:val="es-ES_tradnl"/>
        </w:rPr>
        <w:tab/>
      </w:r>
      <w:r>
        <w:rPr>
          <w:rFonts w:ascii="Courier New" w:hAnsi="Courier New" w:cs="Courier New"/>
          <w:lang w:val="es-ES_tradnl"/>
        </w:rPr>
        <w:tab/>
        <w:t>for (y = 0; y&lt;10; y++)</w:t>
      </w:r>
    </w:p>
    <w:p w14:paraId="3B9D639F" w14:textId="77777777" w:rsidR="00EC3006" w:rsidRDefault="00EC3006">
      <w:pPr>
        <w:pStyle w:val="BodyText"/>
        <w:spacing w:before="0" w:after="0"/>
        <w:rPr>
          <w:rFonts w:ascii="Courier New" w:hAnsi="Courier New" w:cs="Courier New"/>
          <w:lang w:val="pl-PL"/>
        </w:rPr>
      </w:pPr>
      <w:r>
        <w:rPr>
          <w:rFonts w:ascii="Courier New" w:hAnsi="Courier New" w:cs="Courier New"/>
          <w:lang w:val="es-ES_tradnl"/>
        </w:rPr>
        <w:tab/>
      </w:r>
      <w:r>
        <w:rPr>
          <w:rFonts w:ascii="Courier New" w:hAnsi="Courier New" w:cs="Courier New"/>
          <w:lang w:val="es-ES_tradnl"/>
        </w:rPr>
        <w:tab/>
      </w:r>
      <w:r>
        <w:rPr>
          <w:rFonts w:ascii="Courier New" w:hAnsi="Courier New" w:cs="Courier New"/>
          <w:lang w:val="es-ES_tradnl"/>
        </w:rPr>
        <w:tab/>
      </w:r>
      <w:r>
        <w:rPr>
          <w:rFonts w:ascii="Courier New" w:hAnsi="Courier New" w:cs="Courier New"/>
          <w:lang w:val="es-ES_tradnl"/>
        </w:rPr>
        <w:tab/>
      </w:r>
      <w:r>
        <w:rPr>
          <w:rFonts w:ascii="Courier New" w:hAnsi="Courier New" w:cs="Courier New"/>
          <w:lang w:val="pl-PL"/>
        </w:rPr>
        <w:t>...</w:t>
      </w:r>
    </w:p>
    <w:p w14:paraId="20038D13" w14:textId="77777777" w:rsidR="00EC3006" w:rsidRDefault="00EC3006">
      <w:pPr>
        <w:pStyle w:val="BodyText"/>
        <w:spacing w:before="0" w:after="0"/>
        <w:rPr>
          <w:rFonts w:ascii="Courier New" w:hAnsi="Courier New" w:cs="Courier New"/>
          <w:lang w:val="pl-PL"/>
        </w:rPr>
      </w:pPr>
      <w:r>
        <w:rPr>
          <w:rFonts w:ascii="Courier New" w:hAnsi="Courier New" w:cs="Courier New"/>
          <w:lang w:val="pl-PL"/>
        </w:rPr>
        <w:tab/>
      </w:r>
      <w:r>
        <w:rPr>
          <w:rFonts w:ascii="Courier New" w:hAnsi="Courier New" w:cs="Courier New"/>
          <w:lang w:val="pl-PL"/>
        </w:rPr>
        <w:tab/>
      </w:r>
      <w:r>
        <w:rPr>
          <w:rFonts w:ascii="Courier New" w:hAnsi="Courier New" w:cs="Courier New"/>
          <w:lang w:val="pl-PL"/>
        </w:rPr>
        <w:tab/>
        <w:t>for (z = 0; z&lt;10; z++)</w:t>
      </w:r>
    </w:p>
    <w:p w14:paraId="4347E23A" w14:textId="77777777" w:rsidR="00EC3006" w:rsidRDefault="00EC3006">
      <w:pPr>
        <w:pStyle w:val="BodyText"/>
        <w:spacing w:before="0" w:after="0"/>
        <w:rPr>
          <w:rFonts w:ascii="Courier New" w:hAnsi="Courier New" w:cs="Courier New"/>
        </w:rPr>
      </w:pPr>
      <w:r>
        <w:rPr>
          <w:rFonts w:ascii="Courier New" w:hAnsi="Courier New" w:cs="Courier New"/>
          <w:lang w:val="pl-PL"/>
        </w:rPr>
        <w:tab/>
      </w:r>
      <w:r>
        <w:rPr>
          <w:rFonts w:ascii="Courier New" w:hAnsi="Courier New" w:cs="Courier New"/>
          <w:lang w:val="pl-PL"/>
        </w:rPr>
        <w:tab/>
      </w:r>
      <w:r>
        <w:rPr>
          <w:rFonts w:ascii="Courier New" w:hAnsi="Courier New" w:cs="Courier New"/>
          <w:lang w:val="pl-PL"/>
        </w:rPr>
        <w:tab/>
      </w:r>
      <w:r>
        <w:rPr>
          <w:rFonts w:ascii="Courier New" w:hAnsi="Courier New" w:cs="Courier New"/>
          <w:lang w:val="pl-PL"/>
        </w:rPr>
        <w:tab/>
      </w:r>
      <w:r>
        <w:rPr>
          <w:rFonts w:ascii="Courier New" w:hAnsi="Courier New" w:cs="Courier New"/>
        </w:rPr>
        <w:t>...</w:t>
      </w:r>
    </w:p>
    <w:p w14:paraId="37BE9A1F" w14:textId="77777777" w:rsidR="00EC3006" w:rsidRDefault="00EC3006">
      <w:pPr>
        <w:pStyle w:val="BodyText"/>
        <w:spacing w:before="0" w:after="0"/>
        <w:rPr>
          <w:rFonts w:ascii="Courier New" w:hAnsi="Courier New" w:cs="Courier New"/>
        </w:rPr>
      </w:pPr>
      <w:r>
        <w:rPr>
          <w:rFonts w:ascii="Courier New" w:hAnsi="Courier New" w:cs="Courier New"/>
        </w:rPr>
        <w:tab/>
      </w:r>
      <w:r>
        <w:rPr>
          <w:rFonts w:ascii="Courier New" w:hAnsi="Courier New" w:cs="Courier New"/>
        </w:rPr>
        <w:tab/>
        <w:t>}</w:t>
      </w:r>
    </w:p>
    <w:p w14:paraId="262B62F1" w14:textId="77777777" w:rsidR="00EC3006" w:rsidRDefault="00EC3006">
      <w:pPr>
        <w:pStyle w:val="BodyText"/>
        <w:spacing w:before="0" w:after="0"/>
        <w:rPr>
          <w:rFonts w:ascii="Courier New" w:hAnsi="Courier New" w:cs="Courier New"/>
        </w:rPr>
      </w:pPr>
      <w:r>
        <w:rPr>
          <w:rFonts w:ascii="Courier New" w:hAnsi="Courier New" w:cs="Courier New"/>
        </w:rPr>
        <w:tab/>
      </w:r>
      <w:r>
        <w:rPr>
          <w:rFonts w:ascii="Courier New" w:hAnsi="Courier New" w:cs="Courier New"/>
        </w:rPr>
        <w:tab/>
        <w:t>for (i = 0; i&lt;10; i++) {</w:t>
      </w:r>
    </w:p>
    <w:p w14:paraId="697F7C8F" w14:textId="77777777" w:rsidR="00EC3006" w:rsidRDefault="00EC3006">
      <w:pPr>
        <w:pStyle w:val="BodyText"/>
        <w:spacing w:before="0" w:after="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w:t>
      </w:r>
    </w:p>
    <w:p w14:paraId="5ADA5EF4" w14:textId="77777777" w:rsidR="00EC3006" w:rsidRDefault="00EC3006">
      <w:pPr>
        <w:pStyle w:val="BodyText"/>
        <w:spacing w:before="0" w:after="0"/>
        <w:rPr>
          <w:rFonts w:ascii="Courier New" w:hAnsi="Courier New" w:cs="Courier New"/>
        </w:rPr>
      </w:pPr>
      <w:r>
        <w:rPr>
          <w:rFonts w:ascii="Courier New" w:hAnsi="Courier New" w:cs="Courier New"/>
        </w:rPr>
        <w:tab/>
      </w:r>
      <w:r>
        <w:rPr>
          <w:rFonts w:ascii="Courier New" w:hAnsi="Courier New" w:cs="Courier New"/>
        </w:rPr>
        <w:tab/>
        <w:t>}</w:t>
      </w:r>
    </w:p>
    <w:p w14:paraId="06798ACA" w14:textId="77777777" w:rsidR="00EC3006" w:rsidRDefault="00EC3006">
      <w:pPr>
        <w:pStyle w:val="BodyText"/>
        <w:spacing w:before="0" w:after="0"/>
        <w:rPr>
          <w:rFonts w:cs="Courier New"/>
        </w:rPr>
      </w:pPr>
      <w:r>
        <w:rPr>
          <w:rFonts w:ascii="Courier New" w:hAnsi="Courier New" w:cs="Courier New"/>
        </w:rPr>
        <w:tab/>
        <w:t>}</w:t>
      </w:r>
      <w:r>
        <w:t xml:space="preserve"> </w:t>
      </w:r>
    </w:p>
    <w:p w14:paraId="7FCE1A2E" w14:textId="77777777" w:rsidR="00EC3006" w:rsidRDefault="00EC3006">
      <w:pPr>
        <w:pStyle w:val="DefinitionCharCharCharCharCharCharCharCharCharChar"/>
        <w:rPr>
          <w:rFonts w:cs="Courier New"/>
        </w:rPr>
      </w:pPr>
    </w:p>
    <w:p w14:paraId="20CF5CC3" w14:textId="77777777" w:rsidR="00EC3006" w:rsidRDefault="00EC3006">
      <w:pPr>
        <w:pStyle w:val="DefinitionCharCharCharCharCharCharCharCharCharChar"/>
        <w:spacing w:before="120" w:after="240"/>
        <w:ind w:left="0" w:firstLine="0"/>
        <w:rPr>
          <w:lang w:val="nl-NL"/>
        </w:rPr>
      </w:pPr>
      <w:r>
        <w:t>The foo function will have a root BPatch_loopTreeNode, containing a NULL loop</w:t>
      </w:r>
      <w:r>
        <w:rPr>
          <w:rFonts w:cs="Courier New"/>
        </w:rPr>
        <w:t xml:space="preserve"> </w:t>
      </w:r>
      <w:r>
        <w:t>entry and two</w:t>
      </w:r>
      <w:r>
        <w:rPr>
          <w:rFonts w:cs="Courier New"/>
        </w:rPr>
        <w:t xml:space="preserve"> </w:t>
      </w:r>
      <w:r>
        <w:t xml:space="preserve">BPatch_loopTreeNode children representing the functions outer loops.  These children would have names loop_1 and loop_2, respectively representing the x and i loops.  loop_2 has no children.  loop_1 has two child BPatch_loopTreeNode objects, named loop_1.1 and loop_1.2, respectively representing the y and z loops. </w:t>
      </w:r>
    </w:p>
    <w:p w14:paraId="4E2656AB" w14:textId="77777777" w:rsidR="00EC3006" w:rsidRDefault="00EC3006">
      <w:pPr>
        <w:pStyle w:val="DefinitionCharCharCharCharCharCharCharCharCharChar"/>
        <w:spacing w:before="240" w:after="120"/>
      </w:pPr>
      <w:r>
        <w:rPr>
          <w:lang w:val="nl-NL"/>
        </w:rPr>
        <w:t>BPatch_basicBlockLoop *loop</w:t>
      </w:r>
      <w:r>
        <w:fldChar w:fldCharType="begin"/>
      </w:r>
      <w:r>
        <w:instrText xml:space="preserve"> XE "getSources" </w:instrText>
      </w:r>
      <w:r>
        <w:fldChar w:fldCharType="end"/>
      </w:r>
    </w:p>
    <w:p w14:paraId="2FD7AFF2" w14:textId="77777777" w:rsidR="00EC3006" w:rsidRDefault="00EC3006">
      <w:pPr>
        <w:pStyle w:val="DefinitionList"/>
      </w:pPr>
      <w:r>
        <w:t xml:space="preserve">A node in the tree that represents a single </w:t>
      </w:r>
      <w:r>
        <w:rPr>
          <w:rFonts w:ascii="Courier New" w:hAnsi="Courier New" w:cs="Courier New"/>
        </w:rPr>
        <w:t>BPatch_basicBlockLoop</w:t>
      </w:r>
      <w:r>
        <w:t xml:space="preserve"> instance.</w:t>
      </w:r>
    </w:p>
    <w:p w14:paraId="008597E2" w14:textId="77777777" w:rsidR="00EC3006" w:rsidRDefault="00EC3006">
      <w:pPr>
        <w:pStyle w:val="DefinitionCharCharCharCharCharCharCharCharCharChar"/>
      </w:pPr>
      <w:r>
        <w:t>std::vector&lt;BPatch_loopTreeNode *&gt; children</w:t>
      </w:r>
      <w:r>
        <w:fldChar w:fldCharType="begin"/>
      </w:r>
      <w:r>
        <w:instrText xml:space="preserve"> XE "getSources" </w:instrText>
      </w:r>
      <w:r>
        <w:fldChar w:fldCharType="end"/>
      </w:r>
    </w:p>
    <w:p w14:paraId="202058B9" w14:textId="77777777" w:rsidR="00EC3006" w:rsidRDefault="00EC3006">
      <w:pPr>
        <w:pStyle w:val="DefinitionList"/>
      </w:pPr>
      <w:r>
        <w:t>The tree nodes for the loops nested under this loop.</w:t>
      </w:r>
    </w:p>
    <w:p w14:paraId="13F87DB7" w14:textId="77777777" w:rsidR="00EC3006" w:rsidRDefault="00EC3006">
      <w:pPr>
        <w:pStyle w:val="DefinitionCharCharCharCharCharCharCharCharCharChar"/>
      </w:pPr>
      <w:r>
        <w:t>const char *name()</w:t>
      </w:r>
      <w:r>
        <w:fldChar w:fldCharType="begin"/>
      </w:r>
      <w:r>
        <w:instrText xml:space="preserve"> XE "getSources" </w:instrText>
      </w:r>
      <w:r>
        <w:fldChar w:fldCharType="end"/>
      </w:r>
    </w:p>
    <w:p w14:paraId="3EFB7F8E" w14:textId="77777777" w:rsidR="00EC3006" w:rsidRDefault="00EC3006">
      <w:pPr>
        <w:pStyle w:val="DefinitionList"/>
      </w:pPr>
      <w:r>
        <w:t>Return a name for this loop that indicates its position in the hierarchy of loops.</w:t>
      </w:r>
    </w:p>
    <w:p w14:paraId="515930E8" w14:textId="77777777" w:rsidR="00EC3006" w:rsidRDefault="00EC3006">
      <w:pPr>
        <w:pStyle w:val="DefinitionCharCharCharCharCharCharCharCharCharChar"/>
      </w:pPr>
      <w:r>
        <w:t>bool getCallees(std::vector&lt;BPatch_function *&gt; &amp;v, BPatch_addressSpace *p)</w:t>
      </w:r>
    </w:p>
    <w:p w14:paraId="65B60CFF" w14:textId="77777777" w:rsidR="00EC3006" w:rsidRDefault="00EC3006">
      <w:pPr>
        <w:pStyle w:val="DefinitionList"/>
      </w:pPr>
      <w:r>
        <w:t xml:space="preserve">This function fills the vector </w:t>
      </w:r>
      <w:r>
        <w:rPr>
          <w:rFonts w:ascii="Courier New" w:hAnsi="Courier New" w:cs="Courier New"/>
          <w:sz w:val="20"/>
        </w:rPr>
        <w:t>v</w:t>
      </w:r>
      <w:r>
        <w:t xml:space="preserve"> with the list of functions that are called by this loop.</w:t>
      </w:r>
    </w:p>
    <w:p w14:paraId="141D6EE0" w14:textId="77777777" w:rsidR="00EC3006" w:rsidRDefault="00EC3006">
      <w:pPr>
        <w:pStyle w:val="DefinitionCharCharCharCharCharCharCharCharCharChar"/>
      </w:pPr>
      <w:r>
        <w:t>const char *getCalleeName(unsigned int i)</w:t>
      </w:r>
    </w:p>
    <w:p w14:paraId="483351DB" w14:textId="77777777" w:rsidR="00EC3006" w:rsidRDefault="00EC3006">
      <w:pPr>
        <w:pStyle w:val="DefinitionList"/>
      </w:pPr>
      <w:r>
        <w:t xml:space="preserve">This function return the name of the </w:t>
      </w:r>
      <w:r>
        <w:rPr>
          <w:rFonts w:ascii="Courier New" w:hAnsi="Courier New" w:cs="Courier New"/>
          <w:sz w:val="20"/>
        </w:rPr>
        <w:t>i</w:t>
      </w:r>
      <w:r>
        <w:rPr>
          <w:szCs w:val="24"/>
          <w:vertAlign w:val="superscript"/>
        </w:rPr>
        <w:t>th</w:t>
      </w:r>
      <w:r>
        <w:t xml:space="preserve"> function called in the loop’s body.</w:t>
      </w:r>
    </w:p>
    <w:p w14:paraId="73D80729" w14:textId="77777777" w:rsidR="00EC3006" w:rsidRDefault="00EC3006">
      <w:pPr>
        <w:pStyle w:val="DefinitionCharCharCharCharCharCharCharCharCharChar"/>
      </w:pPr>
      <w:r>
        <w:t>unsigned int numCallees()</w:t>
      </w:r>
    </w:p>
    <w:p w14:paraId="4197B079" w14:textId="77777777" w:rsidR="00EC3006" w:rsidRDefault="00EC3006">
      <w:pPr>
        <w:pStyle w:val="DefinitionList"/>
      </w:pPr>
      <w:r>
        <w:t>Returns the number of callees contained in this loop’s body.</w:t>
      </w:r>
    </w:p>
    <w:p w14:paraId="7359E01B" w14:textId="77777777" w:rsidR="00EC3006" w:rsidRDefault="00EC3006">
      <w:pPr>
        <w:pStyle w:val="DefinitionCharCharCharCharCharCharCharCharCharChar"/>
      </w:pPr>
      <w:r>
        <w:t>BPatch_basicBlockLoop *findLoop(const char *name)</w:t>
      </w:r>
    </w:p>
    <w:p w14:paraId="59F756F4" w14:textId="77777777" w:rsidR="00EC3006" w:rsidRDefault="00EC3006">
      <w:pPr>
        <w:pStyle w:val="DefinitionList"/>
      </w:pPr>
      <w:r>
        <w:t>Finds the loop object for the given canonical loop name.</w:t>
      </w:r>
    </w:p>
    <w:p w14:paraId="00CFC542" w14:textId="77777777" w:rsidR="00EC3006" w:rsidRDefault="00EC3006">
      <w:pPr>
        <w:pStyle w:val="Heading2"/>
        <w:numPr>
          <w:ilvl w:val="1"/>
          <w:numId w:val="1"/>
        </w:numPr>
      </w:pPr>
      <w:bookmarkStart w:id="61" w:name="_Toc529517704"/>
      <w:bookmarkEnd w:id="60"/>
      <w:r>
        <w:t>Class BPatch_register</w:t>
      </w:r>
      <w:bookmarkEnd w:id="61"/>
    </w:p>
    <w:p w14:paraId="3DCF16B2" w14:textId="77777777" w:rsidR="00EC3006" w:rsidRDefault="00EC3006">
      <w:pPr>
        <w:pStyle w:val="DefinitionList"/>
        <w:ind w:left="0"/>
        <w:rPr>
          <w:rFonts w:ascii="Courier New" w:hAnsi="Courier New" w:cs="Courier New"/>
        </w:rPr>
      </w:pPr>
      <w:r>
        <w:t xml:space="preserve">A </w:t>
      </w:r>
      <w:r>
        <w:rPr>
          <w:b/>
          <w:bCs/>
        </w:rPr>
        <w:t>BPatch_register</w:t>
      </w:r>
      <w:r>
        <w:rPr>
          <w:rFonts w:ascii="Courier New" w:hAnsi="Courier New" w:cs="Courier New"/>
        </w:rPr>
        <w:t xml:space="preserve"> </w:t>
      </w:r>
      <w:r>
        <w:t xml:space="preserve">represents a single register of the mutatee. The list of </w:t>
      </w:r>
      <w:r>
        <w:rPr>
          <w:rFonts w:ascii="Courier New" w:hAnsi="Courier New" w:cs="Courier New"/>
          <w:sz w:val="20"/>
        </w:rPr>
        <w:t>BPatch_registers</w:t>
      </w:r>
      <w:r>
        <w:rPr>
          <w:sz w:val="20"/>
        </w:rPr>
        <w:t xml:space="preserve"> </w:t>
      </w:r>
      <w:r>
        <w:t xml:space="preserve">can be retrieved with the </w:t>
      </w:r>
      <w:r>
        <w:rPr>
          <w:rFonts w:ascii="Courier New" w:hAnsi="Courier New" w:cs="Courier New"/>
          <w:sz w:val="20"/>
        </w:rPr>
        <w:t>BPatch_addressSpace::getRegisters</w:t>
      </w:r>
      <w:r>
        <w:t xml:space="preserve"> method.  </w:t>
      </w:r>
    </w:p>
    <w:p w14:paraId="4CA67A77" w14:textId="77777777" w:rsidR="00EC3006" w:rsidRDefault="00EC3006">
      <w:pPr>
        <w:pStyle w:val="DefinitionList"/>
        <w:ind w:left="0"/>
        <w:rPr>
          <w:rFonts w:ascii="Courier New" w:hAnsi="Courier New" w:cs="Courier New"/>
        </w:rPr>
      </w:pPr>
      <w:r>
        <w:rPr>
          <w:rFonts w:ascii="Courier New" w:hAnsi="Courier New" w:cs="Courier New"/>
        </w:rPr>
        <w:t>std::string name()</w:t>
      </w:r>
    </w:p>
    <w:p w14:paraId="29B4F755" w14:textId="77777777" w:rsidR="00EC3006" w:rsidRDefault="00EC3006">
      <w:pPr>
        <w:pStyle w:val="DefinitionList"/>
        <w:ind w:left="0"/>
      </w:pPr>
      <w:r>
        <w:rPr>
          <w:rFonts w:ascii="Courier New" w:hAnsi="Courier New" w:cs="Courier New"/>
        </w:rPr>
        <w:tab/>
      </w:r>
      <w:r>
        <w:t>This function returns the canonical name of the register.</w:t>
      </w:r>
    </w:p>
    <w:p w14:paraId="1E813207" w14:textId="77777777" w:rsidR="00EC3006" w:rsidRDefault="00EC3006">
      <w:pPr>
        <w:pStyle w:val="Heading2"/>
        <w:numPr>
          <w:ilvl w:val="1"/>
          <w:numId w:val="1"/>
        </w:numPr>
      </w:pPr>
      <w:bookmarkStart w:id="62" w:name="_Toc529517705"/>
      <w:r>
        <w:t>Class BPatch_sourceBlock</w:t>
      </w:r>
      <w:bookmarkEnd w:id="62"/>
      <w:r>
        <w:t xml:space="preserve"> </w:t>
      </w:r>
      <w:r>
        <w:fldChar w:fldCharType="begin"/>
      </w:r>
      <w:r>
        <w:instrText xml:space="preserve"> XE "BPatch_sourceBlock" </w:instrText>
      </w:r>
      <w:r>
        <w:fldChar w:fldCharType="end"/>
      </w:r>
    </w:p>
    <w:p w14:paraId="5D68E838" w14:textId="77777777" w:rsidR="00EC3006" w:rsidRDefault="00EC3006">
      <w:pPr>
        <w:pStyle w:val="BodyText"/>
      </w:pPr>
      <w:r>
        <w:t>An object of this class represents a source code level block. Each source block objects consists of a source file and a set of source lines in that source file. This class is used to fill source line information for each basic block in the control flow graph. For each basic block in the control flow graph there is one or more source block object(s) that correspond to the source files and their lines contributing to the instruction sequence of the basic block.</w:t>
      </w:r>
    </w:p>
    <w:p w14:paraId="1CA19698" w14:textId="77777777" w:rsidR="00EC3006" w:rsidRDefault="00EC3006">
      <w:pPr>
        <w:pStyle w:val="DefinitionCharCharCharCharCharCharCharCharCharChar"/>
      </w:pPr>
    </w:p>
    <w:p w14:paraId="7E1B0E6C" w14:textId="77777777" w:rsidR="00EC3006" w:rsidRDefault="00EC3006">
      <w:pPr>
        <w:pStyle w:val="DefinitionCharCharCharCharCharCharCharCharCharChar"/>
      </w:pPr>
      <w:r>
        <w:t>const char* getSourceFile</w:t>
      </w:r>
      <w:r>
        <w:fldChar w:fldCharType="begin"/>
      </w:r>
      <w:r>
        <w:instrText xml:space="preserve"> XE "getSourceFile" </w:instrText>
      </w:r>
      <w:r>
        <w:fldChar w:fldCharType="end"/>
      </w:r>
      <w:r>
        <w:t>()</w:t>
      </w:r>
    </w:p>
    <w:p w14:paraId="6F0530D4" w14:textId="77777777" w:rsidR="00EC3006" w:rsidRDefault="00EC3006">
      <w:pPr>
        <w:pStyle w:val="DefinitionList"/>
      </w:pPr>
      <w:r>
        <w:t>Returns a pointer to the name of the source file in which this source block occurs.</w:t>
      </w:r>
    </w:p>
    <w:p w14:paraId="352F2EED" w14:textId="77777777" w:rsidR="00EC3006" w:rsidRDefault="00EC3006">
      <w:pPr>
        <w:pStyle w:val="DefinitionCharCharCharCharCharCharCharCharCharChar"/>
      </w:pPr>
      <w:r>
        <w:t>void getSourceLines</w:t>
      </w:r>
      <w:r>
        <w:fldChar w:fldCharType="begin"/>
      </w:r>
      <w:r>
        <w:instrText xml:space="preserve"> XE "getSourceLines" </w:instrText>
      </w:r>
      <w:r>
        <w:fldChar w:fldCharType="end"/>
      </w:r>
      <w:r>
        <w:t>(std::vector&lt;unsigned short&gt;&amp;)</w:t>
      </w:r>
    </w:p>
    <w:p w14:paraId="6E2801F4" w14:textId="77777777" w:rsidR="00EC3006" w:rsidRDefault="00EC3006">
      <w:pPr>
        <w:pStyle w:val="DefinitionList"/>
      </w:pPr>
      <w:r>
        <w:t>Fill the given vector with a list of the lines contained within this source block.</w:t>
      </w:r>
    </w:p>
    <w:p w14:paraId="0FDFCEE7" w14:textId="77777777" w:rsidR="00EC3006" w:rsidRDefault="00EC3006">
      <w:pPr>
        <w:pStyle w:val="Heading2"/>
        <w:numPr>
          <w:ilvl w:val="1"/>
          <w:numId w:val="1"/>
        </w:numPr>
      </w:pPr>
      <w:bookmarkStart w:id="63" w:name="_Toc529517706"/>
      <w:r>
        <w:t>Class BPatch_cblock</w:t>
      </w:r>
      <w:bookmarkEnd w:id="63"/>
      <w:r>
        <w:fldChar w:fldCharType="begin"/>
      </w:r>
      <w:r>
        <w:instrText xml:space="preserve"> XE "BPatch_cblock" </w:instrText>
      </w:r>
      <w:r>
        <w:fldChar w:fldCharType="end"/>
      </w:r>
    </w:p>
    <w:p w14:paraId="18111EB4" w14:textId="77777777" w:rsidR="00EC3006" w:rsidRDefault="00EC3006">
      <w:pPr>
        <w:pStyle w:val="BodyText"/>
      </w:pPr>
      <w:r>
        <w:t>This class is used to access information about a common block.</w:t>
      </w:r>
    </w:p>
    <w:p w14:paraId="63D3AE5D" w14:textId="77777777" w:rsidR="00EC3006" w:rsidRDefault="00EC3006">
      <w:pPr>
        <w:pStyle w:val="DefinitionCharCharCharCharCharCharCharCharCharChar"/>
      </w:pPr>
    </w:p>
    <w:p w14:paraId="4AD510DB" w14:textId="77777777" w:rsidR="00EC3006" w:rsidRDefault="00EC3006">
      <w:pPr>
        <w:pStyle w:val="DefinitionCharCharCharCharCharCharCharCharCharChar"/>
      </w:pPr>
      <w:r>
        <w:t>std::vector&lt;BPatch_field *&gt; *getComponents()</w:t>
      </w:r>
      <w:r>
        <w:fldChar w:fldCharType="begin"/>
      </w:r>
      <w:r>
        <w:instrText xml:space="preserve"> XE "getComponents" </w:instrText>
      </w:r>
      <w:r>
        <w:fldChar w:fldCharType="end"/>
      </w:r>
    </w:p>
    <w:p w14:paraId="6AF4910D" w14:textId="77777777" w:rsidR="00EC3006" w:rsidRDefault="00EC3006">
      <w:pPr>
        <w:pStyle w:val="DefinitionList"/>
      </w:pPr>
      <w:r>
        <w:t>Return a vector containing the individual variables of the common block.</w:t>
      </w:r>
    </w:p>
    <w:p w14:paraId="436D845A" w14:textId="77777777" w:rsidR="00EC3006" w:rsidRDefault="00EC3006">
      <w:pPr>
        <w:pStyle w:val="DefinitionCharCharCharCharCharCharCharCharCharChar"/>
      </w:pPr>
      <w:r>
        <w:t>std::vector&lt;BPatch_function *&gt; *getFunctions()</w:t>
      </w:r>
      <w:r>
        <w:fldChar w:fldCharType="begin"/>
      </w:r>
      <w:r>
        <w:instrText xml:space="preserve"> XE "getFunctions" </w:instrText>
      </w:r>
      <w:r>
        <w:fldChar w:fldCharType="end"/>
      </w:r>
    </w:p>
    <w:p w14:paraId="5B7B486F" w14:textId="77777777" w:rsidR="00EC3006" w:rsidRDefault="00EC3006">
      <w:pPr>
        <w:pStyle w:val="DefinitionList"/>
      </w:pPr>
      <w:r>
        <w:t xml:space="preserve">Return a vector of the functions that can see this common block with the set of fields described in </w:t>
      </w:r>
      <w:r>
        <w:rPr>
          <w:rFonts w:ascii="Courier New" w:hAnsi="Courier New" w:cs="Courier New"/>
          <w:sz w:val="20"/>
        </w:rPr>
        <w:t>getComponents</w:t>
      </w:r>
      <w:r>
        <w:t xml:space="preserve">. </w:t>
      </w:r>
      <w:r>
        <w:rPr>
          <w:rFonts w:ascii="Times" w:hAnsi="Times" w:cs="Times"/>
        </w:rPr>
        <w:t>However, other functions that define this common block with a different set of variables (or sizes of any variable) will not be returned.</w:t>
      </w:r>
    </w:p>
    <w:p w14:paraId="2396BF11" w14:textId="77777777" w:rsidR="00EC3006" w:rsidRDefault="00EC3006">
      <w:pPr>
        <w:pStyle w:val="Heading2"/>
        <w:numPr>
          <w:ilvl w:val="1"/>
          <w:numId w:val="1"/>
        </w:numPr>
      </w:pPr>
      <w:bookmarkStart w:id="64" w:name="_Ref36969669"/>
      <w:bookmarkStart w:id="65" w:name="_Toc529517707"/>
      <w:r>
        <w:t>Class BPatch_frame</w:t>
      </w:r>
      <w:bookmarkEnd w:id="64"/>
      <w:bookmarkEnd w:id="65"/>
    </w:p>
    <w:p w14:paraId="692CA280" w14:textId="77777777" w:rsidR="00EC3006" w:rsidRDefault="00EC3006">
      <w:pPr>
        <w:pStyle w:val="BodyText"/>
      </w:pPr>
      <w:r>
        <w:t xml:space="preserve">A </w:t>
      </w:r>
      <w:r>
        <w:rPr>
          <w:b/>
        </w:rPr>
        <w:t>BPatch_frame</w:t>
      </w:r>
      <w:r>
        <w:t xml:space="preserve"> object represents a stack frame. The </w:t>
      </w:r>
      <w:r>
        <w:rPr>
          <w:rFonts w:ascii="Courier New" w:hAnsi="Courier New" w:cs="Courier New"/>
          <w:sz w:val="20"/>
        </w:rPr>
        <w:t>getCallStack</w:t>
      </w:r>
      <w:r>
        <w:t xml:space="preserve"> member function of </w:t>
      </w:r>
      <w:r>
        <w:rPr>
          <w:rFonts w:ascii="Courier New" w:hAnsi="Courier New" w:cs="Courier New"/>
          <w:sz w:val="20"/>
        </w:rPr>
        <w:t>BPatch_thread</w:t>
      </w:r>
      <w:r>
        <w:t xml:space="preserve"> returns a vector of </w:t>
      </w:r>
      <w:r>
        <w:rPr>
          <w:rFonts w:ascii="Courier New" w:hAnsi="Courier New" w:cs="Courier New"/>
          <w:sz w:val="20"/>
        </w:rPr>
        <w:t>BPatch_frame</w:t>
      </w:r>
      <w:r>
        <w:t xml:space="preserve"> objects representing the frames currently on the stack.</w:t>
      </w:r>
    </w:p>
    <w:p w14:paraId="7062F299" w14:textId="77777777" w:rsidR="00EC3006" w:rsidRDefault="00EC3006">
      <w:pPr>
        <w:pStyle w:val="DefinitionCharCharCharCharCharCharCharCharCharChar"/>
      </w:pPr>
    </w:p>
    <w:p w14:paraId="1F01B937" w14:textId="77777777" w:rsidR="00EC3006" w:rsidRDefault="00EC3006">
      <w:pPr>
        <w:pStyle w:val="DefinitionCharCharCharCharCharCharCharCharCharChar"/>
      </w:pPr>
      <w:r>
        <w:t>BPatch_frameType getFrameType</w:t>
      </w:r>
      <w:r>
        <w:fldChar w:fldCharType="begin"/>
      </w:r>
      <w:r>
        <w:instrText xml:space="preserve"> XE "getFrameType" </w:instrText>
      </w:r>
      <w:r>
        <w:fldChar w:fldCharType="end"/>
      </w:r>
      <w:r>
        <w:t>()</w:t>
      </w:r>
    </w:p>
    <w:p w14:paraId="202B4089" w14:textId="77777777" w:rsidR="00EC3006" w:rsidRDefault="00EC3006">
      <w:pPr>
        <w:pStyle w:val="DefinitionList"/>
        <w:rPr>
          <w:b/>
        </w:rPr>
      </w:pPr>
      <w:r>
        <w:t>Return the type of the stack frame.  Possible types are:</w:t>
      </w:r>
    </w:p>
    <w:tbl>
      <w:tblPr>
        <w:tblW w:w="0" w:type="auto"/>
        <w:jc w:val="center"/>
        <w:tblLayout w:type="fixed"/>
        <w:tblLook w:val="0000" w:firstRow="0" w:lastRow="0" w:firstColumn="0" w:lastColumn="0" w:noHBand="0" w:noVBand="0"/>
      </w:tblPr>
      <w:tblGrid>
        <w:gridCol w:w="2357"/>
        <w:gridCol w:w="5520"/>
      </w:tblGrid>
      <w:tr w:rsidR="00EC3006" w14:paraId="573C6A72" w14:textId="77777777">
        <w:trPr>
          <w:jc w:val="center"/>
        </w:trPr>
        <w:tc>
          <w:tcPr>
            <w:tcW w:w="2357" w:type="dxa"/>
            <w:tcBorders>
              <w:top w:val="single" w:sz="12" w:space="0" w:color="000000"/>
              <w:left w:val="single" w:sz="12" w:space="0" w:color="000000"/>
              <w:bottom w:val="single" w:sz="2" w:space="0" w:color="000000"/>
            </w:tcBorders>
            <w:shd w:val="clear" w:color="auto" w:fill="FFFF99"/>
          </w:tcPr>
          <w:p w14:paraId="36577B2C" w14:textId="77777777" w:rsidR="00EC3006" w:rsidRDefault="00EC3006">
            <w:pPr>
              <w:keepNext/>
              <w:keepLines/>
            </w:pPr>
            <w:r>
              <w:rPr>
                <w:b/>
              </w:rPr>
              <w:t>Frame Type</w:t>
            </w:r>
          </w:p>
        </w:tc>
        <w:tc>
          <w:tcPr>
            <w:tcW w:w="5520" w:type="dxa"/>
            <w:tcBorders>
              <w:top w:val="single" w:sz="12" w:space="0" w:color="000000"/>
              <w:left w:val="single" w:sz="4" w:space="0" w:color="000000"/>
              <w:bottom w:val="single" w:sz="2" w:space="0" w:color="000000"/>
              <w:right w:val="single" w:sz="12" w:space="0" w:color="000000"/>
            </w:tcBorders>
            <w:shd w:val="clear" w:color="auto" w:fill="FFFF99"/>
          </w:tcPr>
          <w:p w14:paraId="551D11B0" w14:textId="77777777" w:rsidR="00EC3006" w:rsidRDefault="00EC3006">
            <w:pPr>
              <w:keepNext/>
              <w:keepLines/>
            </w:pPr>
            <w:r>
              <w:rPr>
                <w:b/>
              </w:rPr>
              <w:t>Meaning</w:t>
            </w:r>
          </w:p>
        </w:tc>
      </w:tr>
      <w:tr w:rsidR="00EC3006" w14:paraId="66470F6C" w14:textId="77777777">
        <w:trPr>
          <w:jc w:val="center"/>
        </w:trPr>
        <w:tc>
          <w:tcPr>
            <w:tcW w:w="2357" w:type="dxa"/>
            <w:tcBorders>
              <w:top w:val="single" w:sz="2" w:space="0" w:color="000000"/>
              <w:left w:val="single" w:sz="12" w:space="0" w:color="000000"/>
              <w:bottom w:val="single" w:sz="2" w:space="0" w:color="000000"/>
            </w:tcBorders>
            <w:shd w:val="clear" w:color="auto" w:fill="auto"/>
          </w:tcPr>
          <w:p w14:paraId="43CC8BA1" w14:textId="77777777" w:rsidR="00EC3006" w:rsidRDefault="00EC3006">
            <w:pPr>
              <w:keepNext/>
              <w:keepLines/>
            </w:pPr>
            <w:r>
              <w:t>BPatch_frameNormal</w:t>
            </w:r>
          </w:p>
        </w:tc>
        <w:tc>
          <w:tcPr>
            <w:tcW w:w="5520" w:type="dxa"/>
            <w:tcBorders>
              <w:top w:val="single" w:sz="2" w:space="0" w:color="000000"/>
              <w:left w:val="single" w:sz="4" w:space="0" w:color="000000"/>
              <w:bottom w:val="single" w:sz="2" w:space="0" w:color="000000"/>
              <w:right w:val="single" w:sz="12" w:space="0" w:color="000000"/>
            </w:tcBorders>
            <w:shd w:val="clear" w:color="auto" w:fill="auto"/>
          </w:tcPr>
          <w:p w14:paraId="19156EC4" w14:textId="77777777" w:rsidR="00EC3006" w:rsidRDefault="00EC3006">
            <w:pPr>
              <w:keepNext/>
              <w:keepLines/>
            </w:pPr>
            <w:r>
              <w:t>A normal stack frame.</w:t>
            </w:r>
          </w:p>
        </w:tc>
      </w:tr>
      <w:tr w:rsidR="00EC3006" w14:paraId="4C96893F" w14:textId="77777777">
        <w:trPr>
          <w:jc w:val="center"/>
        </w:trPr>
        <w:tc>
          <w:tcPr>
            <w:tcW w:w="2357" w:type="dxa"/>
            <w:tcBorders>
              <w:top w:val="single" w:sz="2" w:space="0" w:color="000000"/>
              <w:left w:val="single" w:sz="12" w:space="0" w:color="000000"/>
              <w:bottom w:val="single" w:sz="2" w:space="0" w:color="000000"/>
            </w:tcBorders>
            <w:shd w:val="clear" w:color="auto" w:fill="auto"/>
          </w:tcPr>
          <w:p w14:paraId="4F27813E" w14:textId="77777777" w:rsidR="00EC3006" w:rsidRDefault="00EC3006">
            <w:pPr>
              <w:keepNext/>
              <w:keepLines/>
            </w:pPr>
            <w:r>
              <w:t>BPatch_frameSignal</w:t>
            </w:r>
          </w:p>
        </w:tc>
        <w:tc>
          <w:tcPr>
            <w:tcW w:w="5520" w:type="dxa"/>
            <w:tcBorders>
              <w:top w:val="single" w:sz="2" w:space="0" w:color="000000"/>
              <w:left w:val="single" w:sz="4" w:space="0" w:color="000000"/>
              <w:bottom w:val="single" w:sz="2" w:space="0" w:color="000000"/>
              <w:right w:val="single" w:sz="12" w:space="0" w:color="000000"/>
            </w:tcBorders>
            <w:shd w:val="clear" w:color="auto" w:fill="auto"/>
          </w:tcPr>
          <w:p w14:paraId="39960DA7" w14:textId="77777777" w:rsidR="00EC3006" w:rsidRDefault="00EC3006">
            <w:pPr>
              <w:keepNext/>
              <w:keepLines/>
            </w:pPr>
            <w:r>
              <w:t xml:space="preserve">A frame that represents a signal invocation. </w:t>
            </w:r>
          </w:p>
        </w:tc>
      </w:tr>
      <w:tr w:rsidR="00EC3006" w14:paraId="4F81CF23" w14:textId="77777777">
        <w:trPr>
          <w:jc w:val="center"/>
        </w:trPr>
        <w:tc>
          <w:tcPr>
            <w:tcW w:w="2357" w:type="dxa"/>
            <w:tcBorders>
              <w:top w:val="single" w:sz="2" w:space="0" w:color="000000"/>
              <w:left w:val="single" w:sz="12" w:space="0" w:color="000000"/>
              <w:bottom w:val="single" w:sz="12" w:space="0" w:color="000000"/>
            </w:tcBorders>
            <w:shd w:val="clear" w:color="auto" w:fill="auto"/>
          </w:tcPr>
          <w:p w14:paraId="461C1DF6" w14:textId="77777777" w:rsidR="00EC3006" w:rsidRDefault="00EC3006">
            <w:pPr>
              <w:keepNext/>
              <w:keepLines/>
            </w:pPr>
            <w:r>
              <w:t>BPatch_frameTrampoline</w:t>
            </w:r>
          </w:p>
        </w:tc>
        <w:tc>
          <w:tcPr>
            <w:tcW w:w="5520" w:type="dxa"/>
            <w:tcBorders>
              <w:top w:val="single" w:sz="2" w:space="0" w:color="000000"/>
              <w:left w:val="single" w:sz="4" w:space="0" w:color="000000"/>
              <w:bottom w:val="single" w:sz="12" w:space="0" w:color="000000"/>
              <w:right w:val="single" w:sz="12" w:space="0" w:color="000000"/>
            </w:tcBorders>
            <w:shd w:val="clear" w:color="auto" w:fill="auto"/>
          </w:tcPr>
          <w:p w14:paraId="3FB64BAC" w14:textId="77777777" w:rsidR="00EC3006" w:rsidRDefault="00EC3006">
            <w:pPr>
              <w:keepNext/>
              <w:keepLines/>
            </w:pPr>
            <w:r>
              <w:t>A frame the represents a call into instrumentation code.</w:t>
            </w:r>
          </w:p>
        </w:tc>
      </w:tr>
    </w:tbl>
    <w:p w14:paraId="41F460C2" w14:textId="77777777" w:rsidR="00EC3006" w:rsidRDefault="00EC3006">
      <w:pPr>
        <w:pStyle w:val="DefinitionCharCharCharCharCharCharCharCharCharChar"/>
      </w:pPr>
    </w:p>
    <w:p w14:paraId="5730D3A8" w14:textId="77777777" w:rsidR="00EC3006" w:rsidRDefault="00EC3006">
      <w:pPr>
        <w:pStyle w:val="DefinitionCharCharCharCharCharCharCharCharCharChar"/>
      </w:pPr>
      <w:r>
        <w:t>void *getFP</w:t>
      </w:r>
      <w:r>
        <w:fldChar w:fldCharType="begin"/>
      </w:r>
      <w:r>
        <w:instrText xml:space="preserve"> XE "getFP" </w:instrText>
      </w:r>
      <w:r>
        <w:fldChar w:fldCharType="end"/>
      </w:r>
      <w:r>
        <w:t>()</w:t>
      </w:r>
    </w:p>
    <w:p w14:paraId="0734C46D" w14:textId="77777777" w:rsidR="00EC3006" w:rsidRDefault="00EC3006">
      <w:pPr>
        <w:pStyle w:val="DefinitionList"/>
      </w:pPr>
      <w:r>
        <w:t xml:space="preserve">Return the frame pointer for the stack frame. </w:t>
      </w:r>
    </w:p>
    <w:p w14:paraId="0E604EC3" w14:textId="77777777" w:rsidR="00EC3006" w:rsidRDefault="00EC3006"/>
    <w:p w14:paraId="1FBA350E" w14:textId="77777777" w:rsidR="00EC3006" w:rsidRDefault="00EC3006">
      <w:pPr>
        <w:pStyle w:val="DefinitionCharCharCharCharCharCharCharCharCharChar"/>
      </w:pPr>
      <w:r>
        <w:t>void *getPC</w:t>
      </w:r>
      <w:r>
        <w:fldChar w:fldCharType="begin"/>
      </w:r>
      <w:r>
        <w:instrText xml:space="preserve"> XE "getPC" </w:instrText>
      </w:r>
      <w:r>
        <w:fldChar w:fldCharType="end"/>
      </w:r>
      <w:r>
        <w:t>()</w:t>
      </w:r>
    </w:p>
    <w:p w14:paraId="459225FD" w14:textId="77777777" w:rsidR="00EC3006" w:rsidRDefault="00EC3006">
      <w:pPr>
        <w:pStyle w:val="DefinitionList"/>
      </w:pPr>
      <w:r>
        <w:t>Returns the program counter associated with the stack frame.</w:t>
      </w:r>
    </w:p>
    <w:p w14:paraId="12C834D4" w14:textId="77777777" w:rsidR="00EC3006" w:rsidRDefault="00EC3006"/>
    <w:p w14:paraId="259F5B4B" w14:textId="77777777" w:rsidR="00EC3006" w:rsidRDefault="00EC3006">
      <w:pPr>
        <w:pStyle w:val="DefinitionCharCharCharCharCharCharCharCharCharChar"/>
      </w:pPr>
      <w:r>
        <w:t>BPatch_function *findFunction</w:t>
      </w:r>
      <w:r>
        <w:fldChar w:fldCharType="begin"/>
      </w:r>
      <w:r>
        <w:instrText xml:space="preserve"> XE "findFunction" </w:instrText>
      </w:r>
      <w:r>
        <w:fldChar w:fldCharType="end"/>
      </w:r>
      <w:r>
        <w:t>()</w:t>
      </w:r>
    </w:p>
    <w:p w14:paraId="6D7E2183" w14:textId="77777777" w:rsidR="00EC3006" w:rsidRDefault="00EC3006">
      <w:pPr>
        <w:pStyle w:val="DefinitionList"/>
      </w:pPr>
      <w:r>
        <w:t>Returns the function associated with the stack frame.</w:t>
      </w:r>
    </w:p>
    <w:p w14:paraId="1AD8938E" w14:textId="77777777" w:rsidR="00EC3006" w:rsidRDefault="00EC3006">
      <w:pPr>
        <w:pStyle w:val="API"/>
      </w:pPr>
      <w:r>
        <w:t>BPatch_thread *getThread()</w:t>
      </w:r>
    </w:p>
    <w:p w14:paraId="01A176E5" w14:textId="77777777" w:rsidR="00EC3006" w:rsidRDefault="00EC3006">
      <w:pPr>
        <w:pStyle w:val="APIDesc"/>
      </w:pPr>
      <w:r>
        <w:t>Returns the thread associated with the stack frame.</w:t>
      </w:r>
    </w:p>
    <w:p w14:paraId="2A5AED89" w14:textId="77777777" w:rsidR="00EC3006" w:rsidRDefault="00EC3006">
      <w:pPr>
        <w:pStyle w:val="API"/>
      </w:pPr>
      <w:r>
        <w:t>BPatch_point *getPoint()</w:t>
      </w:r>
    </w:p>
    <w:p w14:paraId="7D57590A" w14:textId="77777777" w:rsidR="00EC3006" w:rsidRDefault="00EC3006">
      <w:pPr>
        <w:pStyle w:val="API"/>
      </w:pPr>
      <w:r>
        <w:t>BPatch_point *findPoint()</w:t>
      </w:r>
    </w:p>
    <w:p w14:paraId="1AFFC9C9" w14:textId="77777777" w:rsidR="00EC3006" w:rsidRDefault="00EC3006">
      <w:pPr>
        <w:pStyle w:val="APIDesc"/>
      </w:pPr>
      <w:r>
        <w:t xml:space="preserve">For stack frames corresponding to inserted instrumentation, returns the instrumentation point where that instrumentation was inserted. For other frames, returns </w:t>
      </w:r>
      <w:r>
        <w:rPr>
          <w:rStyle w:val="CodeChar"/>
        </w:rPr>
        <w:t>NULL</w:t>
      </w:r>
      <w:r>
        <w:t>.</w:t>
      </w:r>
    </w:p>
    <w:p w14:paraId="61ECEA86" w14:textId="77777777" w:rsidR="00EC3006" w:rsidRDefault="00EC3006">
      <w:pPr>
        <w:pStyle w:val="API"/>
      </w:pPr>
      <w:r>
        <w:t>bool isSynthesized()</w:t>
      </w:r>
    </w:p>
    <w:p w14:paraId="58EE13F5" w14:textId="77777777" w:rsidR="00EC3006" w:rsidRDefault="00EC3006">
      <w:pPr>
        <w:pStyle w:val="APIDesc"/>
      </w:pPr>
      <w:r>
        <w:t xml:space="preserve">Returns </w:t>
      </w:r>
      <w:r>
        <w:rPr>
          <w:rStyle w:val="CodeChar"/>
        </w:rPr>
        <w:t>true</w:t>
      </w:r>
      <w:r>
        <w:t xml:space="preserve"> if this frame was artificially created, </w:t>
      </w:r>
      <w:r>
        <w:rPr>
          <w:rStyle w:val="CodeChar"/>
        </w:rPr>
        <w:t>false</w:t>
      </w:r>
      <w:r>
        <w:t xml:space="preserve"> otherwise.</w:t>
      </w:r>
    </w:p>
    <w:p w14:paraId="408092D1" w14:textId="77777777" w:rsidR="00EC3006" w:rsidRDefault="00EC3006">
      <w:pPr>
        <w:pStyle w:val="Heading2"/>
        <w:numPr>
          <w:ilvl w:val="1"/>
          <w:numId w:val="1"/>
        </w:numPr>
        <w:rPr>
          <w:sz w:val="24"/>
          <w:szCs w:val="24"/>
        </w:rPr>
      </w:pPr>
      <w:bookmarkStart w:id="66" w:name="_Ref419102257"/>
      <w:bookmarkStart w:id="67" w:name="_Toc529517708"/>
      <w:r>
        <w:t>Class StackMod</w:t>
      </w:r>
      <w:bookmarkEnd w:id="66"/>
      <w:bookmarkEnd w:id="67"/>
    </w:p>
    <w:p w14:paraId="1F8D3C96" w14:textId="77777777" w:rsidR="00EC3006" w:rsidRDefault="00EC3006">
      <w:pPr>
        <w:jc w:val="left"/>
        <w:rPr>
          <w:rStyle w:val="Notyetimplemented"/>
        </w:rPr>
      </w:pPr>
      <w:r>
        <w:rPr>
          <w:sz w:val="24"/>
          <w:szCs w:val="24"/>
        </w:rPr>
        <w:t xml:space="preserve">This class defines modifications to the stack frame layout of a function. Stack modifications are basd on the abstraction of stack locations, not the contents of these locations. All stack offsets are with respect to the original stack frame, even if </w:t>
      </w:r>
      <w:r>
        <w:rPr>
          <w:rFonts w:ascii="Courier New" w:hAnsi="Courier New" w:cs="Courier New"/>
          <w:sz w:val="24"/>
          <w:szCs w:val="24"/>
        </w:rPr>
        <w:t>BPatch_fuction::addMods</w:t>
      </w:r>
      <w:r>
        <w:rPr>
          <w:sz w:val="24"/>
          <w:szCs w:val="24"/>
        </w:rPr>
        <w:t xml:space="preserve"> is called multiple times for a single function. </w:t>
      </w:r>
    </w:p>
    <w:p w14:paraId="085A061C" w14:textId="77777777" w:rsidR="00EC3006" w:rsidRDefault="00EC3006">
      <w:pPr>
        <w:jc w:val="left"/>
        <w:rPr>
          <w:sz w:val="24"/>
          <w:szCs w:val="24"/>
        </w:rPr>
      </w:pPr>
      <w:r>
        <w:rPr>
          <w:rStyle w:val="Notyetimplemented"/>
        </w:rPr>
        <w:t>implemented on x86 and x86-64</w:t>
      </w:r>
    </w:p>
    <w:p w14:paraId="00A91BD2" w14:textId="77777777" w:rsidR="00EC3006" w:rsidRDefault="00EC3006">
      <w:pPr>
        <w:rPr>
          <w:sz w:val="24"/>
          <w:szCs w:val="24"/>
        </w:rPr>
      </w:pPr>
    </w:p>
    <w:p w14:paraId="729CEAE1" w14:textId="77777777" w:rsidR="00EC3006" w:rsidRDefault="00EC3006">
      <w:pPr>
        <w:pStyle w:val="API"/>
      </w:pPr>
      <w:r>
        <w:t>Insert(int low, int high)</w:t>
      </w:r>
    </w:p>
    <w:p w14:paraId="08EB9E4C" w14:textId="77777777" w:rsidR="00EC3006" w:rsidRDefault="00EC3006">
      <w:pPr>
        <w:pStyle w:val="APIDesc"/>
        <w:rPr>
          <w:rFonts w:ascii="Courier New" w:hAnsi="Courier New" w:cs="Courier New"/>
        </w:rPr>
      </w:pPr>
      <w:r>
        <w:t xml:space="preserve">This constructor creates a stack modification that inserts stack space in the range </w:t>
      </w:r>
      <w:r>
        <w:br/>
        <w:t>[</w:t>
      </w:r>
      <w:r>
        <w:rPr>
          <w:rFonts w:ascii="Courier New" w:hAnsi="Courier New" w:cs="Courier New"/>
        </w:rPr>
        <w:t>low</w:t>
      </w:r>
      <w:r>
        <w:t xml:space="preserve">, </w:t>
      </w:r>
      <w:r>
        <w:rPr>
          <w:rFonts w:ascii="Courier New" w:hAnsi="Courier New" w:cs="Courier New"/>
        </w:rPr>
        <w:t>high</w:t>
      </w:r>
      <w:r>
        <w:t xml:space="preserve">), where </w:t>
      </w:r>
      <w:r>
        <w:rPr>
          <w:rFonts w:ascii="Courier New" w:hAnsi="Courier New" w:cs="Courier New"/>
        </w:rPr>
        <w:t>low</w:t>
      </w:r>
      <w:r>
        <w:t xml:space="preserve"> and </w:t>
      </w:r>
      <w:r>
        <w:rPr>
          <w:rFonts w:ascii="Courier New" w:hAnsi="Courier New" w:cs="Courier New"/>
        </w:rPr>
        <w:t>high</w:t>
      </w:r>
      <w:r>
        <w:t xml:space="preserve"> are stack offsets.</w:t>
      </w:r>
    </w:p>
    <w:p w14:paraId="52247F7B" w14:textId="77777777" w:rsidR="00EC3006" w:rsidRDefault="00EC3006">
      <w:pPr>
        <w:pStyle w:val="APIDesc"/>
      </w:pPr>
      <w:r>
        <w:rPr>
          <w:rFonts w:ascii="Courier New" w:hAnsi="Courier New" w:cs="Courier New"/>
        </w:rPr>
        <w:t>BPatch_function::addMods</w:t>
      </w:r>
      <w:r>
        <w:t xml:space="preserve"> will find this modification unsafe if any instructions in the function access memory that will be non-contiguous after </w:t>
      </w:r>
      <w:r>
        <w:rPr>
          <w:rFonts w:ascii="Courier New" w:hAnsi="Courier New" w:cs="Courier New"/>
        </w:rPr>
        <w:t>[low,high)</w:t>
      </w:r>
      <w:r>
        <w:t xml:space="preserve"> is inserted.</w:t>
      </w:r>
    </w:p>
    <w:p w14:paraId="5D3B8286" w14:textId="77777777" w:rsidR="00EC3006" w:rsidRDefault="00EC3006">
      <w:pPr>
        <w:pStyle w:val="API"/>
      </w:pPr>
      <w:r>
        <w:t>Remove(int low, int high)</w:t>
      </w:r>
    </w:p>
    <w:p w14:paraId="4F0B3DA6" w14:textId="77777777" w:rsidR="00EC3006" w:rsidRDefault="00EC3006">
      <w:pPr>
        <w:pStyle w:val="APIDesc"/>
        <w:rPr>
          <w:rFonts w:ascii="Courier New" w:hAnsi="Courier New" w:cs="Courier New"/>
        </w:rPr>
      </w:pPr>
      <w:r>
        <w:t xml:space="preserve">This constructor creates a stack modification that removes stack space in the range </w:t>
      </w:r>
      <w:r>
        <w:br/>
        <w:t>[</w:t>
      </w:r>
      <w:r>
        <w:rPr>
          <w:rFonts w:ascii="Courier New" w:hAnsi="Courier New" w:cs="Courier New"/>
        </w:rPr>
        <w:t>low</w:t>
      </w:r>
      <w:r>
        <w:t xml:space="preserve">, </w:t>
      </w:r>
      <w:r>
        <w:rPr>
          <w:rFonts w:ascii="Courier New" w:hAnsi="Courier New" w:cs="Courier New"/>
        </w:rPr>
        <w:t>high</w:t>
      </w:r>
      <w:r>
        <w:t xml:space="preserve">), where </w:t>
      </w:r>
      <w:r>
        <w:rPr>
          <w:rFonts w:ascii="Courier New" w:hAnsi="Courier New" w:cs="Courier New"/>
        </w:rPr>
        <w:t>low</w:t>
      </w:r>
      <w:r>
        <w:t xml:space="preserve"> and </w:t>
      </w:r>
      <w:r>
        <w:rPr>
          <w:rFonts w:ascii="Courier New" w:hAnsi="Courier New" w:cs="Courier New"/>
        </w:rPr>
        <w:t>high</w:t>
      </w:r>
      <w:r>
        <w:t xml:space="preserve"> are stack offsets.</w:t>
      </w:r>
    </w:p>
    <w:p w14:paraId="7D48E384" w14:textId="77777777" w:rsidR="00EC3006" w:rsidRDefault="00EC3006">
      <w:pPr>
        <w:pStyle w:val="APIDesc"/>
      </w:pPr>
      <w:r>
        <w:rPr>
          <w:rFonts w:ascii="Courier New" w:hAnsi="Courier New" w:cs="Courier New"/>
        </w:rPr>
        <w:t>BPatch_function::addMods</w:t>
      </w:r>
      <w:r>
        <w:t xml:space="preserve"> will find this modification unsafe if any instructions in the function access stack memory in </w:t>
      </w:r>
      <w:r>
        <w:rPr>
          <w:rFonts w:ascii="Courier New" w:hAnsi="Courier New" w:cs="Courier New"/>
        </w:rPr>
        <w:t>[low,high)</w:t>
      </w:r>
      <w:r>
        <w:t>.</w:t>
      </w:r>
    </w:p>
    <w:p w14:paraId="704D3377" w14:textId="77777777" w:rsidR="00EC3006" w:rsidRDefault="00EC3006">
      <w:pPr>
        <w:pStyle w:val="API"/>
      </w:pPr>
      <w:r>
        <w:t>Move(int sLow, int sHigh, int dLow)</w:t>
      </w:r>
    </w:p>
    <w:p w14:paraId="5CBC4774" w14:textId="77777777" w:rsidR="00EC3006" w:rsidRDefault="00EC3006">
      <w:pPr>
        <w:pStyle w:val="APIDesc"/>
        <w:rPr>
          <w:rFonts w:ascii="Courier New" w:hAnsi="Courier New" w:cs="Courier New"/>
        </w:rPr>
      </w:pPr>
      <w:r>
        <w:t>This constructor creates a stack modification that moves stack space [</w:t>
      </w:r>
      <w:r>
        <w:rPr>
          <w:rFonts w:ascii="Courier New" w:hAnsi="Courier New" w:cs="Courier New"/>
        </w:rPr>
        <w:t>sLow</w:t>
      </w:r>
      <w:r>
        <w:t xml:space="preserve">, </w:t>
      </w:r>
      <w:r>
        <w:rPr>
          <w:rFonts w:ascii="Courier New" w:hAnsi="Courier New" w:cs="Courier New"/>
        </w:rPr>
        <w:t>sHigh</w:t>
      </w:r>
      <w:r>
        <w:t>) to [</w:t>
      </w:r>
      <w:r>
        <w:rPr>
          <w:rFonts w:ascii="Courier New" w:hAnsi="Courier New" w:cs="Courier New"/>
        </w:rPr>
        <w:t>dLow</w:t>
      </w:r>
      <w:r>
        <w:t xml:space="preserve">, </w:t>
      </w:r>
      <w:r>
        <w:rPr>
          <w:rFonts w:ascii="Courier New" w:hAnsi="Courier New" w:cs="Courier New"/>
        </w:rPr>
        <w:t>dLow+(sHigh-sLow</w:t>
      </w:r>
      <w:r>
        <w:t>)).</w:t>
      </w:r>
    </w:p>
    <w:p w14:paraId="3E0E0448" w14:textId="77777777" w:rsidR="00EC3006" w:rsidRDefault="00EC3006">
      <w:pPr>
        <w:pStyle w:val="APIDesc"/>
      </w:pPr>
      <w:r>
        <w:rPr>
          <w:rFonts w:ascii="Courier New" w:hAnsi="Courier New" w:cs="Courier New"/>
        </w:rPr>
        <w:t>BPatch_function::addMods</w:t>
      </w:r>
      <w:r>
        <w:t xml:space="preserve"> will find this modification unsafe if </w:t>
      </w:r>
      <w:r>
        <w:br/>
      </w:r>
      <w:r>
        <w:rPr>
          <w:rFonts w:ascii="Courier New" w:hAnsi="Courier New" w:cs="Courier New"/>
        </w:rPr>
        <w:t>Insert(dLow, dLow+(sHigh-sLow))</w:t>
      </w:r>
      <w:r>
        <w:t xml:space="preserve"> or </w:t>
      </w:r>
      <w:r>
        <w:rPr>
          <w:rFonts w:ascii="Courier New" w:hAnsi="Courier New" w:cs="Courier New"/>
        </w:rPr>
        <w:t>Remove(sLow, sHigh)</w:t>
      </w:r>
      <w:r>
        <w:t xml:space="preserve"> are unsafe.</w:t>
      </w:r>
    </w:p>
    <w:p w14:paraId="3AC72183" w14:textId="77777777" w:rsidR="00EC3006" w:rsidRDefault="00EC3006">
      <w:pPr>
        <w:pStyle w:val="API"/>
      </w:pPr>
      <w:r>
        <w:t>Canary()</w:t>
      </w:r>
      <w:r>
        <w:rPr>
          <w:rStyle w:val="Notyetimplemented"/>
        </w:rPr>
        <w:t>implemented on Linux, GCC only</w:t>
      </w:r>
    </w:p>
    <w:p w14:paraId="045D72E3" w14:textId="77777777" w:rsidR="00EC3006" w:rsidRDefault="00EC3006">
      <w:pPr>
        <w:pStyle w:val="DefinitionCharCharCharCharCharCharCharCharCharChar"/>
      </w:pPr>
      <w:r>
        <w:t>Canary(BPatch_function* failFunc)</w:t>
      </w:r>
      <w:r>
        <w:rPr>
          <w:rStyle w:val="Notyetimplemented"/>
        </w:rPr>
        <w:t xml:space="preserve"> implemented on Linux, GCC only</w:t>
      </w:r>
    </w:p>
    <w:p w14:paraId="100D2F35" w14:textId="77777777" w:rsidR="00EC3006" w:rsidRDefault="00EC3006">
      <w:pPr>
        <w:pStyle w:val="APIDesc"/>
      </w:pPr>
      <w:r>
        <w:t xml:space="preserve">This constructor creates a stack modification that inserts a stack canary at function entry and a corresponding canary check at function exit(s). </w:t>
      </w:r>
    </w:p>
    <w:p w14:paraId="64D8B554" w14:textId="77777777" w:rsidR="00EC3006" w:rsidRDefault="00EC3006">
      <w:pPr>
        <w:pStyle w:val="APIDesc"/>
      </w:pPr>
      <w:r>
        <w:t xml:space="preserve">This uses the same canary as GCC’s </w:t>
      </w:r>
      <w:r>
        <w:rPr>
          <w:rFonts w:ascii="Courier New" w:hAnsi="Courier New" w:cs="Courier New"/>
        </w:rPr>
        <w:t>–fstack-protector</w:t>
      </w:r>
      <w:r>
        <w:t xml:space="preserve">. If the canary check at function exit fails, </w:t>
      </w:r>
      <w:r>
        <w:rPr>
          <w:rFonts w:ascii="Courier New" w:hAnsi="Courier New" w:cs="Courier New"/>
        </w:rPr>
        <w:t>failFunc</w:t>
      </w:r>
      <w:r>
        <w:t xml:space="preserve"> is called.</w:t>
      </w:r>
      <w:r>
        <w:rPr>
          <w:rFonts w:ascii="Courier New" w:hAnsi="Courier New" w:cs="Courier New"/>
        </w:rPr>
        <w:t xml:space="preserve"> failFunc</w:t>
      </w:r>
      <w:r>
        <w:t xml:space="preserve"> must be non-returning and take no arguments. If no </w:t>
      </w:r>
      <w:r>
        <w:rPr>
          <w:rFonts w:ascii="Courier New" w:hAnsi="Courier New" w:cs="Courier New"/>
        </w:rPr>
        <w:t>failFunc</w:t>
      </w:r>
      <w:r>
        <w:t xml:space="preserve"> is provided, </w:t>
      </w:r>
      <w:r>
        <w:rPr>
          <w:rFonts w:ascii="Courier New" w:hAnsi="Courier New" w:cs="Courier New"/>
        </w:rPr>
        <w:t>__stack_chk_fail</w:t>
      </w:r>
      <w:r>
        <w:t xml:space="preserve"> from libc is called; libc must be open in the corresponding BPatch_addressSpace.</w:t>
      </w:r>
    </w:p>
    <w:p w14:paraId="68B156BE" w14:textId="77777777" w:rsidR="00EC3006" w:rsidRDefault="00EC3006">
      <w:pPr>
        <w:pStyle w:val="APIDesc"/>
        <w:rPr>
          <w:rFonts w:ascii="Courier New" w:hAnsi="Courier New" w:cs="Courier New"/>
        </w:rPr>
      </w:pPr>
      <w:r>
        <w:t>This modification will have no effect on functions in which the entry and exit point(s) are the same.</w:t>
      </w:r>
    </w:p>
    <w:p w14:paraId="7659A132" w14:textId="77777777" w:rsidR="00EC3006" w:rsidRDefault="00EC3006">
      <w:pPr>
        <w:pStyle w:val="APIDesc"/>
      </w:pPr>
      <w:r>
        <w:rPr>
          <w:rFonts w:ascii="Courier New" w:hAnsi="Courier New" w:cs="Courier New"/>
        </w:rPr>
        <w:t xml:space="preserve">BPatch_function::addMods </w:t>
      </w:r>
      <w:r>
        <w:t xml:space="preserve">will find this modification unsafe if another Canary has already been added to the function. Note, however, that this modification can be applied to code compiled with </w:t>
      </w:r>
      <w:r>
        <w:rPr>
          <w:rFonts w:ascii="Courier New" w:hAnsi="Courier New" w:cs="Courier New"/>
        </w:rPr>
        <w:t>–fstack-protector</w:t>
      </w:r>
      <w:r>
        <w:t>.</w:t>
      </w:r>
    </w:p>
    <w:p w14:paraId="6789E3C3" w14:textId="77777777" w:rsidR="00EC3006" w:rsidRDefault="00EC3006">
      <w:pPr>
        <w:pStyle w:val="API"/>
      </w:pPr>
      <w:r>
        <w:t>Randomize()</w:t>
      </w:r>
    </w:p>
    <w:p w14:paraId="2FF39F8F" w14:textId="77777777" w:rsidR="00EC3006" w:rsidRDefault="00EC3006">
      <w:pPr>
        <w:pStyle w:val="API"/>
      </w:pPr>
      <w:r>
        <w:t>Randomize(int seed)</w:t>
      </w:r>
    </w:p>
    <w:p w14:paraId="303D041F" w14:textId="77777777" w:rsidR="00EC3006" w:rsidRDefault="00EC3006">
      <w:pPr>
        <w:pStyle w:val="APIDesc"/>
        <w:rPr>
          <w:rFonts w:ascii="Courier New" w:hAnsi="Courier New" w:cs="Courier New"/>
        </w:rPr>
      </w:pPr>
      <w:r>
        <w:t xml:space="preserve">This constructor creates a stack modification that rearranges the stack-stored local variables of a function. This modification requires symbol information (e.g., DWARF), and only local variables specified by the symbols will be randomized. If DyninstAPI finds a stack access that is not consistent with a symbol-specified local, that local will not be randomized. Contiguous ranges of local variables are randomized; if there are two or more contiguous ranges of locals within the stack frame, each is randomized separately. More than one local variable is required for randomization. </w:t>
      </w:r>
    </w:p>
    <w:p w14:paraId="2FD3E491" w14:textId="77777777" w:rsidR="00EC3006" w:rsidRDefault="00EC3006">
      <w:pPr>
        <w:pStyle w:val="APIDesc"/>
        <w:rPr>
          <w:rFonts w:ascii="Courier New" w:hAnsi="Courier New" w:cs="Courier New"/>
        </w:rPr>
      </w:pPr>
      <w:r>
        <w:rPr>
          <w:rFonts w:ascii="Courier New" w:hAnsi="Courier New" w:cs="Courier New"/>
        </w:rPr>
        <w:t>BPatch_function::addMods</w:t>
      </w:r>
      <w:r>
        <w:t xml:space="preserve"> will return false if Randomize is added to a function without local variable information, without local variables on the stack, or with only a single local variable.</w:t>
      </w:r>
    </w:p>
    <w:p w14:paraId="6EF45734" w14:textId="77777777" w:rsidR="00EC3006" w:rsidRDefault="00EC3006">
      <w:pPr>
        <w:pStyle w:val="APIDesc"/>
        <w:rPr>
          <w:rFonts w:ascii="Courier New" w:hAnsi="Courier New" w:cs="Courier New"/>
        </w:rPr>
      </w:pPr>
      <w:r>
        <w:rPr>
          <w:rFonts w:ascii="Courier New" w:hAnsi="Courier New" w:cs="Courier New"/>
        </w:rPr>
        <w:t>srand</w:t>
      </w:r>
      <w:r>
        <w:t xml:space="preserve"> is used to generate a new ordering of local variables; if </w:t>
      </w:r>
      <w:r>
        <w:rPr>
          <w:rFonts w:ascii="Courier New" w:hAnsi="Courier New" w:cs="Courier New"/>
        </w:rPr>
        <w:t>seed</w:t>
      </w:r>
      <w:r>
        <w:t xml:space="preserve"> is provided, this value is provided to srand as its seed.</w:t>
      </w:r>
    </w:p>
    <w:p w14:paraId="2EC25F80" w14:textId="77777777" w:rsidR="00EC3006" w:rsidRDefault="00EC3006">
      <w:pPr>
        <w:pStyle w:val="APIDesc"/>
      </w:pPr>
      <w:r>
        <w:rPr>
          <w:rFonts w:ascii="Courier New" w:hAnsi="Courier New" w:cs="Courier New"/>
        </w:rPr>
        <w:t xml:space="preserve">BPatch_function::addMods </w:t>
      </w:r>
      <w:r>
        <w:t>will find this modification unsafe if any other modifications have been applied.</w:t>
      </w:r>
    </w:p>
    <w:p w14:paraId="71D683D8" w14:textId="77777777" w:rsidR="00EC3006" w:rsidRDefault="00EC3006">
      <w:pPr>
        <w:pStyle w:val="Heading2"/>
        <w:numPr>
          <w:ilvl w:val="1"/>
          <w:numId w:val="1"/>
        </w:numPr>
      </w:pPr>
      <w:bookmarkStart w:id="68" w:name="_Toc529517709"/>
      <w:r>
        <w:t>Container Classes</w:t>
      </w:r>
      <w:bookmarkEnd w:id="68"/>
    </w:p>
    <w:p w14:paraId="4D8CE736" w14:textId="77777777" w:rsidR="00EC3006" w:rsidRDefault="00EC3006">
      <w:pPr>
        <w:pStyle w:val="Heading3"/>
        <w:numPr>
          <w:ilvl w:val="2"/>
          <w:numId w:val="1"/>
        </w:numPr>
      </w:pPr>
      <w:bookmarkStart w:id="69" w:name="_Toc529517710"/>
      <w:r>
        <w:t>Class std::vector</w:t>
      </w:r>
      <w:bookmarkEnd w:id="69"/>
      <w:r>
        <w:t xml:space="preserve"> </w:t>
      </w:r>
      <w:r>
        <w:fldChar w:fldCharType="begin"/>
      </w:r>
      <w:r>
        <w:instrText xml:space="preserve"> XE " BPatch_Vector" </w:instrText>
      </w:r>
      <w:r>
        <w:fldChar w:fldCharType="end"/>
      </w:r>
    </w:p>
    <w:p w14:paraId="318ED244" w14:textId="77777777" w:rsidR="00EC3006" w:rsidRDefault="00EC3006">
      <w:pPr>
        <w:pStyle w:val="BodyText"/>
      </w:pPr>
      <w:r>
        <w:t xml:space="preserve">The </w:t>
      </w:r>
      <w:r>
        <w:rPr>
          <w:b/>
        </w:rPr>
        <w:t>std::vector</w:t>
      </w:r>
      <w:r>
        <w:t xml:space="preserve"> class is a container used to hold other objects used by the API. As of Dyninst 5.0, </w:t>
      </w:r>
      <w:r>
        <w:rPr>
          <w:rFonts w:ascii="Courier New" w:hAnsi="Courier New" w:cs="Courier New"/>
          <w:sz w:val="20"/>
        </w:rPr>
        <w:t>std::vector</w:t>
      </w:r>
      <w:r>
        <w:t xml:space="preserve"> is an alias for the C++ Standard Template Library (STL) </w:t>
      </w:r>
      <w:r>
        <w:rPr>
          <w:rFonts w:ascii="Courier New" w:hAnsi="Courier New" w:cs="Courier New"/>
          <w:sz w:val="20"/>
        </w:rPr>
        <w:t>std::vector</w:t>
      </w:r>
      <w:r>
        <w:t>.</w:t>
      </w:r>
    </w:p>
    <w:p w14:paraId="4F2557C3" w14:textId="77777777" w:rsidR="00EC3006" w:rsidRDefault="00EC3006">
      <w:pPr>
        <w:pStyle w:val="Heading3"/>
        <w:numPr>
          <w:ilvl w:val="2"/>
          <w:numId w:val="1"/>
        </w:numPr>
        <w:rPr>
          <w:b/>
        </w:rPr>
      </w:pPr>
      <w:bookmarkStart w:id="70" w:name="_Toc529517711"/>
      <w:bookmarkStart w:id="71" w:name="_Ref460314284"/>
      <w:r>
        <w:t>Class BPatch_Set</w:t>
      </w:r>
      <w:bookmarkEnd w:id="70"/>
      <w:r>
        <w:fldChar w:fldCharType="begin"/>
      </w:r>
      <w:r>
        <w:instrText xml:space="preserve"> XE " BPatch_Set" </w:instrText>
      </w:r>
      <w:r>
        <w:fldChar w:fldCharType="end"/>
      </w:r>
    </w:p>
    <w:p w14:paraId="66A4C49B" w14:textId="77777777" w:rsidR="00EC3006" w:rsidRDefault="00EC3006">
      <w:pPr>
        <w:pStyle w:val="BodyText"/>
      </w:pPr>
      <w:r>
        <w:rPr>
          <w:b/>
        </w:rPr>
        <w:t>BPatch_Set</w:t>
      </w:r>
      <w:r>
        <w:t xml:space="preserve"> is another container class, similar to the set class in the STL. THIS CLASS HAS BEEN DEPRECATED AND WILL BE REMOVED IN THE NEXT RELEASE. In addition the methods provided by </w:t>
      </w:r>
      <w:r>
        <w:rPr>
          <w:rFonts w:ascii="Courier New" w:hAnsi="Courier New" w:cs="Courier New"/>
          <w:sz w:val="20"/>
        </w:rPr>
        <w:t>std::set</w:t>
      </w:r>
      <w:r>
        <w:t>, it provides the following compatibility methods:</w:t>
      </w:r>
    </w:p>
    <w:p w14:paraId="5A17564F" w14:textId="77777777" w:rsidR="00EC3006" w:rsidRDefault="00EC3006">
      <w:pPr>
        <w:pStyle w:val="DefinitionCharCharCharCharCharCharCharCharCharChar"/>
      </w:pPr>
    </w:p>
    <w:p w14:paraId="4C56F309" w14:textId="77777777" w:rsidR="00EC3006" w:rsidRDefault="00EC3006">
      <w:pPr>
        <w:pStyle w:val="DefinitionCharCharCharCharCharCharCharCharCharChar"/>
      </w:pPr>
      <w:r>
        <w:t>BPatch_Set()</w:t>
      </w:r>
    </w:p>
    <w:p w14:paraId="3EB66E0C" w14:textId="77777777" w:rsidR="00EC3006" w:rsidRDefault="00EC3006">
      <w:pPr>
        <w:pStyle w:val="DefinitionList"/>
      </w:pPr>
      <w:r>
        <w:t>A constructor that creates an empty set with the default comparison function.</w:t>
      </w:r>
    </w:p>
    <w:p w14:paraId="77A88AA9" w14:textId="77777777" w:rsidR="00EC3006" w:rsidRDefault="00EC3006">
      <w:pPr>
        <w:pStyle w:val="DefinitionCharCharCharCharCharCharCharCharCharChar"/>
      </w:pPr>
      <w:r>
        <w:t>BPatch_Set(const BPatch_Set&lt;T,Compare&gt;&amp; newBPatch_Set)</w:t>
      </w:r>
    </w:p>
    <w:p w14:paraId="17DC8077" w14:textId="77777777" w:rsidR="00EC3006" w:rsidRDefault="00EC3006">
      <w:pPr>
        <w:pStyle w:val="DefinitionList"/>
      </w:pPr>
      <w:r>
        <w:t>Copy constructor.</w:t>
      </w:r>
    </w:p>
    <w:p w14:paraId="01390D81" w14:textId="77777777" w:rsidR="00EC3006" w:rsidRDefault="00EC3006">
      <w:pPr>
        <w:pStyle w:val="DefinitionCharCharCharCharCharCharCharCharCharChar"/>
      </w:pPr>
      <w:r>
        <w:t>void remove(const T&amp;)</w:t>
      </w:r>
    </w:p>
    <w:p w14:paraId="04C7D127" w14:textId="77777777" w:rsidR="00EC3006" w:rsidRDefault="00EC3006">
      <w:pPr>
        <w:pStyle w:val="DefinitionList"/>
        <w:rPr>
          <w:lang w:val="fr-FR"/>
        </w:rPr>
      </w:pPr>
      <w:r>
        <w:t>Remove the given element from the set.</w:t>
      </w:r>
    </w:p>
    <w:p w14:paraId="00AF7CFF" w14:textId="77777777" w:rsidR="00EC3006" w:rsidRDefault="00EC3006">
      <w:pPr>
        <w:pStyle w:val="DefinitionCharCharCharCharCharCharCharCharCharChar"/>
      </w:pPr>
      <w:r>
        <w:rPr>
          <w:lang w:val="fr-FR"/>
        </w:rPr>
        <w:t>bool contains(const T&amp;)</w:t>
      </w:r>
    </w:p>
    <w:p w14:paraId="675AE79B" w14:textId="77777777" w:rsidR="00EC3006" w:rsidRDefault="00EC3006">
      <w:pPr>
        <w:pStyle w:val="DefinitionList"/>
        <w:rPr>
          <w:lang w:val="fr-FR"/>
        </w:rPr>
      </w:pPr>
      <w:r>
        <w:t xml:space="preserve">Return true if the argument is a member of the set, otherwise returns </w:t>
      </w:r>
      <w:r>
        <w:rPr>
          <w:rFonts w:ascii="Courier New" w:hAnsi="Courier New" w:cs="Courier New"/>
          <w:sz w:val="20"/>
        </w:rPr>
        <w:t>false</w:t>
      </w:r>
      <w:r>
        <w:t>.</w:t>
      </w:r>
    </w:p>
    <w:p w14:paraId="2574233E" w14:textId="77777777" w:rsidR="00EC3006" w:rsidRDefault="00EC3006">
      <w:pPr>
        <w:pStyle w:val="API"/>
        <w:rPr>
          <w:lang w:val="fr-FR"/>
        </w:rPr>
      </w:pPr>
      <w:r>
        <w:rPr>
          <w:lang w:val="fr-FR"/>
        </w:rPr>
        <w:t>T* elements(T*)</w:t>
      </w:r>
    </w:p>
    <w:p w14:paraId="7378CDA6" w14:textId="77777777" w:rsidR="00EC3006" w:rsidRDefault="00EC3006">
      <w:pPr>
        <w:pStyle w:val="API"/>
      </w:pPr>
      <w:r>
        <w:rPr>
          <w:lang w:val="fr-FR"/>
        </w:rPr>
        <w:t>void elements(std::vector&lt;T&gt; &amp;)</w:t>
      </w:r>
    </w:p>
    <w:p w14:paraId="7C76481F" w14:textId="77777777" w:rsidR="00EC3006" w:rsidRDefault="00EC3006">
      <w:pPr>
        <w:pStyle w:val="DefinitionList"/>
      </w:pPr>
      <w:r>
        <w:t xml:space="preserve">Fill an array (or vector) with a list of the elements in the set that are sorted in ascending order according to the comparison function. The input argument should point to an array large enough to hold the elements. This function returns its input argument, unless the set is empty, in which case it returns </w:t>
      </w:r>
      <w:r>
        <w:rPr>
          <w:rFonts w:ascii="Courier New" w:hAnsi="Courier New" w:cs="Courier New"/>
          <w:sz w:val="20"/>
        </w:rPr>
        <w:t>NULL</w:t>
      </w:r>
      <w:r>
        <w:t>.</w:t>
      </w:r>
    </w:p>
    <w:p w14:paraId="60B9BFFA" w14:textId="77777777" w:rsidR="00EC3006" w:rsidRDefault="00EC3006">
      <w:pPr>
        <w:pStyle w:val="DefinitionCharCharCharCharCharCharCharCharCharChar"/>
      </w:pPr>
      <w:r>
        <w:t>T minimum()</w:t>
      </w:r>
    </w:p>
    <w:p w14:paraId="5106B741" w14:textId="77777777" w:rsidR="00EC3006" w:rsidRDefault="00EC3006">
      <w:pPr>
        <w:pStyle w:val="DefinitionList"/>
      </w:pPr>
      <w:r>
        <w:t>Return the minimum element in the set, as determined by the comparison function. For an empty set, the result is undefined.</w:t>
      </w:r>
    </w:p>
    <w:p w14:paraId="09B125DD" w14:textId="77777777" w:rsidR="00EC3006" w:rsidRDefault="00EC3006">
      <w:pPr>
        <w:pStyle w:val="DefinitionCharCharCharCharCharCharCharCharCharChar"/>
      </w:pPr>
      <w:r>
        <w:t>T maximum()</w:t>
      </w:r>
    </w:p>
    <w:p w14:paraId="6C063C51" w14:textId="77777777" w:rsidR="00EC3006" w:rsidRDefault="00EC3006">
      <w:pPr>
        <w:pStyle w:val="DefinitionList"/>
      </w:pPr>
      <w:r>
        <w:t>Return the maximum element in the set, as determined by the comparison function. For an empty set, the result is undefined.</w:t>
      </w:r>
    </w:p>
    <w:p w14:paraId="4644CFA2" w14:textId="77777777" w:rsidR="00EC3006" w:rsidRDefault="00EC3006">
      <w:pPr>
        <w:pStyle w:val="DefinitionCharCharCharCharCharCharCharCharCharChar"/>
      </w:pPr>
      <w:r>
        <w:t>BPatch_Set&lt;T,Compare&gt;&amp; operator+= (const T&amp;)</w:t>
      </w:r>
    </w:p>
    <w:p w14:paraId="58DE5C62" w14:textId="77777777" w:rsidR="00EC3006" w:rsidRDefault="00EC3006">
      <w:pPr>
        <w:pStyle w:val="DefinitionList"/>
      </w:pPr>
      <w:r>
        <w:t>Add the given object to the set.</w:t>
      </w:r>
    </w:p>
    <w:p w14:paraId="658AEFF8" w14:textId="77777777" w:rsidR="00EC3006" w:rsidRDefault="00EC3006">
      <w:pPr>
        <w:pStyle w:val="DefinitionCharCharCharCharCharCharCharCharCharChar"/>
      </w:pPr>
      <w:r>
        <w:t>BPatch_Set&lt;T,Compare&gt;&amp; operator|= (const BPatch_Set&lt;T,Compare&gt;&amp;)</w:t>
      </w:r>
    </w:p>
    <w:p w14:paraId="1E24EB2A" w14:textId="77777777" w:rsidR="00EC3006" w:rsidRDefault="00EC3006">
      <w:pPr>
        <w:pStyle w:val="DefinitionList"/>
      </w:pPr>
      <w:r>
        <w:t>Set union operator. Assign the result of the union to the set on the left hand side.</w:t>
      </w:r>
    </w:p>
    <w:p w14:paraId="095E7D95" w14:textId="77777777" w:rsidR="00EC3006" w:rsidRDefault="00EC3006">
      <w:pPr>
        <w:pStyle w:val="DefinitionCharCharCharCharCharCharCharCharCharChar"/>
      </w:pPr>
      <w:r>
        <w:t>BPatch_Set&lt;T,Compare&gt;&amp; operator&amp;= (const BPatch_Set&lt;T,Compare&gt;&amp;)</w:t>
      </w:r>
    </w:p>
    <w:p w14:paraId="09047002" w14:textId="77777777" w:rsidR="00EC3006" w:rsidRDefault="00EC3006">
      <w:pPr>
        <w:pStyle w:val="DefinitionList"/>
      </w:pPr>
      <w:r>
        <w:t>Set intersection operator. Assign the result of the intersection to the set on the left hand side.</w:t>
      </w:r>
    </w:p>
    <w:p w14:paraId="0A49BD05" w14:textId="77777777" w:rsidR="00EC3006" w:rsidRDefault="00EC3006">
      <w:pPr>
        <w:pStyle w:val="DefinitionCharCharCharCharCharCharCharCharCharChar"/>
      </w:pPr>
      <w:r>
        <w:t>BPatch_Set&lt;T,Compare&gt;&amp; operator-= (const BPatch_Set&lt;T,Compare&gt;&amp;)</w:t>
      </w:r>
    </w:p>
    <w:p w14:paraId="49E51673" w14:textId="77777777" w:rsidR="00EC3006" w:rsidRDefault="00EC3006">
      <w:pPr>
        <w:pStyle w:val="DefinitionList"/>
      </w:pPr>
      <w:r>
        <w:t>Set difference operator. Assign the difference of the sets to the set on the left hand side.</w:t>
      </w:r>
    </w:p>
    <w:p w14:paraId="749B0501" w14:textId="77777777" w:rsidR="00EC3006" w:rsidRDefault="00EC3006">
      <w:pPr>
        <w:pStyle w:val="DefinitionCharCharCharCharCharCharCharCharCharChar"/>
      </w:pPr>
      <w:r>
        <w:t>BPatch_Set&lt;T,Compare&gt; operator| (const BPatch_Set&lt;T,Compare&gt;&amp;)</w:t>
      </w:r>
    </w:p>
    <w:p w14:paraId="7A1BDF49" w14:textId="77777777" w:rsidR="00EC3006" w:rsidRDefault="00EC3006">
      <w:pPr>
        <w:pStyle w:val="DefinitionList"/>
      </w:pPr>
      <w:r>
        <w:t>Set union operator.</w:t>
      </w:r>
    </w:p>
    <w:p w14:paraId="1A51F154" w14:textId="77777777" w:rsidR="00EC3006" w:rsidRDefault="00EC3006">
      <w:pPr>
        <w:pStyle w:val="DefinitionCharCharCharCharCharCharCharCharCharChar"/>
      </w:pPr>
      <w:r>
        <w:t>BPatch_Set&lt;T,Compare&gt; operator&amp; (const BPatch_Set&lt;T,Compare&gt;&amp;)</w:t>
      </w:r>
    </w:p>
    <w:p w14:paraId="54A3D617" w14:textId="77777777" w:rsidR="00EC3006" w:rsidRDefault="00EC3006">
      <w:pPr>
        <w:pStyle w:val="DefinitionList"/>
      </w:pPr>
      <w:r>
        <w:t>Set intersection operator.</w:t>
      </w:r>
    </w:p>
    <w:p w14:paraId="2C592180" w14:textId="77777777" w:rsidR="00EC3006" w:rsidRDefault="00EC3006">
      <w:pPr>
        <w:pStyle w:val="DefinitionCharCharCharCharCharCharCharCharCharChar"/>
      </w:pPr>
      <w:r>
        <w:t>BPatch_Set&lt;T,Compare&gt; operator- (const BPatch_Set&lt;T,Compare&gt;&amp;)</w:t>
      </w:r>
    </w:p>
    <w:p w14:paraId="7266E99D" w14:textId="77777777" w:rsidR="00EC3006" w:rsidRDefault="00EC3006">
      <w:pPr>
        <w:pStyle w:val="DefinitionList"/>
      </w:pPr>
      <w:r>
        <w:t>Set difference operator.</w:t>
      </w:r>
    </w:p>
    <w:p w14:paraId="711D1C20" w14:textId="77777777" w:rsidR="00EC3006" w:rsidRDefault="00EC3006">
      <w:pPr>
        <w:pStyle w:val="Heading2"/>
        <w:numPr>
          <w:ilvl w:val="1"/>
          <w:numId w:val="1"/>
        </w:numPr>
      </w:pPr>
      <w:bookmarkStart w:id="72" w:name="_Toc529517712"/>
      <w:r>
        <w:t>Memory Access Classes</w:t>
      </w:r>
      <w:bookmarkEnd w:id="72"/>
      <w:r>
        <w:fldChar w:fldCharType="begin"/>
      </w:r>
      <w:r>
        <w:instrText xml:space="preserve"> XE "Memory Access Classes" </w:instrText>
      </w:r>
      <w:r>
        <w:fldChar w:fldCharType="end"/>
      </w:r>
    </w:p>
    <w:p w14:paraId="04CCEDA4" w14:textId="77777777" w:rsidR="00EC3006" w:rsidRDefault="00EC3006">
      <w:pPr>
        <w:pStyle w:val="BodyText"/>
      </w:pPr>
      <w:r>
        <w:t xml:space="preserve">Instrumentation points created through findPoint(const std::set&lt;BPatch_opCode&gt;&amp; ops) get memory access information attached to them. This information is used by the memory access snippets, but is also available to the API user. The classes that encapsulate memory access information are contained in the BPatch_memoryAccess_NP.h header. </w:t>
      </w:r>
    </w:p>
    <w:p w14:paraId="44C5635A" w14:textId="77777777" w:rsidR="00EC3006" w:rsidRDefault="00EC3006">
      <w:pPr>
        <w:pStyle w:val="Heading3"/>
        <w:numPr>
          <w:ilvl w:val="2"/>
          <w:numId w:val="1"/>
        </w:numPr>
      </w:pPr>
      <w:bookmarkStart w:id="73" w:name="_Toc529517713"/>
      <w:bookmarkStart w:id="74" w:name="_Ref160278502"/>
      <w:bookmarkStart w:id="75" w:name="_Ref160277443"/>
      <w:r>
        <w:t>Class BPatch_memoryAccess</w:t>
      </w:r>
      <w:bookmarkEnd w:id="73"/>
      <w:r>
        <w:fldChar w:fldCharType="begin"/>
      </w:r>
      <w:r>
        <w:instrText xml:space="preserve"> XE " BPatch_memoryAccess " </w:instrText>
      </w:r>
      <w:r>
        <w:fldChar w:fldCharType="end"/>
      </w:r>
      <w:bookmarkEnd w:id="74"/>
      <w:bookmarkEnd w:id="75"/>
    </w:p>
    <w:p w14:paraId="63814511" w14:textId="77777777" w:rsidR="00EC3006" w:rsidRDefault="00EC3006">
      <w:pPr>
        <w:pStyle w:val="BodyText"/>
      </w:pPr>
      <w:r>
        <w:t>This class encapsulates a memory access abstraction. It contains information that describes the memory access type: read, write, read/write, or prefetch. It also contains information that allows the effective address and the number of bytes transferred to be determined.</w:t>
      </w:r>
    </w:p>
    <w:p w14:paraId="7143810D" w14:textId="77777777" w:rsidR="00EC3006" w:rsidRDefault="00EC3006">
      <w:pPr>
        <w:pStyle w:val="DefinitionCharCharCharCharCharCharCharCharCharChar"/>
      </w:pPr>
    </w:p>
    <w:p w14:paraId="45BAD4CC" w14:textId="67652522" w:rsidR="00EC3006" w:rsidRDefault="004414ED">
      <w:pPr>
        <w:pStyle w:val="DefinitionCharCharCharCharCharCharCharCharCharChar"/>
      </w:pPr>
      <w:r>
        <w:t>bool isALoad</w:t>
      </w:r>
      <w:r w:rsidR="00EC3006">
        <w:fldChar w:fldCharType="begin"/>
      </w:r>
      <w:r w:rsidR="00EC3006">
        <w:instrText xml:space="preserve"> XE "isALoad_NP" </w:instrText>
      </w:r>
      <w:r w:rsidR="00EC3006">
        <w:fldChar w:fldCharType="end"/>
      </w:r>
      <w:r w:rsidR="00EC3006">
        <w:t>()</w:t>
      </w:r>
    </w:p>
    <w:p w14:paraId="2B82605D" w14:textId="77777777" w:rsidR="00EC3006" w:rsidRDefault="00EC3006">
      <w:pPr>
        <w:pStyle w:val="DefinitionList"/>
      </w:pPr>
      <w:r>
        <w:t>Return true if the memory access is a load (memory is read into a register).</w:t>
      </w:r>
    </w:p>
    <w:p w14:paraId="43B7A9D9" w14:textId="63F35634" w:rsidR="00EC3006" w:rsidRDefault="004414ED">
      <w:pPr>
        <w:pStyle w:val="DefinitionCharCharCharCharCharCharCharCharCharChar"/>
      </w:pPr>
      <w:r>
        <w:t>bool isAStore</w:t>
      </w:r>
      <w:r w:rsidR="00EC3006">
        <w:fldChar w:fldCharType="begin"/>
      </w:r>
      <w:r w:rsidR="00EC3006">
        <w:instrText xml:space="preserve"> XE "isAStore_NP" </w:instrText>
      </w:r>
      <w:r w:rsidR="00EC3006">
        <w:fldChar w:fldCharType="end"/>
      </w:r>
      <w:r w:rsidR="00EC3006">
        <w:t>()</w:t>
      </w:r>
    </w:p>
    <w:p w14:paraId="77FBD068" w14:textId="77777777" w:rsidR="00EC3006" w:rsidRDefault="00EC3006">
      <w:pPr>
        <w:pStyle w:val="DefinitionList"/>
      </w:pPr>
      <w:r>
        <w:t>Return true if the memory access is write. Some machine instructions may both load and store.</w:t>
      </w:r>
    </w:p>
    <w:p w14:paraId="1277192D" w14:textId="77777777" w:rsidR="00EC3006" w:rsidRDefault="00EC3006">
      <w:pPr>
        <w:pStyle w:val="DefinitionCharCharCharCharCharCharCharCharCharChar"/>
      </w:pPr>
      <w:r>
        <w:t>bool isAPrefetch_NP</w:t>
      </w:r>
      <w:r>
        <w:fldChar w:fldCharType="begin"/>
      </w:r>
      <w:r>
        <w:instrText xml:space="preserve"> XE "isAPrefetch_NP" </w:instrText>
      </w:r>
      <w:r>
        <w:fldChar w:fldCharType="end"/>
      </w:r>
      <w:r>
        <w:t>()</w:t>
      </w:r>
    </w:p>
    <w:p w14:paraId="7E0D7C54" w14:textId="77777777" w:rsidR="00EC3006" w:rsidRDefault="00EC3006">
      <w:pPr>
        <w:pStyle w:val="DefinitionList"/>
      </w:pPr>
      <w:r>
        <w:t xml:space="preserve">Return true if memory access is a prefetch (i.e, it has no observable effect on user registers). It this returns true, the instruction is considered neither load nor store. </w:t>
      </w:r>
      <w:r>
        <w:rPr>
          <w:rStyle w:val="Notyetimplemented"/>
        </w:rPr>
        <w:t>Prefetches are detected only on IA32.</w:t>
      </w:r>
    </w:p>
    <w:p w14:paraId="6667B06E" w14:textId="77777777" w:rsidR="00EC3006" w:rsidRDefault="00EC3006">
      <w:pPr>
        <w:pStyle w:val="DefinitionCharCharCharCharCharCharCharCharCharChar"/>
      </w:pPr>
      <w:r>
        <w:t>short prefetchType_NP</w:t>
      </w:r>
      <w:r>
        <w:fldChar w:fldCharType="begin"/>
      </w:r>
      <w:r>
        <w:instrText xml:space="preserve"> XE "prefetchType_NP" </w:instrText>
      </w:r>
      <w:r>
        <w:fldChar w:fldCharType="end"/>
      </w:r>
      <w:r>
        <w:t>()</w:t>
      </w:r>
    </w:p>
    <w:p w14:paraId="32E84700" w14:textId="77777777" w:rsidR="00EC3006" w:rsidRDefault="00EC3006">
      <w:pPr>
        <w:pStyle w:val="DefinitionList"/>
      </w:pPr>
      <w:r>
        <w:t>If the memory access is a prefetch, this method returns a platform specific prefetch type.</w:t>
      </w:r>
    </w:p>
    <w:p w14:paraId="13F89914" w14:textId="77777777" w:rsidR="00EC3006" w:rsidRDefault="00EC3006">
      <w:pPr>
        <w:pStyle w:val="DefinitionCharCharCharCharCharCharCharCharCharChar"/>
      </w:pPr>
      <w:r>
        <w:t>BPatch_addrSpec_NP getStartAddr_NP</w:t>
      </w:r>
      <w:r>
        <w:fldChar w:fldCharType="begin"/>
      </w:r>
      <w:r>
        <w:instrText xml:space="preserve"> XE "getStartAddr_NP" </w:instrText>
      </w:r>
      <w:r>
        <w:fldChar w:fldCharType="end"/>
      </w:r>
      <w:r>
        <w:t>()</w:t>
      </w:r>
    </w:p>
    <w:p w14:paraId="43155215" w14:textId="77777777" w:rsidR="00EC3006" w:rsidRDefault="00EC3006">
      <w:pPr>
        <w:pStyle w:val="DefinitionList"/>
      </w:pPr>
      <w:r>
        <w:t xml:space="preserve">Return an address specification that allows the effective address of a memory reference to be computed.  For example, on the x86 platform a memory access instruction operand may contain a base register, an index register, a scaling value, and a constant base.  The </w:t>
      </w:r>
      <w:r>
        <w:rPr>
          <w:rFonts w:ascii="Courier New" w:hAnsi="Courier New" w:cs="Courier New"/>
          <w:sz w:val="20"/>
        </w:rPr>
        <w:t>BPatch_addrSpec_NP</w:t>
      </w:r>
      <w:r>
        <w:t xml:space="preserve"> describes each of these values.</w:t>
      </w:r>
    </w:p>
    <w:p w14:paraId="23FAC3DA" w14:textId="77777777" w:rsidR="00EC3006" w:rsidRDefault="00EC3006">
      <w:pPr>
        <w:pStyle w:val="DefinitionCharCharCharCharCharCharCharCharCharChar"/>
      </w:pPr>
      <w:r>
        <w:t>BPatch_countSpec_NP getByteCount_NP</w:t>
      </w:r>
      <w:r>
        <w:fldChar w:fldCharType="begin"/>
      </w:r>
      <w:r>
        <w:instrText xml:space="preserve"> XE "getByteCount_NP" </w:instrText>
      </w:r>
      <w:r>
        <w:fldChar w:fldCharType="end"/>
      </w:r>
      <w:r>
        <w:t>()</w:t>
      </w:r>
    </w:p>
    <w:p w14:paraId="66383BF7" w14:textId="77777777" w:rsidR="00EC3006" w:rsidRDefault="00EC3006">
      <w:pPr>
        <w:pStyle w:val="DefinitionList"/>
      </w:pPr>
      <w:r>
        <w:t>Return a specification that describes the number of bytes transferred by the memory access.</w:t>
      </w:r>
    </w:p>
    <w:p w14:paraId="16614E4C" w14:textId="77777777" w:rsidR="00EC3006" w:rsidRDefault="00EC3006">
      <w:pPr>
        <w:pStyle w:val="Heading3"/>
        <w:numPr>
          <w:ilvl w:val="2"/>
          <w:numId w:val="1"/>
        </w:numPr>
      </w:pPr>
      <w:bookmarkStart w:id="76" w:name="_Toc529517714"/>
      <w:r>
        <w:t>Class BPatch_addrSpec_NP</w:t>
      </w:r>
      <w:bookmarkEnd w:id="76"/>
      <w:r>
        <w:fldChar w:fldCharType="begin"/>
      </w:r>
      <w:r>
        <w:instrText xml:space="preserve"> XE "BPatch_addrSpec_NP" </w:instrText>
      </w:r>
      <w:r>
        <w:fldChar w:fldCharType="end"/>
      </w:r>
    </w:p>
    <w:p w14:paraId="2E056BBD" w14:textId="77777777" w:rsidR="00EC3006" w:rsidRDefault="00EC3006">
      <w:pPr>
        <w:pStyle w:val="BodyText"/>
      </w:pPr>
      <w:r>
        <w:t>This class encapsulates the information required to determine an effective address at runtime. The general representation for an address is a sum of two registers and a constant; this may change in future releases. Some architectures use only certain bits of a register (e.g. bits 25:31 of XER register on the Power chip family); these are represented as pseudo-registers. The numbering scheme for registers and pseudo-registers is implementation dependent and should not be relied upon; it may change in future releases.</w:t>
      </w:r>
    </w:p>
    <w:p w14:paraId="2102F8FE" w14:textId="77777777" w:rsidR="00EC3006" w:rsidRDefault="00EC3006">
      <w:pPr>
        <w:pStyle w:val="DefinitionCharCharCharCharCharCharCharCharCharChar"/>
      </w:pPr>
    </w:p>
    <w:p w14:paraId="0A16FF1E" w14:textId="77777777" w:rsidR="00EC3006" w:rsidRDefault="00EC3006">
      <w:pPr>
        <w:pStyle w:val="DefinitionCharCharCharCharCharCharCharCharCharChar"/>
      </w:pPr>
      <w:r>
        <w:t>int getImm</w:t>
      </w:r>
      <w:r>
        <w:fldChar w:fldCharType="begin"/>
      </w:r>
      <w:r>
        <w:instrText xml:space="preserve"> XE "getImm" </w:instrText>
      </w:r>
      <w:r>
        <w:fldChar w:fldCharType="end"/>
      </w:r>
      <w:r>
        <w:t>()</w:t>
      </w:r>
    </w:p>
    <w:p w14:paraId="2F45E962" w14:textId="77777777" w:rsidR="00EC3006" w:rsidRDefault="00EC3006">
      <w:pPr>
        <w:pStyle w:val="DefinitionList"/>
      </w:pPr>
      <w:r>
        <w:t>Return the constant offset. This may be positive or negative.</w:t>
      </w:r>
    </w:p>
    <w:p w14:paraId="28171305" w14:textId="77777777" w:rsidR="00EC3006" w:rsidRDefault="00EC3006">
      <w:pPr>
        <w:pStyle w:val="DefinitionCharCharCharCharCharCharCharCharCharChar"/>
      </w:pPr>
      <w:r>
        <w:t>int getReg</w:t>
      </w:r>
      <w:r>
        <w:fldChar w:fldCharType="begin"/>
      </w:r>
      <w:r>
        <w:instrText xml:space="preserve"> XE "getReg" </w:instrText>
      </w:r>
      <w:r>
        <w:fldChar w:fldCharType="end"/>
      </w:r>
      <w:r>
        <w:t>(unsigned i)</w:t>
      </w:r>
    </w:p>
    <w:p w14:paraId="1841660F" w14:textId="77777777" w:rsidR="00EC3006" w:rsidRDefault="00EC3006">
      <w:pPr>
        <w:pStyle w:val="DefinitionList"/>
        <w:rPr>
          <w:rFonts w:ascii="Courier New" w:hAnsi="Courier New" w:cs="Courier New"/>
        </w:rPr>
      </w:pPr>
      <w:r>
        <w:t>Return the register number for the i</w:t>
      </w:r>
      <w:r>
        <w:rPr>
          <w:vertAlign w:val="superscript"/>
        </w:rPr>
        <w:t xml:space="preserve">th </w:t>
      </w:r>
      <w:r>
        <w:t>register in the sum, where 0 ≤ i ≤ 2. Register numbers are positive; a value of -1 means no register.</w:t>
      </w:r>
    </w:p>
    <w:p w14:paraId="1FF50C9E" w14:textId="77777777" w:rsidR="00EC3006" w:rsidRPr="00555893" w:rsidRDefault="00EC3006">
      <w:pPr>
        <w:pStyle w:val="DefinitionList"/>
        <w:ind w:left="0"/>
        <w:rPr>
          <w:sz w:val="20"/>
        </w:rPr>
      </w:pPr>
      <w:r w:rsidRPr="00555893">
        <w:rPr>
          <w:sz w:val="20"/>
        </w:rPr>
        <w:t>int getScale()</w:t>
      </w:r>
    </w:p>
    <w:p w14:paraId="16F1C199" w14:textId="77777777" w:rsidR="00EC3006" w:rsidRDefault="00EC3006">
      <w:pPr>
        <w:pStyle w:val="DefinitionList"/>
        <w:ind w:left="0"/>
      </w:pPr>
      <w:r>
        <w:tab/>
        <w:t>Returns any scaling factor used in the memory address computation.</w:t>
      </w:r>
    </w:p>
    <w:p w14:paraId="539CC6E6" w14:textId="77777777" w:rsidR="00EC3006" w:rsidRDefault="00EC3006">
      <w:pPr>
        <w:pStyle w:val="Heading3"/>
        <w:numPr>
          <w:ilvl w:val="2"/>
          <w:numId w:val="1"/>
        </w:numPr>
      </w:pPr>
      <w:bookmarkStart w:id="77" w:name="_Toc529517715"/>
      <w:r>
        <w:t>Class BPatch_countSpec_NP</w:t>
      </w:r>
      <w:bookmarkEnd w:id="77"/>
      <w:r>
        <w:fldChar w:fldCharType="begin"/>
      </w:r>
      <w:r>
        <w:instrText xml:space="preserve"> XE "BPatch_countSpec_NP" </w:instrText>
      </w:r>
      <w:r>
        <w:fldChar w:fldCharType="end"/>
      </w:r>
    </w:p>
    <w:p w14:paraId="408747DC" w14:textId="77777777" w:rsidR="00EC3006" w:rsidRDefault="00EC3006">
      <w:pPr>
        <w:pStyle w:val="BodyText"/>
      </w:pPr>
      <w:r>
        <w:t>This class encapsulates the information required to determine the number of bytes transferred by a memory access.</w:t>
      </w:r>
    </w:p>
    <w:p w14:paraId="20DCA8C0" w14:textId="77777777" w:rsidR="00EC3006" w:rsidRDefault="00EC3006">
      <w:pPr>
        <w:pStyle w:val="Heading2"/>
        <w:numPr>
          <w:ilvl w:val="1"/>
          <w:numId w:val="1"/>
        </w:numPr>
      </w:pPr>
      <w:bookmarkStart w:id="78" w:name="_Toc529517716"/>
      <w:bookmarkStart w:id="79" w:name="_Ref353113882"/>
      <w:bookmarkStart w:id="80" w:name="_Ref353113880"/>
      <w:bookmarkStart w:id="81" w:name="_Ref270684703"/>
      <w:bookmarkStart w:id="82" w:name="_Ref161479319"/>
      <w:bookmarkStart w:id="83" w:name="_Ref161479294"/>
      <w:bookmarkStart w:id="84" w:name="_Ref161479269"/>
      <w:bookmarkStart w:id="85" w:name="_Ref161479211"/>
      <w:r>
        <w:t>Type System</w:t>
      </w:r>
      <w:bookmarkEnd w:id="78"/>
      <w:r>
        <w:fldChar w:fldCharType="begin"/>
      </w:r>
      <w:r>
        <w:instrText xml:space="preserve"> XE "Type Checking" </w:instrText>
      </w:r>
      <w:r>
        <w:fldChar w:fldCharType="end"/>
      </w:r>
      <w:bookmarkEnd w:id="71"/>
      <w:bookmarkEnd w:id="79"/>
      <w:bookmarkEnd w:id="80"/>
      <w:bookmarkEnd w:id="81"/>
      <w:bookmarkEnd w:id="82"/>
      <w:bookmarkEnd w:id="83"/>
      <w:bookmarkEnd w:id="84"/>
      <w:bookmarkEnd w:id="85"/>
    </w:p>
    <w:p w14:paraId="4C42A1D2" w14:textId="77777777" w:rsidR="00EC3006" w:rsidRDefault="00EC3006">
      <w:pPr>
        <w:pStyle w:val="BodyText"/>
      </w:pPr>
      <w:r>
        <w:t xml:space="preserve">The Dyninst type system is based on the notion of structural equivalence. Structural equivalence was selected to allow the system the greatest flexibility in allowing users to write mutators that work with applications compiled both with and without debugging symbols enabled.  Using the </w:t>
      </w:r>
      <w:r>
        <w:rPr>
          <w:rFonts w:ascii="Courier New" w:hAnsi="Courier New" w:cs="Courier New"/>
          <w:sz w:val="20"/>
        </w:rPr>
        <w:t>create*</w:t>
      </w:r>
      <w:r>
        <w:t xml:space="preserve"> methods of the </w:t>
      </w:r>
      <w:r>
        <w:rPr>
          <w:rFonts w:ascii="Courier New" w:hAnsi="Courier New" w:cs="Courier New"/>
          <w:sz w:val="20"/>
        </w:rPr>
        <w:t>BPatch</w:t>
      </w:r>
      <w:r>
        <w:t xml:space="preserve"> class, a mutator can construct type definitions for existing mutatee structures.  This information allows a mutator to read and write complex types even if the application program has been compiled without debugging information.  However, if the application has been compiled with debugging information, Dyninst will verify the type compatibility of the operations performed by the mutator. </w:t>
      </w:r>
    </w:p>
    <w:p w14:paraId="3346C77D" w14:textId="77777777" w:rsidR="00EC3006" w:rsidRDefault="00EC3006">
      <w:pPr>
        <w:pStyle w:val="BodyText"/>
      </w:pPr>
      <w:r>
        <w:t>The rules for type computability are that two types must be of the same storage class (i.e. arrays are only compatible with other arrays) to be type compatible.  For each storage class, the following additional requirements must be met for two types to be compatible:</w:t>
      </w:r>
    </w:p>
    <w:p w14:paraId="3D5FC3DA" w14:textId="77777777" w:rsidR="00EC3006" w:rsidRDefault="00EC3006">
      <w:pPr>
        <w:pStyle w:val="DefinitionCharCharCharCharCharCharCharCharCharChar"/>
      </w:pPr>
      <w:r>
        <w:t xml:space="preserve">Bpatch_dataScalar </w:t>
      </w:r>
    </w:p>
    <w:p w14:paraId="1DE959F0" w14:textId="77777777" w:rsidR="00EC3006" w:rsidRDefault="00EC3006">
      <w:pPr>
        <w:pStyle w:val="DefinitionList"/>
      </w:pPr>
      <w:r>
        <w:t>Scalars are compatible if their names are the same (as defined by strcmp) and their sizes are the same.</w:t>
      </w:r>
    </w:p>
    <w:p w14:paraId="1C2C1A91" w14:textId="77777777" w:rsidR="00EC3006" w:rsidRDefault="00EC3006">
      <w:pPr>
        <w:pStyle w:val="DefinitionCharCharCharCharCharCharCharCharCharChar"/>
      </w:pPr>
      <w:r>
        <w:t>BPatch_dataPointer</w:t>
      </w:r>
    </w:p>
    <w:p w14:paraId="6303E000" w14:textId="77777777" w:rsidR="00EC3006" w:rsidRDefault="00EC3006">
      <w:pPr>
        <w:pStyle w:val="DefinitionList"/>
      </w:pPr>
      <w:r>
        <w:t>Pointers are compatible if the types they point to are compatible.</w:t>
      </w:r>
    </w:p>
    <w:p w14:paraId="26B54A1A" w14:textId="77777777" w:rsidR="00EC3006" w:rsidRDefault="00EC3006">
      <w:pPr>
        <w:pStyle w:val="DefinitionCharCharCharCharCharCharCharCharCharChar"/>
      </w:pPr>
      <w:r>
        <w:t xml:space="preserve">BPatch_dataFunc </w:t>
      </w:r>
    </w:p>
    <w:p w14:paraId="13E882B7" w14:textId="77777777" w:rsidR="00EC3006" w:rsidRDefault="00EC3006">
      <w:pPr>
        <w:pStyle w:val="DefinitionList"/>
      </w:pPr>
      <w:r>
        <w:t>Functions are compatible if their return types are compatible, they have same number of parameters, and position by position each element of the parameter list is type compatible.</w:t>
      </w:r>
    </w:p>
    <w:p w14:paraId="59EB73F4" w14:textId="77777777" w:rsidR="00EC3006" w:rsidRDefault="00EC3006">
      <w:pPr>
        <w:pStyle w:val="DefinitionCharCharCharCharCharCharCharCharCharChar"/>
      </w:pPr>
      <w:r>
        <w:t xml:space="preserve">BPatch_dataArray </w:t>
      </w:r>
    </w:p>
    <w:p w14:paraId="38CC50CD" w14:textId="77777777" w:rsidR="00EC3006" w:rsidRDefault="00EC3006">
      <w:pPr>
        <w:pStyle w:val="DefinitionList"/>
      </w:pPr>
      <w:r>
        <w:t>Arrays are compatible if they have the same number of elements (regardless of their lower and upper bounds) and the base element types are type compatible.</w:t>
      </w:r>
    </w:p>
    <w:p w14:paraId="1144974D" w14:textId="77777777" w:rsidR="00EC3006" w:rsidRDefault="00EC3006">
      <w:pPr>
        <w:pStyle w:val="DefinitionCharCharCharCharCharCharCharCharCharChar"/>
      </w:pPr>
      <w:r>
        <w:t xml:space="preserve">BPatch_dataEnumerated </w:t>
      </w:r>
    </w:p>
    <w:p w14:paraId="0F6D1BC0" w14:textId="77777777" w:rsidR="00EC3006" w:rsidRDefault="00EC3006">
      <w:pPr>
        <w:pStyle w:val="DefinitionList"/>
      </w:pPr>
      <w:r>
        <w:t>Enumerated types are compatible if they have the same number of elements and the identifiers of the elements are the same.</w:t>
      </w:r>
    </w:p>
    <w:p w14:paraId="67CE3FC2" w14:textId="77777777" w:rsidR="00EC3006" w:rsidRDefault="00EC3006">
      <w:pPr>
        <w:pStyle w:val="DefinitionCharCharCharCharCharCharCharCharCharChar"/>
      </w:pPr>
      <w:r>
        <w:t>BPatch_dataStructure</w:t>
      </w:r>
    </w:p>
    <w:p w14:paraId="6E70D95A" w14:textId="77777777" w:rsidR="00EC3006" w:rsidRDefault="00EC3006">
      <w:pPr>
        <w:pStyle w:val="DefinitionCharCharCharCharCharCharCharCharCharChar"/>
      </w:pPr>
      <w:r>
        <w:t>BPatch_dataUnion</w:t>
      </w:r>
    </w:p>
    <w:p w14:paraId="7A4F56C4" w14:textId="77777777" w:rsidR="00EC3006" w:rsidRDefault="00EC3006">
      <w:pPr>
        <w:pStyle w:val="DefinitionList"/>
      </w:pPr>
      <w:r>
        <w:t>Structures and unions are compatible if they have the same number of constituent parts (fields) and item by item each field is type compatible with the corresponds field of the other type.</w:t>
      </w:r>
    </w:p>
    <w:p w14:paraId="50C08DD2" w14:textId="77777777" w:rsidR="00EC3006" w:rsidRDefault="00EC3006">
      <w:pPr>
        <w:pStyle w:val="BodyText"/>
      </w:pPr>
      <w:r>
        <w:t>In addition, if either of the types is the type BPatch_unknownType, then the two types are compatible. Variables in mutatee programs that have not been compiled with debugging symbols (or in the symbols are in a format that the Dyninst library does not recognize) will be of type BPatch_unknownType.</w:t>
      </w:r>
    </w:p>
    <w:p w14:paraId="060D8B6F" w14:textId="77777777" w:rsidR="00EC3006" w:rsidRDefault="00EC3006">
      <w:pPr>
        <w:pStyle w:val="Heading1"/>
        <w:pageBreakBefore/>
        <w:numPr>
          <w:ilvl w:val="0"/>
          <w:numId w:val="1"/>
        </w:numPr>
      </w:pPr>
      <w:bookmarkStart w:id="86" w:name="_Ref339282654"/>
      <w:bookmarkStart w:id="87" w:name="_Toc529517717"/>
      <w:r>
        <w:t>Using DyninstAPI with the component libraries</w:t>
      </w:r>
      <w:bookmarkEnd w:id="86"/>
      <w:bookmarkEnd w:id="87"/>
    </w:p>
    <w:p w14:paraId="50AAC224" w14:textId="77777777" w:rsidR="00EC3006" w:rsidRDefault="00EC3006">
      <w:pPr>
        <w:pStyle w:val="Body"/>
      </w:pPr>
      <w:r>
        <w:t xml:space="preserve">In this section, we describe how to access the underlying component library abstractions from corresponding Dyninst abstractions. The component libraries (SymtabAPI, InstructionAPI, ParseAPI, and PatchAPI) often provide greater functionality and cleaner interfaces than Dyninst, and thus users may wish to use a mix of abstractions. In general, users may access component library abstractions via a </w:t>
      </w:r>
      <w:r>
        <w:rPr>
          <w:rFonts w:ascii="Courier New" w:hAnsi="Courier New" w:cs="Courier New"/>
          <w:sz w:val="20"/>
        </w:rPr>
        <w:t>convert</w:t>
      </w:r>
      <w:r>
        <w:t xml:space="preserve"> function, which is overloaded and namespaced to give consistent behavior. The definitions of all component library abstractions are located in the appropriate documentation. </w:t>
      </w:r>
    </w:p>
    <w:p w14:paraId="41E6CE59" w14:textId="77777777" w:rsidR="00EC3006" w:rsidRDefault="00EC3006">
      <w:pPr>
        <w:pStyle w:val="Code"/>
      </w:pPr>
      <w:r>
        <w:t>PatchAPI::PatchMgrPtr PatchAPI::convert(BPatch_addressSpace *);</w:t>
      </w:r>
    </w:p>
    <w:p w14:paraId="4E86FC0E" w14:textId="77777777" w:rsidR="00EC3006" w:rsidRDefault="00EC3006">
      <w:pPr>
        <w:pStyle w:val="Code"/>
      </w:pPr>
    </w:p>
    <w:p w14:paraId="2B80891E" w14:textId="77777777" w:rsidR="00EC3006" w:rsidRDefault="00EC3006">
      <w:pPr>
        <w:pStyle w:val="Code"/>
      </w:pPr>
      <w:r>
        <w:t>PatchAPI::PatchObject *PatchAPI::convert(BPatch_object *);</w:t>
      </w:r>
    </w:p>
    <w:p w14:paraId="7D190A2E" w14:textId="77777777" w:rsidR="00EC3006" w:rsidRDefault="00EC3006">
      <w:pPr>
        <w:pStyle w:val="Code"/>
      </w:pPr>
      <w:r>
        <w:t>ParseAPI::CodeObject *ParseAPI::convert(BPatch_object *);</w:t>
      </w:r>
    </w:p>
    <w:p w14:paraId="44A86F16" w14:textId="77777777" w:rsidR="00EC3006" w:rsidRDefault="00EC3006">
      <w:pPr>
        <w:pStyle w:val="Code"/>
      </w:pPr>
      <w:r>
        <w:t>SymtabAPI::Symtab *SymtabAPI::convert(BPatch_object *);</w:t>
      </w:r>
    </w:p>
    <w:p w14:paraId="0CBA79E2" w14:textId="77777777" w:rsidR="00EC3006" w:rsidRDefault="00EC3006">
      <w:pPr>
        <w:pStyle w:val="Code"/>
      </w:pPr>
    </w:p>
    <w:p w14:paraId="68E2933D" w14:textId="77777777" w:rsidR="00EC3006" w:rsidRDefault="00EC3006">
      <w:pPr>
        <w:pStyle w:val="Code"/>
      </w:pPr>
      <w:r>
        <w:t>SymtabAPI::Module *SymtabAPI::convert(BPatch_module *);</w:t>
      </w:r>
    </w:p>
    <w:p w14:paraId="57377795" w14:textId="77777777" w:rsidR="00EC3006" w:rsidRDefault="00EC3006">
      <w:pPr>
        <w:pStyle w:val="Code"/>
      </w:pPr>
    </w:p>
    <w:p w14:paraId="05F3629A" w14:textId="77777777" w:rsidR="00EC3006" w:rsidRDefault="00EC3006">
      <w:pPr>
        <w:pStyle w:val="Code"/>
      </w:pPr>
      <w:r>
        <w:t>PatchAPI::PatchFunction *PatchAPI::convert(BPatch_function *);</w:t>
      </w:r>
    </w:p>
    <w:p w14:paraId="651A6EC2" w14:textId="77777777" w:rsidR="00EC3006" w:rsidRDefault="00EC3006">
      <w:pPr>
        <w:pStyle w:val="Code"/>
      </w:pPr>
      <w:r>
        <w:t>ParseAPI::Function *ParseAPI::convert(BPatch_function *);</w:t>
      </w:r>
    </w:p>
    <w:p w14:paraId="4217E6E3" w14:textId="77777777" w:rsidR="00EC3006" w:rsidRDefault="00EC3006">
      <w:pPr>
        <w:pStyle w:val="Code"/>
        <w:ind w:left="0"/>
      </w:pPr>
    </w:p>
    <w:p w14:paraId="2A016736" w14:textId="77777777" w:rsidR="00EC3006" w:rsidRDefault="00EC3006">
      <w:pPr>
        <w:pStyle w:val="Code"/>
      </w:pPr>
      <w:r>
        <w:t>PatchAPI::PatchBlock *PatchAPI::convert(BPatch_basicBlock *);</w:t>
      </w:r>
    </w:p>
    <w:p w14:paraId="12E146CE" w14:textId="77777777" w:rsidR="00EC3006" w:rsidRDefault="00EC3006">
      <w:pPr>
        <w:pStyle w:val="Code"/>
        <w:ind w:left="0" w:firstLine="288"/>
      </w:pPr>
      <w:r>
        <w:t>ParseAPI::Block *ParseAPI::convert(BPatch_basicBlock *);</w:t>
      </w:r>
    </w:p>
    <w:p w14:paraId="67660B8D" w14:textId="77777777" w:rsidR="00EC3006" w:rsidRDefault="00EC3006">
      <w:pPr>
        <w:pStyle w:val="Code"/>
      </w:pPr>
    </w:p>
    <w:p w14:paraId="50D5FB56" w14:textId="77777777" w:rsidR="00EC3006" w:rsidRDefault="00EC3006">
      <w:pPr>
        <w:pStyle w:val="Code"/>
      </w:pPr>
      <w:r>
        <w:t>PatchAPI::PatchEdge *PatchAPI::convert(BPatch_edge *);</w:t>
      </w:r>
    </w:p>
    <w:p w14:paraId="3C17E749" w14:textId="77777777" w:rsidR="00EC3006" w:rsidRDefault="00EC3006">
      <w:pPr>
        <w:pStyle w:val="Code"/>
      </w:pPr>
      <w:r>
        <w:t>ParseAPI::Edge *ParseAPI::convert(BPatch_edge *);</w:t>
      </w:r>
    </w:p>
    <w:p w14:paraId="7C10BB93" w14:textId="77777777" w:rsidR="00EC3006" w:rsidRDefault="00EC3006">
      <w:pPr>
        <w:pStyle w:val="Code"/>
      </w:pPr>
    </w:p>
    <w:p w14:paraId="28F8F15D" w14:textId="77777777" w:rsidR="00EC3006" w:rsidRDefault="00EC3006">
      <w:pPr>
        <w:pStyle w:val="Code"/>
      </w:pPr>
      <w:r>
        <w:t>PatchAPI::Point *PatchAPI::convert(BPatch_point *, BPatch_callWhen);</w:t>
      </w:r>
    </w:p>
    <w:p w14:paraId="7150331B" w14:textId="77777777" w:rsidR="00EC3006" w:rsidRDefault="00EC3006">
      <w:pPr>
        <w:pStyle w:val="Code"/>
      </w:pPr>
      <w:r>
        <w:t>PatchAPI::SnippetPtr PatchAPI::convert(BPatch_snippet *);</w:t>
      </w:r>
    </w:p>
    <w:p w14:paraId="2CC58719" w14:textId="77777777" w:rsidR="00EC3006" w:rsidRDefault="00EC3006">
      <w:pPr>
        <w:pStyle w:val="Code"/>
      </w:pPr>
    </w:p>
    <w:p w14:paraId="30DCA053" w14:textId="77777777" w:rsidR="00EC3006" w:rsidRDefault="00EC3006">
      <w:pPr>
        <w:pStyle w:val="Code"/>
      </w:pPr>
      <w:r>
        <w:t>SymtabAPI::Type *SymtabAPI::convert(BPatch_type *);</w:t>
      </w:r>
    </w:p>
    <w:p w14:paraId="1AFF6C9E" w14:textId="77777777" w:rsidR="00EC3006" w:rsidRDefault="00EC3006"/>
    <w:p w14:paraId="53F6A26B" w14:textId="77777777" w:rsidR="00EC3006" w:rsidRDefault="00EC3006">
      <w:pPr>
        <w:pStyle w:val="Heading1"/>
        <w:pageBreakBefore/>
        <w:numPr>
          <w:ilvl w:val="0"/>
          <w:numId w:val="1"/>
        </w:numPr>
      </w:pPr>
      <w:bookmarkStart w:id="88" w:name="_Toc529517718"/>
      <w:r>
        <w:t>Using the API</w:t>
      </w:r>
      <w:bookmarkEnd w:id="88"/>
    </w:p>
    <w:p w14:paraId="37C1C57A" w14:textId="77777777" w:rsidR="00EC3006" w:rsidRDefault="00EC3006">
      <w:pPr>
        <w:pStyle w:val="Body"/>
      </w:pPr>
      <w:r>
        <w:t>In this section, we describe the steps needed to compile your mutator and mutatee programs and to run them.  First we give you an overview of the major steps and then we explain each one in detail.</w:t>
      </w:r>
    </w:p>
    <w:p w14:paraId="1FC1B4A9" w14:textId="77777777" w:rsidR="00EC3006" w:rsidRDefault="00EC3006">
      <w:pPr>
        <w:pStyle w:val="Heading2"/>
        <w:numPr>
          <w:ilvl w:val="1"/>
          <w:numId w:val="1"/>
        </w:numPr>
      </w:pPr>
      <w:bookmarkStart w:id="89" w:name="_Ref393540853"/>
      <w:bookmarkStart w:id="90" w:name="_Toc529517719"/>
      <w:r>
        <w:t>Overview of Major Steps</w:t>
      </w:r>
      <w:bookmarkEnd w:id="89"/>
      <w:bookmarkEnd w:id="90"/>
    </w:p>
    <w:p w14:paraId="653C7AFA" w14:textId="77777777" w:rsidR="00EC3006" w:rsidRDefault="00EC3006">
      <w:pPr>
        <w:pStyle w:val="BodyText"/>
        <w:rPr>
          <w:i/>
          <w:szCs w:val="24"/>
        </w:rPr>
      </w:pPr>
      <w:r>
        <w:t>To use Dyninst, you have to:</w:t>
      </w:r>
    </w:p>
    <w:p w14:paraId="5C46C2E1" w14:textId="550D21F7" w:rsidR="00EC3006" w:rsidRDefault="00EC3006">
      <w:pPr>
        <w:numPr>
          <w:ilvl w:val="0"/>
          <w:numId w:val="3"/>
        </w:numPr>
        <w:jc w:val="left"/>
        <w:rPr>
          <w:i/>
          <w:sz w:val="24"/>
          <w:szCs w:val="24"/>
        </w:rPr>
      </w:pPr>
      <w:r>
        <w:rPr>
          <w:i/>
          <w:sz w:val="24"/>
          <w:szCs w:val="24"/>
        </w:rPr>
        <w:t xml:space="preserve">Build and install DyninstAP: </w:t>
      </w:r>
      <w:r w:rsidR="00FC78E9">
        <w:rPr>
          <w:sz w:val="24"/>
          <w:szCs w:val="24"/>
        </w:rPr>
        <w:t>DyninstAPI can be installed a package system such as Spack or can be compiled from source</w:t>
      </w:r>
      <w:r>
        <w:rPr>
          <w:sz w:val="24"/>
          <w:szCs w:val="24"/>
        </w:rPr>
        <w:t>.</w:t>
      </w:r>
      <w:r w:rsidR="00FC78E9">
        <w:rPr>
          <w:sz w:val="24"/>
          <w:szCs w:val="24"/>
        </w:rPr>
        <w:t xml:space="preserve"> Our github webpage contains detailed instructions for installing Dyninst: </w:t>
      </w:r>
      <w:r w:rsidR="00FC78E9" w:rsidRPr="00FC78E9">
        <w:rPr>
          <w:sz w:val="24"/>
          <w:szCs w:val="24"/>
        </w:rPr>
        <w:t>https://github.com/dyninst/dyninst</w:t>
      </w:r>
      <w:r w:rsidR="00FC78E9">
        <w:rPr>
          <w:sz w:val="24"/>
          <w:szCs w:val="24"/>
        </w:rPr>
        <w:t>.</w:t>
      </w:r>
    </w:p>
    <w:p w14:paraId="21AF0775" w14:textId="7D82E43B" w:rsidR="00EC3006" w:rsidRDefault="00EC3006">
      <w:pPr>
        <w:numPr>
          <w:ilvl w:val="0"/>
          <w:numId w:val="3"/>
        </w:numPr>
        <w:jc w:val="left"/>
        <w:rPr>
          <w:i/>
          <w:szCs w:val="24"/>
        </w:rPr>
      </w:pPr>
      <w:r>
        <w:rPr>
          <w:i/>
          <w:sz w:val="24"/>
          <w:szCs w:val="24"/>
        </w:rPr>
        <w:t>Create a mutator program (Section </w:t>
      </w:r>
      <w:r w:rsidR="00FC78E9">
        <w:rPr>
          <w:i/>
          <w:sz w:val="24"/>
          <w:szCs w:val="24"/>
        </w:rPr>
        <w:fldChar w:fldCharType="begin"/>
      </w:r>
      <w:r w:rsidR="00FC78E9">
        <w:rPr>
          <w:i/>
          <w:sz w:val="24"/>
          <w:szCs w:val="24"/>
        </w:rPr>
        <w:instrText xml:space="preserve"> REF _Ref332961513 \r \h </w:instrText>
      </w:r>
      <w:r w:rsidR="00FC78E9">
        <w:rPr>
          <w:i/>
          <w:sz w:val="24"/>
          <w:szCs w:val="24"/>
        </w:rPr>
      </w:r>
      <w:r w:rsidR="00FC78E9">
        <w:rPr>
          <w:i/>
          <w:sz w:val="24"/>
          <w:szCs w:val="24"/>
        </w:rPr>
        <w:fldChar w:fldCharType="separate"/>
      </w:r>
      <w:r w:rsidR="00313452">
        <w:rPr>
          <w:i/>
          <w:sz w:val="24"/>
          <w:szCs w:val="24"/>
        </w:rPr>
        <w:t>6.2</w:t>
      </w:r>
      <w:r w:rsidR="00FC78E9">
        <w:rPr>
          <w:i/>
          <w:sz w:val="24"/>
          <w:szCs w:val="24"/>
        </w:rPr>
        <w:fldChar w:fldCharType="end"/>
      </w:r>
      <w:r>
        <w:rPr>
          <w:i/>
          <w:sz w:val="24"/>
          <w:szCs w:val="24"/>
        </w:rPr>
        <w:t xml:space="preserve">): </w:t>
      </w:r>
      <w:r>
        <w:rPr>
          <w:sz w:val="24"/>
          <w:szCs w:val="24"/>
        </w:rPr>
        <w:t>You need to create a program that will modify some other program.  For an example, see the mutator shown in Appendix A.</w:t>
      </w:r>
    </w:p>
    <w:p w14:paraId="52BDE58D" w14:textId="77777777" w:rsidR="00EC3006" w:rsidRDefault="00EC3006">
      <w:pPr>
        <w:pStyle w:val="NumberedParagraph"/>
        <w:numPr>
          <w:ilvl w:val="0"/>
          <w:numId w:val="3"/>
        </w:numPr>
        <w:spacing w:before="0" w:after="0"/>
        <w:rPr>
          <w:i/>
          <w:szCs w:val="24"/>
        </w:rPr>
      </w:pPr>
      <w:r>
        <w:rPr>
          <w:i/>
          <w:szCs w:val="24"/>
        </w:rPr>
        <w:t>Set up the mutatee (Section </w:t>
      </w:r>
      <w:r>
        <w:rPr>
          <w:i/>
          <w:szCs w:val="24"/>
        </w:rPr>
        <w:fldChar w:fldCharType="begin"/>
      </w:r>
      <w:r>
        <w:rPr>
          <w:i/>
          <w:szCs w:val="24"/>
        </w:rPr>
        <w:instrText xml:space="preserve"> REF _Ref393540868 \n \h </w:instrText>
      </w:r>
      <w:r>
        <w:rPr>
          <w:i/>
          <w:szCs w:val="24"/>
        </w:rPr>
      </w:r>
      <w:r>
        <w:rPr>
          <w:i/>
          <w:szCs w:val="24"/>
        </w:rPr>
        <w:fldChar w:fldCharType="separate"/>
      </w:r>
      <w:r w:rsidR="00313452">
        <w:rPr>
          <w:i/>
          <w:szCs w:val="24"/>
        </w:rPr>
        <w:t>6.3</w:t>
      </w:r>
      <w:r>
        <w:rPr>
          <w:i/>
          <w:szCs w:val="24"/>
        </w:rPr>
        <w:fldChar w:fldCharType="end"/>
      </w:r>
      <w:r>
        <w:rPr>
          <w:i/>
          <w:szCs w:val="24"/>
        </w:rPr>
        <w:t>):</w:t>
      </w:r>
      <w:r>
        <w:rPr>
          <w:szCs w:val="24"/>
        </w:rPr>
        <w:t xml:space="preserve"> On some platforms, you need to link your application with Dyninst’s run time instrumentation library. [</w:t>
      </w:r>
      <w:r>
        <w:rPr>
          <w:b/>
          <w:szCs w:val="24"/>
        </w:rPr>
        <w:t>NOTE</w:t>
      </w:r>
      <w:r>
        <w:rPr>
          <w:szCs w:val="24"/>
        </w:rPr>
        <w:t>: This step is only needed in the current release of the API. Future releases will eliminate this restriction.]</w:t>
      </w:r>
    </w:p>
    <w:p w14:paraId="5A1C2817" w14:textId="77777777" w:rsidR="00EC3006" w:rsidRDefault="00EC3006">
      <w:pPr>
        <w:pStyle w:val="NumberedParagraph"/>
        <w:numPr>
          <w:ilvl w:val="0"/>
          <w:numId w:val="3"/>
        </w:numPr>
        <w:spacing w:before="0" w:after="0"/>
      </w:pPr>
      <w:r>
        <w:rPr>
          <w:i/>
          <w:szCs w:val="24"/>
        </w:rPr>
        <w:t>Run the mutator (Section </w:t>
      </w:r>
      <w:r>
        <w:rPr>
          <w:i/>
          <w:szCs w:val="24"/>
        </w:rPr>
        <w:fldChar w:fldCharType="begin"/>
      </w:r>
      <w:r>
        <w:rPr>
          <w:i/>
          <w:szCs w:val="24"/>
        </w:rPr>
        <w:instrText xml:space="preserve"> REF _Ref393540889 \n \h </w:instrText>
      </w:r>
      <w:r>
        <w:rPr>
          <w:i/>
          <w:szCs w:val="24"/>
        </w:rPr>
      </w:r>
      <w:r>
        <w:rPr>
          <w:i/>
          <w:szCs w:val="24"/>
        </w:rPr>
        <w:fldChar w:fldCharType="separate"/>
      </w:r>
      <w:r w:rsidR="00313452">
        <w:rPr>
          <w:i/>
          <w:szCs w:val="24"/>
        </w:rPr>
        <w:t>6.4</w:t>
      </w:r>
      <w:r>
        <w:rPr>
          <w:i/>
          <w:szCs w:val="24"/>
        </w:rPr>
        <w:fldChar w:fldCharType="end"/>
      </w:r>
      <w:r>
        <w:rPr>
          <w:i/>
          <w:szCs w:val="24"/>
        </w:rPr>
        <w:t xml:space="preserve">): </w:t>
      </w:r>
      <w:r>
        <w:rPr>
          <w:szCs w:val="24"/>
        </w:rPr>
        <w:t>The mutator will either create a new process or attach to an existing one (depending on the whether createProcess or attachProcess is used).</w:t>
      </w:r>
    </w:p>
    <w:p w14:paraId="053ADA58" w14:textId="7448973A" w:rsidR="00EC3006" w:rsidRDefault="00EC3006">
      <w:pPr>
        <w:pStyle w:val="BodyText"/>
      </w:pPr>
      <w:r>
        <w:t xml:space="preserve">Sections </w:t>
      </w:r>
      <w:r w:rsidR="00C705B6">
        <w:fldChar w:fldCharType="begin"/>
      </w:r>
      <w:r w:rsidR="00C705B6">
        <w:instrText xml:space="preserve"> REF _Ref332961513 \r \h </w:instrText>
      </w:r>
      <w:r w:rsidR="00C705B6">
        <w:fldChar w:fldCharType="separate"/>
      </w:r>
      <w:r w:rsidR="00313452">
        <w:t>6.2</w:t>
      </w:r>
      <w:r w:rsidR="00C705B6">
        <w:fldChar w:fldCharType="end"/>
      </w:r>
      <w:r w:rsidR="00C705B6">
        <w:t xml:space="preserve"> </w:t>
      </w:r>
      <w:r>
        <w:t xml:space="preserve">through </w:t>
      </w:r>
      <w:r>
        <w:fldChar w:fldCharType="begin"/>
      </w:r>
      <w:r>
        <w:instrText xml:space="preserve"> REF _Ref393540889 \n \h </w:instrText>
      </w:r>
      <w:r>
        <w:fldChar w:fldCharType="separate"/>
      </w:r>
      <w:r w:rsidR="00313452">
        <w:t>6.4</w:t>
      </w:r>
      <w:r>
        <w:fldChar w:fldCharType="end"/>
      </w:r>
      <w:r>
        <w:t xml:space="preserve"> explain these steps in more detail.</w:t>
      </w:r>
    </w:p>
    <w:p w14:paraId="5A26C1B9" w14:textId="77777777" w:rsidR="00EC3006" w:rsidRDefault="00EC3006">
      <w:pPr>
        <w:rPr>
          <w:sz w:val="24"/>
          <w:szCs w:val="24"/>
        </w:rPr>
      </w:pPr>
      <w:bookmarkStart w:id="91" w:name="_Ref393541913"/>
    </w:p>
    <w:p w14:paraId="316C8EB0" w14:textId="77777777" w:rsidR="00EC3006" w:rsidRDefault="00EC3006">
      <w:pPr>
        <w:pStyle w:val="Heading2"/>
        <w:numPr>
          <w:ilvl w:val="1"/>
          <w:numId w:val="1"/>
        </w:numPr>
      </w:pPr>
      <w:bookmarkStart w:id="92" w:name="_Ref332961513"/>
      <w:bookmarkStart w:id="93" w:name="_Ref332961292"/>
      <w:bookmarkStart w:id="94" w:name="_Toc529517720"/>
      <w:r>
        <w:t>Creating a Mutator Program</w:t>
      </w:r>
      <w:bookmarkEnd w:id="91"/>
      <w:bookmarkEnd w:id="92"/>
      <w:bookmarkEnd w:id="93"/>
      <w:bookmarkEnd w:id="94"/>
    </w:p>
    <w:p w14:paraId="2CAAC8F6" w14:textId="77777777" w:rsidR="00EC3006" w:rsidRDefault="00EC3006">
      <w:pPr>
        <w:pStyle w:val="BodyText"/>
      </w:pPr>
      <w:r>
        <w:t xml:space="preserve">The first step in using Dyninst is to create a mutator program.  The mutator program specifies the mutatee (either by naming an executable to start or by supplying a process ID for an existing process).  In addition, your mutator will include the calls to the API library to modify the mutatee.  For the rest of this section, we assume that the mutator is the sample program given in </w:t>
      </w:r>
      <w:r>
        <w:fldChar w:fldCharType="begin"/>
      </w:r>
      <w:r>
        <w:instrText xml:space="preserve"> REF _Ref353113721 \h </w:instrText>
      </w:r>
      <w:r>
        <w:fldChar w:fldCharType="separate"/>
      </w:r>
      <w:r w:rsidR="00313452">
        <w:t>Appendix A - Complete Examples</w:t>
      </w:r>
      <w:r>
        <w:fldChar w:fldCharType="end"/>
      </w:r>
      <w:r>
        <w:t>.</w:t>
      </w:r>
    </w:p>
    <w:p w14:paraId="2EEC42BC" w14:textId="77777777" w:rsidR="00EC3006" w:rsidRDefault="00EC3006">
      <w:pPr>
        <w:pStyle w:val="BodyText"/>
        <w:rPr>
          <w:rFonts w:ascii="Courier New" w:hAnsi="Courier New" w:cs="Courier New"/>
        </w:rPr>
      </w:pPr>
      <w:r>
        <w:t>The following fragment of a Makefile shows how to link your mutator program with the Dyninst library on most platforms:</w:t>
      </w:r>
    </w:p>
    <w:p w14:paraId="38C8F712" w14:textId="77777777" w:rsidR="00EC3006" w:rsidRDefault="00EC3006">
      <w:pPr>
        <w:pStyle w:val="CellBody"/>
        <w:ind w:firstLine="720"/>
        <w:rPr>
          <w:rFonts w:ascii="Courier New" w:hAnsi="Courier New" w:cs="Courier New"/>
        </w:rPr>
      </w:pPr>
    </w:p>
    <w:p w14:paraId="10BB400A" w14:textId="77777777" w:rsidR="00EC3006" w:rsidRDefault="00EC3006">
      <w:pPr>
        <w:pStyle w:val="CellBody"/>
        <w:ind w:left="720"/>
        <w:rPr>
          <w:rFonts w:ascii="Courier New" w:hAnsi="Courier New" w:cs="Courier New"/>
        </w:rPr>
      </w:pPr>
      <w:r>
        <w:rPr>
          <w:rFonts w:ascii="Courier New" w:hAnsi="Courier New" w:cs="Courier New"/>
        </w:rPr>
        <w:t xml:space="preserve"># DYNINST_INCLUDE and DYNINST_LIB should be set to locations </w:t>
      </w:r>
    </w:p>
    <w:p w14:paraId="7A947295" w14:textId="77777777" w:rsidR="00EC3006" w:rsidRDefault="00EC3006">
      <w:pPr>
        <w:pStyle w:val="CellBody"/>
        <w:ind w:left="720"/>
        <w:rPr>
          <w:rFonts w:ascii="Courier New" w:hAnsi="Courier New" w:cs="Courier New"/>
        </w:rPr>
      </w:pPr>
      <w:r>
        <w:rPr>
          <w:rFonts w:ascii="Courier New" w:hAnsi="Courier New" w:cs="Courier New"/>
        </w:rPr>
        <w:t># where Dyninst header and library files were installed, respectively</w:t>
      </w:r>
    </w:p>
    <w:p w14:paraId="2BFCABC0" w14:textId="77777777" w:rsidR="00EC3006" w:rsidRDefault="00EC3006">
      <w:pPr>
        <w:pStyle w:val="CellBody"/>
        <w:ind w:firstLine="720"/>
        <w:rPr>
          <w:rFonts w:ascii="Courier New" w:hAnsi="Courier New" w:cs="Courier New"/>
        </w:rPr>
      </w:pPr>
    </w:p>
    <w:p w14:paraId="1755B4B4" w14:textId="77777777" w:rsidR="00EC3006" w:rsidRDefault="00EC3006">
      <w:pPr>
        <w:pStyle w:val="CellBody"/>
        <w:ind w:firstLine="720"/>
        <w:rPr>
          <w:rFonts w:ascii="Courier New" w:hAnsi="Courier New" w:cs="Courier New"/>
        </w:rPr>
      </w:pPr>
      <w:r>
        <w:rPr>
          <w:rFonts w:ascii="Courier New" w:hAnsi="Courier New" w:cs="Courier New"/>
        </w:rPr>
        <w:t>retee.o: retee.c</w:t>
      </w:r>
    </w:p>
    <w:p w14:paraId="4E020999" w14:textId="0CB9EA5F" w:rsidR="00EC3006" w:rsidRDefault="00EC3006">
      <w:pPr>
        <w:pStyle w:val="CellBody"/>
        <w:ind w:firstLine="720"/>
        <w:rPr>
          <w:rFonts w:ascii="Courier New" w:hAnsi="Courier New" w:cs="Courier New"/>
        </w:rPr>
      </w:pPr>
      <w:r>
        <w:rPr>
          <w:rFonts w:ascii="Courier New" w:hAnsi="Courier New" w:cs="Courier New"/>
        </w:rPr>
        <w:t>$(CC) -c $(CFLAGS) -I$(DY</w:t>
      </w:r>
      <w:r w:rsidR="00684364">
        <w:rPr>
          <w:rFonts w:ascii="Courier New" w:hAnsi="Courier New" w:cs="Courier New"/>
        </w:rPr>
        <w:t>NINST_INCLUDE) retee.c –std=c++11</w:t>
      </w:r>
      <w:r>
        <w:rPr>
          <w:rFonts w:ascii="Courier New" w:hAnsi="Courier New" w:cs="Courier New"/>
        </w:rPr>
        <w:t>x</w:t>
      </w:r>
    </w:p>
    <w:p w14:paraId="3F3712DE" w14:textId="77777777" w:rsidR="00EC3006" w:rsidRDefault="00EC3006">
      <w:pPr>
        <w:pStyle w:val="CellBody"/>
        <w:ind w:firstLine="720"/>
        <w:rPr>
          <w:rFonts w:ascii="Courier New" w:hAnsi="Courier New" w:cs="Courier New"/>
        </w:rPr>
      </w:pPr>
    </w:p>
    <w:p w14:paraId="3EDB91C9" w14:textId="47DA37F9" w:rsidR="00EC3006" w:rsidRDefault="00EC3006">
      <w:pPr>
        <w:pStyle w:val="CellBody"/>
        <w:ind w:firstLine="720"/>
        <w:rPr>
          <w:szCs w:val="24"/>
        </w:rPr>
      </w:pPr>
      <w:r>
        <w:rPr>
          <w:rFonts w:ascii="Courier New" w:hAnsi="Courier New" w:cs="Courier New"/>
        </w:rPr>
        <w:t>retee: retee.o</w:t>
      </w:r>
      <w:r>
        <w:rPr>
          <w:rFonts w:ascii="Courier New" w:hAnsi="Courier New" w:cs="Courier New"/>
        </w:rPr>
        <w:br/>
      </w:r>
      <w:r>
        <w:rPr>
          <w:rFonts w:ascii="Courier New" w:hAnsi="Courier New" w:cs="Courier New"/>
        </w:rPr>
        <w:tab/>
      </w:r>
      <w:r>
        <w:rPr>
          <w:rFonts w:ascii="Courier New" w:hAnsi="Courier New" w:cs="Courier New"/>
        </w:rPr>
        <w:tab/>
        <w:t>$(CC) retee.o -L$(DYNINST_LIB)</w:t>
      </w:r>
      <w:r w:rsidR="00684364">
        <w:rPr>
          <w:rFonts w:ascii="Courier New" w:hAnsi="Courier New" w:cs="Courier New"/>
        </w:rPr>
        <w:t xml:space="preserve"> -ldyninstAPI -o retee –std=c++11</w:t>
      </w:r>
      <w:r>
        <w:rPr>
          <w:rFonts w:ascii="Courier New" w:hAnsi="Courier New" w:cs="Courier New"/>
        </w:rPr>
        <w:t>x</w:t>
      </w:r>
    </w:p>
    <w:p w14:paraId="7FCD409A" w14:textId="7B2D5569" w:rsidR="00EC3006" w:rsidRDefault="00EC3006" w:rsidP="00684364">
      <w:pPr>
        <w:pStyle w:val="BodyText"/>
        <w:jc w:val="left"/>
        <w:rPr>
          <w:szCs w:val="24"/>
        </w:rPr>
      </w:pPr>
      <w:r>
        <w:rPr>
          <w:szCs w:val="24"/>
        </w:rPr>
        <w:t xml:space="preserve">On Linux, the options </w:t>
      </w:r>
      <w:r>
        <w:rPr>
          <w:rFonts w:ascii="Courier New" w:hAnsi="Courier New" w:cs="Courier New"/>
          <w:szCs w:val="24"/>
        </w:rPr>
        <w:t>-lelf</w:t>
      </w:r>
      <w:r>
        <w:rPr>
          <w:szCs w:val="24"/>
        </w:rPr>
        <w:t xml:space="preserve"> and </w:t>
      </w:r>
      <w:r>
        <w:rPr>
          <w:rFonts w:ascii="Courier New" w:hAnsi="Courier New" w:cs="Courier New"/>
          <w:szCs w:val="24"/>
        </w:rPr>
        <w:t>-ldw</w:t>
      </w:r>
      <w:r>
        <w:rPr>
          <w:szCs w:val="24"/>
        </w:rPr>
        <w:t xml:space="preserve"> may be required at the link step. You will also need to make sure that the </w:t>
      </w:r>
      <w:r>
        <w:rPr>
          <w:rFonts w:ascii="Courier New" w:hAnsi="Courier New" w:cs="Courier New"/>
          <w:szCs w:val="24"/>
        </w:rPr>
        <w:t>LD_LIBRARY_PATH</w:t>
      </w:r>
      <w:r>
        <w:rPr>
          <w:szCs w:val="24"/>
        </w:rPr>
        <w:t xml:space="preserve"> environment variable includes the directory that contains the Dyninst shared library. </w:t>
      </w:r>
    </w:p>
    <w:p w14:paraId="00343F06" w14:textId="77777777" w:rsidR="00EC3006" w:rsidRDefault="00EC3006">
      <w:pPr>
        <w:pStyle w:val="BodyText"/>
        <w:jc w:val="left"/>
        <w:rPr>
          <w:szCs w:val="24"/>
        </w:rPr>
      </w:pPr>
      <w:r>
        <w:rPr>
          <w:szCs w:val="24"/>
        </w:rPr>
        <w:t xml:space="preserve">Since Dyninst uses the C++11x standard, you will also need to enable this option for your compiler. For GCC versions 4.3 and later, this is done by specifying </w:t>
      </w:r>
      <w:r>
        <w:rPr>
          <w:rFonts w:ascii="Courier New" w:hAnsi="Courier New" w:cs="Courier New"/>
          <w:sz w:val="20"/>
        </w:rPr>
        <w:t>-std=c++0x</w:t>
      </w:r>
      <w:r>
        <w:rPr>
          <w:szCs w:val="24"/>
        </w:rPr>
        <w:t xml:space="preserve">. For GCC versions 4.7 and later, this is done by specifying </w:t>
      </w:r>
      <w:r>
        <w:rPr>
          <w:rFonts w:ascii="Courier New" w:hAnsi="Courier New" w:cs="Courier New"/>
          <w:sz w:val="20"/>
        </w:rPr>
        <w:t>-std=c++11</w:t>
      </w:r>
      <w:r>
        <w:rPr>
          <w:szCs w:val="24"/>
        </w:rPr>
        <w:t>.</w:t>
      </w:r>
      <w:r>
        <w:rPr>
          <w:rFonts w:ascii="Courier New" w:hAnsi="Courier New" w:cs="Courier New"/>
          <w:szCs w:val="24"/>
        </w:rPr>
        <w:t xml:space="preserve"> </w:t>
      </w:r>
      <w:r>
        <w:rPr>
          <w:szCs w:val="24"/>
        </w:rPr>
        <w:t>Some of these libraries, such as libdwarf and libelf, may not be standard on various platforms. Check the README file in dyninst/dyninstAPI for more information on where to find these libraries.</w:t>
      </w:r>
    </w:p>
    <w:p w14:paraId="6F626C05" w14:textId="77777777" w:rsidR="00EC3006" w:rsidRDefault="00EC3006">
      <w:pPr>
        <w:pStyle w:val="BodyText"/>
        <w:rPr>
          <w:rFonts w:ascii="Courier New" w:hAnsi="Courier New" w:cs="Courier New"/>
          <w:sz w:val="20"/>
        </w:rPr>
      </w:pPr>
      <w:r>
        <w:rPr>
          <w:szCs w:val="24"/>
        </w:rPr>
        <w:t xml:space="preserve">Under Windows NT, the mutator also needs to be linked with the </w:t>
      </w:r>
      <w:r>
        <w:rPr>
          <w:rFonts w:ascii="Courier New" w:hAnsi="Courier New" w:cs="Courier New"/>
          <w:szCs w:val="24"/>
        </w:rPr>
        <w:t>dbghelp</w:t>
      </w:r>
      <w:r>
        <w:rPr>
          <w:szCs w:val="24"/>
        </w:rPr>
        <w:t xml:space="preserve"> library, which is included in the Microsoft Platform SDK.  Below is a fragment from a Makefile for Windows NT:</w:t>
      </w:r>
    </w:p>
    <w:p w14:paraId="2DD6E76B" w14:textId="77777777" w:rsidR="00EC3006" w:rsidRDefault="00EC3006">
      <w:pPr>
        <w:pStyle w:val="CellBody"/>
        <w:ind w:left="720"/>
        <w:rPr>
          <w:rFonts w:ascii="Courier New" w:hAnsi="Courier New" w:cs="Courier New"/>
        </w:rPr>
      </w:pPr>
      <w:r>
        <w:rPr>
          <w:rFonts w:ascii="Courier New" w:hAnsi="Courier New" w:cs="Courier New"/>
        </w:rPr>
        <w:t xml:space="preserve"># DYNINST_INCLUDE and DYNINST_LIB should be set to locations </w:t>
      </w:r>
    </w:p>
    <w:p w14:paraId="2878AF71" w14:textId="77777777" w:rsidR="00EC3006" w:rsidRDefault="00EC3006">
      <w:pPr>
        <w:pStyle w:val="CellBody"/>
        <w:ind w:left="720"/>
        <w:rPr>
          <w:rFonts w:ascii="Courier New" w:hAnsi="Courier New" w:cs="Courier New"/>
        </w:rPr>
      </w:pPr>
      <w:r>
        <w:rPr>
          <w:rFonts w:ascii="Courier New" w:hAnsi="Courier New" w:cs="Courier New"/>
        </w:rPr>
        <w:t># where Dyninst header and library files were installed, respectively</w:t>
      </w:r>
    </w:p>
    <w:p w14:paraId="38EF450A" w14:textId="77777777" w:rsidR="00EC3006" w:rsidRDefault="00EC3006">
      <w:pPr>
        <w:pStyle w:val="CellBody"/>
        <w:rPr>
          <w:rFonts w:ascii="Courier New" w:hAnsi="Courier New" w:cs="Courier New"/>
        </w:rPr>
      </w:pPr>
    </w:p>
    <w:p w14:paraId="4E3852F2" w14:textId="77777777" w:rsidR="00EC3006" w:rsidRDefault="00EC3006">
      <w:pPr>
        <w:pStyle w:val="CellBody"/>
        <w:ind w:firstLine="720"/>
        <w:rPr>
          <w:rFonts w:ascii="Courier New" w:hAnsi="Courier New" w:cs="Courier New"/>
        </w:rPr>
      </w:pPr>
      <w:r>
        <w:rPr>
          <w:rFonts w:ascii="Courier New" w:hAnsi="Courier New" w:cs="Courier New"/>
        </w:rPr>
        <w:t>CC = cl</w:t>
      </w:r>
    </w:p>
    <w:p w14:paraId="61D2DE3C" w14:textId="77777777" w:rsidR="00EC3006" w:rsidRDefault="00EC3006">
      <w:pPr>
        <w:pStyle w:val="CellBody"/>
        <w:ind w:firstLine="720"/>
        <w:rPr>
          <w:rFonts w:ascii="Courier New" w:hAnsi="Courier New" w:cs="Courier New"/>
        </w:rPr>
      </w:pPr>
    </w:p>
    <w:p w14:paraId="71A49935" w14:textId="77777777" w:rsidR="00EC3006" w:rsidRDefault="00EC3006">
      <w:pPr>
        <w:pStyle w:val="CellBody"/>
        <w:ind w:firstLine="720"/>
        <w:rPr>
          <w:rFonts w:ascii="Courier New" w:hAnsi="Courier New" w:cs="Courier New"/>
        </w:rPr>
      </w:pPr>
      <w:r>
        <w:rPr>
          <w:rFonts w:ascii="Courier New" w:hAnsi="Courier New" w:cs="Courier New"/>
        </w:rPr>
        <w:t>retee.obj: retee.c</w:t>
      </w:r>
    </w:p>
    <w:p w14:paraId="5296784B" w14:textId="77777777" w:rsidR="00EC3006" w:rsidRDefault="00EC3006">
      <w:pPr>
        <w:pStyle w:val="CellBody"/>
        <w:ind w:left="720" w:firstLine="720"/>
        <w:rPr>
          <w:rFonts w:ascii="Courier New" w:hAnsi="Courier New" w:cs="Courier New"/>
        </w:rPr>
      </w:pPr>
      <w:r>
        <w:rPr>
          <w:rFonts w:ascii="Courier New" w:hAnsi="Courier New" w:cs="Courier New"/>
        </w:rPr>
        <w:t>$(CC) -c $(CFLAGS) -I$(DYNINST_INCLUDE)/h</w:t>
      </w:r>
    </w:p>
    <w:p w14:paraId="7191C0C4" w14:textId="77777777" w:rsidR="00EC3006" w:rsidRDefault="00EC3006">
      <w:pPr>
        <w:pStyle w:val="CellBody"/>
        <w:ind w:firstLine="720"/>
        <w:rPr>
          <w:rFonts w:ascii="Courier New" w:hAnsi="Courier New" w:cs="Courier New"/>
        </w:rPr>
      </w:pPr>
    </w:p>
    <w:p w14:paraId="7F9D1224" w14:textId="77777777" w:rsidR="00EC3006" w:rsidRDefault="00EC3006">
      <w:pPr>
        <w:pStyle w:val="CellBody"/>
        <w:ind w:firstLine="720"/>
        <w:rPr>
          <w:rFonts w:ascii="Courier New" w:eastAsia="Courier New" w:hAnsi="Courier New" w:cs="Courier New"/>
          <w:lang w:val="nb-NO"/>
        </w:rPr>
      </w:pPr>
      <w:r>
        <w:rPr>
          <w:rFonts w:ascii="Courier New" w:hAnsi="Courier New" w:cs="Courier New"/>
        </w:rPr>
        <w:t>retee.exe: retee.obj</w:t>
      </w:r>
      <w:r>
        <w:rPr>
          <w:rFonts w:ascii="Courier New" w:hAnsi="Courier New" w:cs="Courier New"/>
        </w:rPr>
        <w:br/>
      </w:r>
      <w:r>
        <w:rPr>
          <w:rFonts w:ascii="Courier New" w:hAnsi="Courier New" w:cs="Courier New"/>
        </w:rPr>
        <w:tab/>
      </w:r>
      <w:r>
        <w:rPr>
          <w:rFonts w:ascii="Courier New" w:hAnsi="Courier New" w:cs="Courier New"/>
        </w:rPr>
        <w:tab/>
        <w:t xml:space="preserve">link -out:retee.exe retee.obj </w:t>
      </w:r>
      <w:r>
        <w:rPr>
          <w:rFonts w:ascii="Courier New" w:hAnsi="Courier New" w:cs="Courier New"/>
          <w:lang w:val="nb-NO"/>
        </w:rPr>
        <w:t>$(DYNINST_LIB)\libdyninstAPI.lib \</w:t>
      </w:r>
    </w:p>
    <w:p w14:paraId="47CDE17E" w14:textId="77777777" w:rsidR="00EC3006" w:rsidRDefault="00EC3006">
      <w:pPr>
        <w:pStyle w:val="CellBody"/>
        <w:ind w:left="720" w:firstLine="720"/>
        <w:rPr>
          <w:rFonts w:ascii="Courier New" w:hAnsi="Courier New" w:cs="Courier New"/>
        </w:rPr>
      </w:pPr>
      <w:r>
        <w:rPr>
          <w:rFonts w:ascii="Courier New" w:eastAsia="Courier New" w:hAnsi="Courier New" w:cs="Courier New"/>
          <w:lang w:val="nb-NO"/>
        </w:rPr>
        <w:t xml:space="preserve"> </w:t>
      </w:r>
      <w:r>
        <w:rPr>
          <w:rFonts w:ascii="Courier New" w:hAnsi="Courier New" w:cs="Courier New"/>
        </w:rPr>
        <w:t>dbghelp.lib</w:t>
      </w:r>
    </w:p>
    <w:p w14:paraId="405086B3" w14:textId="77777777" w:rsidR="00EC3006" w:rsidRDefault="00EC3006">
      <w:pPr>
        <w:pStyle w:val="CellBody"/>
        <w:ind w:firstLine="720"/>
        <w:rPr>
          <w:rFonts w:ascii="Courier New" w:hAnsi="Courier New" w:cs="Courier New"/>
        </w:rPr>
      </w:pPr>
    </w:p>
    <w:p w14:paraId="6C4C5864" w14:textId="77777777" w:rsidR="00EC3006" w:rsidRDefault="00EC3006">
      <w:pPr>
        <w:pStyle w:val="Heading2"/>
        <w:numPr>
          <w:ilvl w:val="1"/>
          <w:numId w:val="1"/>
        </w:numPr>
      </w:pPr>
      <w:bookmarkStart w:id="95" w:name="_Ref393540868"/>
      <w:bookmarkStart w:id="96" w:name="_Toc529517721"/>
      <w:r>
        <w:t>Setting Up the Application Program (mutatee)</w:t>
      </w:r>
      <w:bookmarkEnd w:id="95"/>
      <w:bookmarkEnd w:id="96"/>
    </w:p>
    <w:p w14:paraId="47E7EC96" w14:textId="77777777" w:rsidR="00EC3006" w:rsidRDefault="00EC3006">
      <w:pPr>
        <w:pStyle w:val="BodyText"/>
      </w:pPr>
      <w:r>
        <w:t>On most platforms, any additional code that your mutator might need to call in the mutatee (for example files containing instrumentation functions that were too complex to write directly using the API) can be put into a dynamically loaded shared library, which your mutator program can load into the mutatee at runtime using the loadLibrary member function of BPatch_process.</w:t>
      </w:r>
    </w:p>
    <w:p w14:paraId="276C24DD" w14:textId="77777777" w:rsidR="00EC3006" w:rsidRDefault="00EC3006">
      <w:pPr>
        <w:pStyle w:val="BodyText"/>
        <w:rPr>
          <w:rFonts w:ascii="Courier New" w:hAnsi="Courier New" w:cs="Courier New"/>
          <w:sz w:val="20"/>
          <w:lang w:val="nb-NO"/>
        </w:rPr>
      </w:pPr>
      <w:r>
        <w:t xml:space="preserve">To locate the runtime library that Dyninst needs to load into your program, an additional environment variable must be set.  The variable </w:t>
      </w:r>
      <w:r>
        <w:rPr>
          <w:rFonts w:ascii="Courier New" w:hAnsi="Courier New" w:cs="Courier New"/>
          <w:sz w:val="20"/>
        </w:rPr>
        <w:t>DYNINSTAPI_RT_LIB</w:t>
      </w:r>
      <w:r>
        <w:t xml:space="preserve"> should be set to the full pathname of the run time instrumentation library, which should be:</w:t>
      </w:r>
    </w:p>
    <w:p w14:paraId="7ACEFB1D" w14:textId="77777777" w:rsidR="00EC3006" w:rsidRDefault="00EC3006">
      <w:pPr>
        <w:pStyle w:val="BodyText"/>
        <w:spacing w:before="0"/>
        <w:ind w:left="720"/>
        <w:rPr>
          <w:rFonts w:ascii="Courier New" w:hAnsi="Courier New" w:cs="Courier New"/>
          <w:sz w:val="20"/>
          <w:lang w:val="nb-NO"/>
        </w:rPr>
      </w:pPr>
      <w:r>
        <w:rPr>
          <w:rFonts w:ascii="Courier New" w:hAnsi="Courier New" w:cs="Courier New"/>
          <w:sz w:val="20"/>
          <w:lang w:val="nb-NO"/>
        </w:rPr>
        <w:t>NOTE: DYNINST_LIB should be set to the location where Dyninst library files were installed</w:t>
      </w:r>
    </w:p>
    <w:p w14:paraId="718476A7" w14:textId="77777777" w:rsidR="00EC3006" w:rsidRDefault="00EC3006">
      <w:pPr>
        <w:pStyle w:val="BodyText"/>
        <w:spacing w:before="0"/>
        <w:ind w:firstLine="720"/>
        <w:rPr>
          <w:rFonts w:ascii="Courier New" w:hAnsi="Courier New" w:cs="Courier New"/>
          <w:sz w:val="20"/>
          <w:lang w:val="nb-NO"/>
        </w:rPr>
      </w:pPr>
      <w:r>
        <w:rPr>
          <w:rFonts w:ascii="Courier New" w:hAnsi="Courier New" w:cs="Courier New"/>
          <w:sz w:val="20"/>
          <w:lang w:val="nb-NO"/>
        </w:rPr>
        <w:t>$(DYNINST_LIB)/libdyninstAPI_RT.so</w:t>
      </w:r>
      <w:r>
        <w:rPr>
          <w:lang w:val="nb-NO"/>
        </w:rPr>
        <w:t xml:space="preserve"> (UNIX)</w:t>
      </w:r>
    </w:p>
    <w:p w14:paraId="01C8CCE6" w14:textId="77777777" w:rsidR="00EC3006" w:rsidRDefault="00EC3006">
      <w:pPr>
        <w:pStyle w:val="BodyText"/>
        <w:spacing w:before="0"/>
        <w:ind w:firstLine="720"/>
      </w:pPr>
      <w:r>
        <w:rPr>
          <w:rFonts w:ascii="Courier New" w:hAnsi="Courier New" w:cs="Courier New"/>
          <w:sz w:val="20"/>
          <w:lang w:val="nb-NO"/>
        </w:rPr>
        <w:t>%DYNINST_LIB/libdyninstAPI_RT.dll</w:t>
      </w:r>
      <w:r>
        <w:rPr>
          <w:lang w:val="nb-NO"/>
        </w:rPr>
        <w:t xml:space="preserve"> (Windows)</w:t>
      </w:r>
    </w:p>
    <w:p w14:paraId="0F693A25" w14:textId="77777777" w:rsidR="00EC3006" w:rsidRDefault="00EC3006">
      <w:pPr>
        <w:pStyle w:val="Heading2"/>
        <w:numPr>
          <w:ilvl w:val="1"/>
          <w:numId w:val="1"/>
        </w:numPr>
      </w:pPr>
      <w:bookmarkStart w:id="97" w:name="_Ref393540889"/>
      <w:bookmarkStart w:id="98" w:name="_Toc529517722"/>
      <w:r>
        <w:t>Running the Mutator</w:t>
      </w:r>
      <w:bookmarkEnd w:id="97"/>
      <w:bookmarkEnd w:id="98"/>
    </w:p>
    <w:p w14:paraId="52E865D3" w14:textId="77777777" w:rsidR="00EC3006" w:rsidRDefault="00EC3006">
      <w:pPr>
        <w:pStyle w:val="BodyText"/>
      </w:pPr>
      <w:r>
        <w:t xml:space="preserve">At this point, you should be ready to run your application program with your mutator. For example, to start the sample program shown in </w:t>
      </w:r>
      <w:r>
        <w:fldChar w:fldCharType="begin"/>
      </w:r>
      <w:r>
        <w:instrText xml:space="preserve"> REF _Ref353113739 \h </w:instrText>
      </w:r>
      <w:r>
        <w:fldChar w:fldCharType="separate"/>
      </w:r>
      <w:r w:rsidR="00313452">
        <w:t>Appendix A - Complete Examples</w:t>
      </w:r>
      <w:r>
        <w:fldChar w:fldCharType="end"/>
      </w:r>
      <w:r>
        <w:t>:</w:t>
      </w:r>
    </w:p>
    <w:p w14:paraId="38972BF7" w14:textId="77777777" w:rsidR="00EC3006" w:rsidRDefault="00EC3006">
      <w:pPr>
        <w:pStyle w:val="codeblock"/>
        <w:widowControl/>
      </w:pPr>
      <w:r>
        <w:t>% retee foo &lt;pid&gt;</w:t>
      </w:r>
    </w:p>
    <w:p w14:paraId="1A7E742E" w14:textId="77777777" w:rsidR="00EC3006" w:rsidRDefault="00EC3006">
      <w:pPr>
        <w:pStyle w:val="Heading2"/>
        <w:numPr>
          <w:ilvl w:val="1"/>
          <w:numId w:val="1"/>
        </w:numPr>
      </w:pPr>
      <w:bookmarkStart w:id="99" w:name="_Toc529517723"/>
      <w:r>
        <w:t>Optimizing Dyninst Performance</w:t>
      </w:r>
      <w:bookmarkEnd w:id="99"/>
    </w:p>
    <w:p w14:paraId="003BCD33" w14:textId="77777777" w:rsidR="00EC3006" w:rsidRDefault="00EC3006"/>
    <w:p w14:paraId="113BD1C1" w14:textId="77777777" w:rsidR="00EC3006" w:rsidRDefault="00EC3006">
      <w:pPr>
        <w:rPr>
          <w:sz w:val="24"/>
          <w:szCs w:val="24"/>
        </w:rPr>
      </w:pPr>
      <w:r>
        <w:rPr>
          <w:sz w:val="24"/>
          <w:szCs w:val="24"/>
        </w:rPr>
        <w:t>This section describes how to tune Dyninst for optimum performance.  During the course of a run, Dyninst will perform several types of analysis on the binary, make safety assumptions about instrumentation that is inserted, and rewrite the binary (perhaps several times).  Given some guidance from the user, Dyninst can make assumptions about what work it needs to do and can deliver significant performance improvements.</w:t>
      </w:r>
    </w:p>
    <w:p w14:paraId="3EEAA3BE" w14:textId="77777777" w:rsidR="00EC3006" w:rsidRDefault="00EC3006">
      <w:pPr>
        <w:rPr>
          <w:sz w:val="24"/>
          <w:szCs w:val="24"/>
        </w:rPr>
      </w:pPr>
    </w:p>
    <w:p w14:paraId="4A9894EF" w14:textId="77777777" w:rsidR="00EC3006" w:rsidRDefault="00EC3006">
      <w:pPr>
        <w:rPr>
          <w:sz w:val="24"/>
          <w:szCs w:val="24"/>
        </w:rPr>
      </w:pPr>
      <w:r>
        <w:rPr>
          <w:sz w:val="24"/>
          <w:szCs w:val="24"/>
        </w:rPr>
        <w:t>There are two areas of Dyninst performance users typically care about.  First, the time it takes Dyninst to parse and instrument a program.  This is typically the time it takes Dyninst to start and analyze a program, and the time it takes to modify the program when putting in instrumentation.  Second, many users care about the time instrumentation takes in the modified mutatee.  This time is highly dependent on both the amount and type of instrumentation put it, but it is still possible to eliminate some of the Dyninst overhead around the instrumentation.</w:t>
      </w:r>
    </w:p>
    <w:p w14:paraId="5A9669DE" w14:textId="77777777" w:rsidR="00EC3006" w:rsidRDefault="00EC3006">
      <w:pPr>
        <w:rPr>
          <w:sz w:val="24"/>
          <w:szCs w:val="24"/>
        </w:rPr>
      </w:pPr>
    </w:p>
    <w:p w14:paraId="576849B5" w14:textId="77777777" w:rsidR="00EC3006" w:rsidRDefault="00EC3006">
      <w:pPr>
        <w:rPr>
          <w:sz w:val="24"/>
          <w:szCs w:val="24"/>
        </w:rPr>
      </w:pPr>
      <w:r>
        <w:rPr>
          <w:sz w:val="24"/>
          <w:szCs w:val="24"/>
        </w:rPr>
        <w:t>The following subsections describe techniques for improving the performance of these two areas.</w:t>
      </w:r>
    </w:p>
    <w:p w14:paraId="56E07959" w14:textId="77777777" w:rsidR="00EC3006" w:rsidRDefault="00EC3006">
      <w:pPr>
        <w:rPr>
          <w:sz w:val="24"/>
          <w:szCs w:val="24"/>
        </w:rPr>
      </w:pPr>
    </w:p>
    <w:p w14:paraId="7C9C27F1" w14:textId="77777777" w:rsidR="00EC3006" w:rsidRDefault="00EC3006">
      <w:pPr>
        <w:pStyle w:val="Heading3"/>
        <w:numPr>
          <w:ilvl w:val="2"/>
          <w:numId w:val="1"/>
        </w:numPr>
        <w:rPr>
          <w:b/>
          <w:bCs/>
          <w:sz w:val="28"/>
          <w:szCs w:val="24"/>
        </w:rPr>
      </w:pPr>
      <w:bookmarkStart w:id="100" w:name="_Toc529517724"/>
      <w:r>
        <w:t>Optimizing Mutator Performance</w:t>
      </w:r>
      <w:bookmarkEnd w:id="100"/>
    </w:p>
    <w:p w14:paraId="0DB535E0" w14:textId="77777777" w:rsidR="00EC3006" w:rsidRDefault="00EC3006">
      <w:pPr>
        <w:jc w:val="left"/>
        <w:rPr>
          <w:b/>
          <w:bCs/>
          <w:sz w:val="28"/>
          <w:szCs w:val="24"/>
        </w:rPr>
      </w:pPr>
    </w:p>
    <w:p w14:paraId="7BE08672" w14:textId="77777777" w:rsidR="00EC3006" w:rsidRDefault="00EC3006">
      <w:pPr>
        <w:rPr>
          <w:sz w:val="24"/>
          <w:szCs w:val="24"/>
        </w:rPr>
      </w:pPr>
      <w:r>
        <w:rPr>
          <w:sz w:val="24"/>
          <w:szCs w:val="24"/>
        </w:rPr>
        <w:t xml:space="preserve">CPU time in the Dyninst mutator is usually consumed by either parsing or instrumenting binaries.  When a new binary is loaded, Dyninst will analyze the code looking for instrumentation points, global variables, and attempting to identify functions in areas of code that may not have symbols.  Upon user request, Dyninst will also parse debug information from the binary, which includes local variable, line, and type information.  </w:t>
      </w:r>
    </w:p>
    <w:p w14:paraId="6F92CCD4" w14:textId="77777777" w:rsidR="00EC3006" w:rsidRDefault="00EC3006">
      <w:pPr>
        <w:rPr>
          <w:sz w:val="24"/>
          <w:szCs w:val="24"/>
        </w:rPr>
      </w:pPr>
    </w:p>
    <w:p w14:paraId="6DC8E650" w14:textId="146F76BF" w:rsidR="00EC3006" w:rsidRDefault="00684364">
      <w:pPr>
        <w:rPr>
          <w:sz w:val="24"/>
          <w:szCs w:val="24"/>
        </w:rPr>
      </w:pPr>
      <w:r>
        <w:rPr>
          <w:sz w:val="24"/>
          <w:szCs w:val="24"/>
        </w:rPr>
        <w:t xml:space="preserve">Since Dyninst 10.0.0, Dyninst supports parsing binaries in parallel, which significantly improve the analysis speed. We typically have about 4X speedup when analyzing binaries with 8 threads. By default, Dyninst will use all the available cores on your system. Please set environment variable </w:t>
      </w:r>
      <w:r w:rsidRPr="00684364">
        <w:rPr>
          <w:rFonts w:ascii="Courier New" w:hAnsi="Courier New" w:cs="Courier New"/>
        </w:rPr>
        <w:t xml:space="preserve">OMP_NUM_THREADS </w:t>
      </w:r>
      <w:r>
        <w:rPr>
          <w:sz w:val="24"/>
          <w:szCs w:val="24"/>
        </w:rPr>
        <w:t xml:space="preserve">to the number of desired threads. </w:t>
      </w:r>
    </w:p>
    <w:p w14:paraId="4F386A4C" w14:textId="77777777" w:rsidR="00EC3006" w:rsidRDefault="00EC3006">
      <w:pPr>
        <w:rPr>
          <w:sz w:val="24"/>
          <w:szCs w:val="24"/>
        </w:rPr>
      </w:pPr>
    </w:p>
    <w:p w14:paraId="3E138B5D" w14:textId="77777777" w:rsidR="00EC3006" w:rsidRDefault="00EC3006">
      <w:pPr>
        <w:rPr>
          <w:sz w:val="24"/>
          <w:szCs w:val="24"/>
        </w:rPr>
      </w:pPr>
      <w:r>
        <w:rPr>
          <w:sz w:val="24"/>
          <w:szCs w:val="24"/>
        </w:rPr>
        <w:t>Debugging information is lazily parsed separately from the rest of the binary parsing.  Accessing line, type, or local variable information will cause Dyninst to parse the debug information for all three of these.</w:t>
      </w:r>
    </w:p>
    <w:p w14:paraId="0ED64ABA" w14:textId="77777777" w:rsidR="00EC3006" w:rsidRDefault="00EC3006">
      <w:pPr>
        <w:rPr>
          <w:sz w:val="24"/>
          <w:szCs w:val="24"/>
        </w:rPr>
      </w:pPr>
    </w:p>
    <w:p w14:paraId="4DFD702D" w14:textId="77777777" w:rsidR="00EC3006" w:rsidRDefault="00EC3006">
      <w:pPr>
        <w:rPr>
          <w:sz w:val="24"/>
          <w:szCs w:val="24"/>
        </w:rPr>
      </w:pPr>
      <w:r>
        <w:rPr>
          <w:sz w:val="24"/>
          <w:szCs w:val="24"/>
        </w:rPr>
        <w:t>Another common source of mutator time is spent re-writing the mutatee to add instrumentation.  When instrumentation is inserted into a function, Dyninst may need to rewrite some or all of the function to fit the instrumentation in.  If multiple pieces of instrumentation are being inserted into a function, Dyninst may need to rewrite that function multiple times.</w:t>
      </w:r>
    </w:p>
    <w:p w14:paraId="0EC54771" w14:textId="77777777" w:rsidR="00EC3006" w:rsidRDefault="00EC3006">
      <w:pPr>
        <w:rPr>
          <w:sz w:val="24"/>
          <w:szCs w:val="24"/>
        </w:rPr>
      </w:pPr>
    </w:p>
    <w:p w14:paraId="41526C67" w14:textId="77777777" w:rsidR="00EC3006" w:rsidRDefault="00EC3006">
      <w:pPr>
        <w:rPr>
          <w:sz w:val="24"/>
          <w:szCs w:val="24"/>
        </w:rPr>
      </w:pPr>
      <w:r>
        <w:rPr>
          <w:sz w:val="24"/>
          <w:szCs w:val="24"/>
        </w:rPr>
        <w:t xml:space="preserve">If the user knows that they will be inserting multiple pieces of instrumentation into one function, they can batch the instrumentation into one bundle, so that the function will only be re-written once, using the </w:t>
      </w:r>
      <w:r>
        <w:rPr>
          <w:rFonts w:ascii="Courier New" w:hAnsi="Courier New" w:cs="Courier New"/>
        </w:rPr>
        <w:t>BPatch_process::beginInsertionSet</w:t>
      </w:r>
      <w:r>
        <w:rPr>
          <w:sz w:val="24"/>
          <w:szCs w:val="24"/>
        </w:rPr>
        <w:t xml:space="preserve"> and </w:t>
      </w:r>
      <w:r>
        <w:rPr>
          <w:rFonts w:ascii="Courier New" w:hAnsi="Courier New" w:cs="Courier New"/>
        </w:rPr>
        <w:t>BPatch_</w:t>
      </w:r>
      <w:r>
        <w:rPr>
          <w:rFonts w:ascii="Courier New" w:hAnsi="Courier New" w:cs="Courier New"/>
        </w:rPr>
        <w:softHyphen/>
        <w:t>process::end</w:t>
      </w:r>
      <w:r>
        <w:rPr>
          <w:rFonts w:ascii="Courier New" w:hAnsi="Courier New" w:cs="Courier New"/>
        </w:rPr>
        <w:softHyphen/>
        <w:t>Inser</w:t>
      </w:r>
      <w:r>
        <w:rPr>
          <w:rFonts w:ascii="Courier New" w:hAnsi="Courier New" w:cs="Courier New"/>
        </w:rPr>
        <w:softHyphen/>
        <w:t>tion</w:t>
      </w:r>
      <w:r>
        <w:rPr>
          <w:rFonts w:ascii="Courier New" w:hAnsi="Courier New" w:cs="Courier New"/>
        </w:rPr>
        <w:softHyphen/>
        <w:t>Set</w:t>
      </w:r>
      <w:r>
        <w:rPr>
          <w:sz w:val="24"/>
          <w:szCs w:val="24"/>
        </w:rPr>
        <w:t xml:space="preserve"> functions (see section </w:t>
      </w:r>
      <w:r>
        <w:rPr>
          <w:sz w:val="24"/>
          <w:szCs w:val="24"/>
        </w:rPr>
        <w:fldChar w:fldCharType="begin"/>
      </w:r>
      <w:r>
        <w:rPr>
          <w:sz w:val="24"/>
          <w:szCs w:val="24"/>
        </w:rPr>
        <w:instrText xml:space="preserve"> REF _Ref160339594 \r \h </w:instrText>
      </w:r>
      <w:r>
        <w:rPr>
          <w:sz w:val="24"/>
          <w:szCs w:val="24"/>
        </w:rPr>
      </w:r>
      <w:r>
        <w:rPr>
          <w:sz w:val="24"/>
          <w:szCs w:val="24"/>
        </w:rPr>
        <w:fldChar w:fldCharType="separate"/>
      </w:r>
      <w:r w:rsidR="00313452">
        <w:rPr>
          <w:sz w:val="24"/>
          <w:szCs w:val="24"/>
        </w:rPr>
        <w:t>4.4</w:t>
      </w:r>
      <w:r>
        <w:rPr>
          <w:sz w:val="24"/>
          <w:szCs w:val="24"/>
        </w:rPr>
        <w:fldChar w:fldCharType="end"/>
      </w:r>
      <w:r>
        <w:rPr>
          <w:sz w:val="24"/>
          <w:szCs w:val="24"/>
        </w:rPr>
        <w:t>).  Using these functions can result in a significant performance win when inserting instrumentation in many locations.</w:t>
      </w:r>
    </w:p>
    <w:p w14:paraId="121587A8" w14:textId="77777777" w:rsidR="00EC3006" w:rsidRDefault="00EC3006">
      <w:pPr>
        <w:rPr>
          <w:sz w:val="24"/>
          <w:szCs w:val="24"/>
        </w:rPr>
      </w:pPr>
    </w:p>
    <w:p w14:paraId="5F020282" w14:textId="77777777" w:rsidR="00EC3006" w:rsidRDefault="00EC3006">
      <w:pPr>
        <w:rPr>
          <w:sz w:val="24"/>
          <w:szCs w:val="24"/>
        </w:rPr>
      </w:pPr>
      <w:r>
        <w:rPr>
          <w:sz w:val="24"/>
          <w:szCs w:val="24"/>
        </w:rPr>
        <w:t xml:space="preserve">To use the insertion set functions, add a call to </w:t>
      </w:r>
      <w:r>
        <w:rPr>
          <w:rFonts w:ascii="Courier New" w:hAnsi="Courier New" w:cs="Courier New"/>
        </w:rPr>
        <w:t>beginInsertionSet</w:t>
      </w:r>
      <w:r>
        <w:rPr>
          <w:sz w:val="24"/>
          <w:szCs w:val="24"/>
        </w:rPr>
        <w:t xml:space="preserve"> before inserting instrumentation.  Dyninst will start buffering up all instrumentation insertions.  After the last piece of instrumentation is inserted, call </w:t>
      </w:r>
      <w:r>
        <w:rPr>
          <w:rFonts w:ascii="Courier New" w:hAnsi="Courier New" w:cs="Courier New"/>
        </w:rPr>
        <w:t>finalizeInsertionSet</w:t>
      </w:r>
      <w:r>
        <w:rPr>
          <w:sz w:val="24"/>
          <w:szCs w:val="24"/>
        </w:rPr>
        <w:t>, and all instrumentation will be atomically inserted into the mutatee, with each function being rewritten at most once.</w:t>
      </w:r>
    </w:p>
    <w:p w14:paraId="6B272431" w14:textId="77777777" w:rsidR="00EC3006" w:rsidRDefault="00EC3006">
      <w:pPr>
        <w:rPr>
          <w:sz w:val="24"/>
          <w:szCs w:val="24"/>
        </w:rPr>
      </w:pPr>
    </w:p>
    <w:p w14:paraId="57A46C60" w14:textId="77777777" w:rsidR="00EC3006" w:rsidRDefault="00EC3006">
      <w:pPr>
        <w:pStyle w:val="Heading3"/>
        <w:numPr>
          <w:ilvl w:val="2"/>
          <w:numId w:val="1"/>
        </w:numPr>
        <w:rPr>
          <w:sz w:val="24"/>
          <w:szCs w:val="24"/>
        </w:rPr>
      </w:pPr>
      <w:bookmarkStart w:id="101" w:name="_Toc529517725"/>
      <w:r>
        <w:t>Optimizing Mutatee Performance</w:t>
      </w:r>
      <w:bookmarkEnd w:id="101"/>
    </w:p>
    <w:p w14:paraId="59DE9363" w14:textId="77777777" w:rsidR="00EC3006" w:rsidRDefault="00EC3006">
      <w:pPr>
        <w:rPr>
          <w:sz w:val="24"/>
          <w:szCs w:val="24"/>
        </w:rPr>
      </w:pPr>
    </w:p>
    <w:p w14:paraId="4AC9281D" w14:textId="77777777" w:rsidR="00EC3006" w:rsidRDefault="00EC3006">
      <w:pPr>
        <w:rPr>
          <w:sz w:val="24"/>
          <w:szCs w:val="24"/>
        </w:rPr>
      </w:pPr>
      <w:r>
        <w:rPr>
          <w:sz w:val="24"/>
          <w:szCs w:val="24"/>
        </w:rPr>
        <w:t xml:space="preserve">As instrumentation is inserted into a mutatee, it will start to run slower.  The slowdown is heavily influenced by three factors: the number of points being instrumented, the instrumentation itself, and the Dyninst overhead around each piece of instrumentation.  The Dyninst overhead comes from pieces of protection code (described in more detail below) that do things such as saving/restoring registers around instrumentation, checking for instrumentation recursion, and performing thread safety checks. </w:t>
      </w:r>
    </w:p>
    <w:p w14:paraId="2214B0A3" w14:textId="77777777" w:rsidR="00EC3006" w:rsidRDefault="00EC3006">
      <w:pPr>
        <w:rPr>
          <w:sz w:val="24"/>
          <w:szCs w:val="24"/>
        </w:rPr>
      </w:pPr>
    </w:p>
    <w:p w14:paraId="0EC9175D" w14:textId="77777777" w:rsidR="00EC3006" w:rsidRDefault="00EC3006">
      <w:pPr>
        <w:rPr>
          <w:sz w:val="24"/>
          <w:szCs w:val="24"/>
        </w:rPr>
      </w:pPr>
      <w:r>
        <w:rPr>
          <w:sz w:val="24"/>
          <w:szCs w:val="24"/>
        </w:rPr>
        <w:t>The factor by which Dyninst overhead influences mutatee run-time depends on the type of instrumentation being inserted.   When inserting instrumentation that runs a memory cache simulator, the Dyninst overhead may be negligible.  On the other-hand, when inserting instrumentation that increments a counter, the Dyninst overhead will dominate the time spent in instrumentation.  Remember, optimizing the instrumentation being inserted may sometimes be more important than optimizing the Dyninst overhead.  Many users have had success writing tools that make use of Dyninst’s ability to dynamically remove instrumentation as a performance improvement.</w:t>
      </w:r>
    </w:p>
    <w:p w14:paraId="5391FC76" w14:textId="77777777" w:rsidR="00EC3006" w:rsidRDefault="00EC3006">
      <w:pPr>
        <w:rPr>
          <w:sz w:val="24"/>
          <w:szCs w:val="24"/>
        </w:rPr>
      </w:pPr>
    </w:p>
    <w:p w14:paraId="228F251E" w14:textId="77777777" w:rsidR="00EC3006" w:rsidRDefault="00EC3006">
      <w:pPr>
        <w:rPr>
          <w:sz w:val="24"/>
          <w:szCs w:val="24"/>
        </w:rPr>
      </w:pPr>
      <w:r>
        <w:rPr>
          <w:sz w:val="24"/>
          <w:szCs w:val="24"/>
        </w:rPr>
        <w:t>The instrumentation overhead results from safety and correctness checks inserted by Dyninst around instrumentation.  Dyninst will automatically attempt to remove as much of this overhead as possible, however it sometimes must make a conservative decision to leave the overhead in.  Given additional, user-provided information Dyninst can make better choices about what safety checks to leave in.  An unoptimized post-Dyninst 5.0 instrumentation snippet looks like the following:</w:t>
      </w:r>
    </w:p>
    <w:p w14:paraId="688FB91A" w14:textId="77777777" w:rsidR="00EC3006" w:rsidRDefault="00EC3006">
      <w:pPr>
        <w:rPr>
          <w:sz w:val="24"/>
          <w:szCs w:val="24"/>
        </w:rPr>
      </w:pPr>
    </w:p>
    <w:tbl>
      <w:tblPr>
        <w:tblW w:w="0" w:type="auto"/>
        <w:tblInd w:w="-5" w:type="dxa"/>
        <w:tblLayout w:type="fixed"/>
        <w:tblLook w:val="0000" w:firstRow="0" w:lastRow="0" w:firstColumn="0" w:lastColumn="0" w:noHBand="0" w:noVBand="0"/>
      </w:tblPr>
      <w:tblGrid>
        <w:gridCol w:w="4788"/>
        <w:gridCol w:w="4798"/>
      </w:tblGrid>
      <w:tr w:rsidR="00EC3006" w14:paraId="7D314759" w14:textId="77777777">
        <w:tc>
          <w:tcPr>
            <w:tcW w:w="4788" w:type="dxa"/>
            <w:tcBorders>
              <w:top w:val="single" w:sz="4" w:space="0" w:color="000000"/>
              <w:left w:val="single" w:sz="4" w:space="0" w:color="000000"/>
              <w:bottom w:val="single" w:sz="4" w:space="0" w:color="000000"/>
            </w:tcBorders>
            <w:shd w:val="clear" w:color="auto" w:fill="auto"/>
            <w:vAlign w:val="center"/>
          </w:tcPr>
          <w:p w14:paraId="6CBD060A" w14:textId="77777777" w:rsidR="00EC3006" w:rsidRDefault="00EC3006">
            <w:pPr>
              <w:jc w:val="center"/>
            </w:pPr>
            <w:r>
              <w:rPr>
                <w:b/>
                <w:bCs/>
                <w:sz w:val="28"/>
                <w:szCs w:val="24"/>
              </w:rPr>
              <w:t>Save General Purpose Registers</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2A9DA78B" w14:textId="77777777" w:rsidR="00EC3006" w:rsidRDefault="00EC3006">
            <w:r>
              <w:rPr>
                <w:sz w:val="24"/>
                <w:szCs w:val="24"/>
              </w:rPr>
              <w:t>In order to ensure that instrumentation doesn’t corrupt the program, Dyninst saves all live general purpose registers.</w:t>
            </w:r>
          </w:p>
        </w:tc>
      </w:tr>
      <w:tr w:rsidR="00EC3006" w14:paraId="684BB95B" w14:textId="77777777">
        <w:tc>
          <w:tcPr>
            <w:tcW w:w="4788" w:type="dxa"/>
            <w:tcBorders>
              <w:top w:val="single" w:sz="4" w:space="0" w:color="000000"/>
              <w:left w:val="single" w:sz="4" w:space="0" w:color="000000"/>
              <w:bottom w:val="single" w:sz="4" w:space="0" w:color="000000"/>
            </w:tcBorders>
            <w:shd w:val="clear" w:color="auto" w:fill="auto"/>
            <w:vAlign w:val="center"/>
          </w:tcPr>
          <w:p w14:paraId="668B28F3" w14:textId="77777777" w:rsidR="00EC3006" w:rsidRDefault="00EC3006">
            <w:pPr>
              <w:jc w:val="center"/>
            </w:pPr>
            <w:r>
              <w:rPr>
                <w:b/>
                <w:bCs/>
                <w:sz w:val="28"/>
                <w:szCs w:val="24"/>
              </w:rPr>
              <w:t>Save Floating Point Registers</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03AEE9CB" w14:textId="77777777" w:rsidR="00EC3006" w:rsidRDefault="00EC3006">
            <w:r>
              <w:rPr>
                <w:sz w:val="24"/>
                <w:szCs w:val="24"/>
              </w:rPr>
              <w:t>Dyninst may decide to separately save any floating point registers that may be corrupted by instrumentation.</w:t>
            </w:r>
          </w:p>
        </w:tc>
      </w:tr>
      <w:tr w:rsidR="00EC3006" w14:paraId="19B62B51" w14:textId="77777777">
        <w:tc>
          <w:tcPr>
            <w:tcW w:w="4788" w:type="dxa"/>
            <w:tcBorders>
              <w:top w:val="single" w:sz="4" w:space="0" w:color="000000"/>
              <w:left w:val="single" w:sz="4" w:space="0" w:color="000000"/>
              <w:bottom w:val="single" w:sz="4" w:space="0" w:color="000000"/>
            </w:tcBorders>
            <w:shd w:val="clear" w:color="auto" w:fill="auto"/>
            <w:vAlign w:val="center"/>
          </w:tcPr>
          <w:p w14:paraId="3C12C322" w14:textId="77777777" w:rsidR="00EC3006" w:rsidRDefault="00EC3006">
            <w:pPr>
              <w:jc w:val="center"/>
            </w:pPr>
            <w:r>
              <w:rPr>
                <w:b/>
                <w:bCs/>
                <w:sz w:val="28"/>
                <w:szCs w:val="24"/>
              </w:rPr>
              <w:t>Generate A Stack Frame</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36D4B87C" w14:textId="77777777" w:rsidR="00EC3006" w:rsidRDefault="00EC3006">
            <w:r>
              <w:rPr>
                <w:sz w:val="24"/>
                <w:szCs w:val="24"/>
              </w:rPr>
              <w:t>Dyninst builds a stack frame for instrumentation to run under. This provides the illusion to instrumentation that it is running as its own function.</w:t>
            </w:r>
          </w:p>
        </w:tc>
      </w:tr>
      <w:tr w:rsidR="00EC3006" w14:paraId="1183AB7E" w14:textId="77777777">
        <w:tc>
          <w:tcPr>
            <w:tcW w:w="4788" w:type="dxa"/>
            <w:tcBorders>
              <w:top w:val="single" w:sz="4" w:space="0" w:color="000000"/>
              <w:left w:val="single" w:sz="4" w:space="0" w:color="000000"/>
              <w:bottom w:val="single" w:sz="4" w:space="0" w:color="000000"/>
            </w:tcBorders>
            <w:shd w:val="clear" w:color="auto" w:fill="auto"/>
            <w:vAlign w:val="center"/>
          </w:tcPr>
          <w:p w14:paraId="7CA873BA" w14:textId="77777777" w:rsidR="00EC3006" w:rsidRDefault="00EC3006">
            <w:pPr>
              <w:jc w:val="center"/>
            </w:pPr>
            <w:r>
              <w:rPr>
                <w:b/>
                <w:bCs/>
                <w:sz w:val="28"/>
                <w:szCs w:val="24"/>
              </w:rPr>
              <w:t>Calculate Thread Index</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656C9457" w14:textId="77777777" w:rsidR="00EC3006" w:rsidRDefault="00EC3006">
            <w:r>
              <w:rPr>
                <w:sz w:val="24"/>
                <w:szCs w:val="24"/>
              </w:rPr>
              <w:t>Calculate an index value that identifies the current thread.  This is primarily used as input to the Trampoline Guard.</w:t>
            </w:r>
          </w:p>
        </w:tc>
      </w:tr>
      <w:tr w:rsidR="00EC3006" w14:paraId="159F7BC7" w14:textId="77777777">
        <w:tc>
          <w:tcPr>
            <w:tcW w:w="4788" w:type="dxa"/>
            <w:tcBorders>
              <w:top w:val="single" w:sz="4" w:space="0" w:color="000000"/>
              <w:left w:val="single" w:sz="4" w:space="0" w:color="000000"/>
              <w:bottom w:val="single" w:sz="4" w:space="0" w:color="000000"/>
            </w:tcBorders>
            <w:shd w:val="clear" w:color="auto" w:fill="auto"/>
            <w:vAlign w:val="center"/>
          </w:tcPr>
          <w:p w14:paraId="0356CB1B" w14:textId="77777777" w:rsidR="00EC3006" w:rsidRDefault="00EC3006">
            <w:pPr>
              <w:jc w:val="center"/>
            </w:pPr>
            <w:r>
              <w:rPr>
                <w:b/>
                <w:bCs/>
                <w:sz w:val="28"/>
                <w:szCs w:val="24"/>
              </w:rPr>
              <w:t>Test and Set Trampoline Guard</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33BA857B" w14:textId="77777777" w:rsidR="00EC3006" w:rsidRDefault="00EC3006">
            <w:r>
              <w:rPr>
                <w:sz w:val="24"/>
                <w:szCs w:val="24"/>
              </w:rPr>
              <w:t>Test to see if we are already recursively executing under instrumentation, and skip the user instrumentation if we are.</w:t>
            </w:r>
          </w:p>
        </w:tc>
      </w:tr>
      <w:tr w:rsidR="00EC3006" w14:paraId="26558AB9" w14:textId="77777777">
        <w:tc>
          <w:tcPr>
            <w:tcW w:w="4788" w:type="dxa"/>
            <w:tcBorders>
              <w:top w:val="single" w:sz="4" w:space="0" w:color="000000"/>
              <w:left w:val="single" w:sz="4" w:space="0" w:color="000000"/>
              <w:bottom w:val="single" w:sz="4" w:space="0" w:color="000000"/>
            </w:tcBorders>
            <w:shd w:val="clear" w:color="auto" w:fill="auto"/>
            <w:vAlign w:val="center"/>
          </w:tcPr>
          <w:p w14:paraId="225C4EB2" w14:textId="77777777" w:rsidR="00EC3006" w:rsidRDefault="00EC3006">
            <w:pPr>
              <w:jc w:val="center"/>
            </w:pPr>
            <w:r>
              <w:rPr>
                <w:b/>
                <w:bCs/>
                <w:sz w:val="28"/>
                <w:szCs w:val="24"/>
              </w:rPr>
              <w:t>Execute User Instrumentation</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4A43CE7E" w14:textId="77777777" w:rsidR="00EC3006" w:rsidRDefault="00EC3006">
            <w:r>
              <w:rPr>
                <w:sz w:val="24"/>
                <w:szCs w:val="24"/>
              </w:rPr>
              <w:t xml:space="preserve">Execute any </w:t>
            </w:r>
            <w:r>
              <w:rPr>
                <w:rFonts w:ascii="Courier New" w:hAnsi="Courier New" w:cs="Courier New"/>
                <w:sz w:val="24"/>
                <w:szCs w:val="24"/>
              </w:rPr>
              <w:t xml:space="preserve">BPatch_snippet </w:t>
            </w:r>
            <w:r>
              <w:rPr>
                <w:sz w:val="24"/>
                <w:szCs w:val="24"/>
              </w:rPr>
              <w:t>code.</w:t>
            </w:r>
          </w:p>
        </w:tc>
      </w:tr>
      <w:tr w:rsidR="00EC3006" w14:paraId="2095E904" w14:textId="77777777">
        <w:tc>
          <w:tcPr>
            <w:tcW w:w="4788" w:type="dxa"/>
            <w:tcBorders>
              <w:top w:val="single" w:sz="4" w:space="0" w:color="000000"/>
              <w:left w:val="single" w:sz="4" w:space="0" w:color="000000"/>
              <w:bottom w:val="single" w:sz="4" w:space="0" w:color="000000"/>
            </w:tcBorders>
            <w:shd w:val="clear" w:color="auto" w:fill="auto"/>
            <w:vAlign w:val="center"/>
          </w:tcPr>
          <w:p w14:paraId="3AB7919B" w14:textId="77777777" w:rsidR="00EC3006" w:rsidRDefault="00EC3006">
            <w:pPr>
              <w:jc w:val="center"/>
            </w:pPr>
            <w:r>
              <w:rPr>
                <w:b/>
                <w:bCs/>
                <w:sz w:val="28"/>
                <w:szCs w:val="24"/>
                <w:lang w:val="it-IT"/>
              </w:rPr>
              <w:t>Unset Trampoline Guard</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2F59BC34" w14:textId="77777777" w:rsidR="00EC3006" w:rsidRDefault="00EC3006">
            <w:r>
              <w:rPr>
                <w:sz w:val="24"/>
                <w:szCs w:val="24"/>
              </w:rPr>
              <w:t>Marks the this thread as no longer being in instrumentation</w:t>
            </w:r>
          </w:p>
        </w:tc>
      </w:tr>
      <w:tr w:rsidR="00EC3006" w14:paraId="7799C25D" w14:textId="77777777">
        <w:tc>
          <w:tcPr>
            <w:tcW w:w="4788" w:type="dxa"/>
            <w:tcBorders>
              <w:top w:val="single" w:sz="4" w:space="0" w:color="000000"/>
              <w:left w:val="single" w:sz="4" w:space="0" w:color="000000"/>
              <w:bottom w:val="single" w:sz="4" w:space="0" w:color="000000"/>
            </w:tcBorders>
            <w:shd w:val="clear" w:color="auto" w:fill="auto"/>
            <w:vAlign w:val="center"/>
          </w:tcPr>
          <w:p w14:paraId="3218F4ED" w14:textId="77777777" w:rsidR="00EC3006" w:rsidRDefault="00EC3006">
            <w:pPr>
              <w:jc w:val="center"/>
            </w:pPr>
            <w:r>
              <w:rPr>
                <w:b/>
                <w:bCs/>
                <w:sz w:val="28"/>
                <w:szCs w:val="24"/>
              </w:rPr>
              <w:t>Clean Stack Frame</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027903F7" w14:textId="77777777" w:rsidR="00EC3006" w:rsidRDefault="00EC3006">
            <w:r>
              <w:rPr>
                <w:sz w:val="24"/>
                <w:szCs w:val="24"/>
              </w:rPr>
              <w:t>Clean the stack frame that was generated for instrumentation.</w:t>
            </w:r>
          </w:p>
        </w:tc>
      </w:tr>
      <w:tr w:rsidR="00EC3006" w14:paraId="415282C4" w14:textId="77777777">
        <w:tc>
          <w:tcPr>
            <w:tcW w:w="4788" w:type="dxa"/>
            <w:tcBorders>
              <w:top w:val="single" w:sz="4" w:space="0" w:color="000000"/>
              <w:left w:val="single" w:sz="4" w:space="0" w:color="000000"/>
              <w:bottom w:val="single" w:sz="4" w:space="0" w:color="000000"/>
            </w:tcBorders>
            <w:shd w:val="clear" w:color="auto" w:fill="auto"/>
            <w:vAlign w:val="center"/>
          </w:tcPr>
          <w:p w14:paraId="60C26D5C" w14:textId="77777777" w:rsidR="00EC3006" w:rsidRDefault="00EC3006">
            <w:pPr>
              <w:jc w:val="center"/>
            </w:pPr>
            <w:r>
              <w:rPr>
                <w:b/>
                <w:bCs/>
                <w:sz w:val="28"/>
                <w:szCs w:val="24"/>
              </w:rPr>
              <w:t>Restore Floating Point Registers</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1DEA51D8" w14:textId="77777777" w:rsidR="00EC3006" w:rsidRDefault="00EC3006">
            <w:r>
              <w:rPr>
                <w:sz w:val="24"/>
                <w:szCs w:val="24"/>
              </w:rPr>
              <w:t>Restore the floating point registers to their original state.</w:t>
            </w:r>
          </w:p>
        </w:tc>
      </w:tr>
      <w:tr w:rsidR="00EC3006" w14:paraId="31A0C0AB" w14:textId="77777777">
        <w:tc>
          <w:tcPr>
            <w:tcW w:w="4788" w:type="dxa"/>
            <w:tcBorders>
              <w:top w:val="single" w:sz="4" w:space="0" w:color="000000"/>
              <w:left w:val="single" w:sz="4" w:space="0" w:color="000000"/>
              <w:bottom w:val="single" w:sz="4" w:space="0" w:color="000000"/>
            </w:tcBorders>
            <w:shd w:val="clear" w:color="auto" w:fill="auto"/>
            <w:vAlign w:val="center"/>
          </w:tcPr>
          <w:p w14:paraId="156F74FE" w14:textId="77777777" w:rsidR="00EC3006" w:rsidRDefault="00EC3006">
            <w:pPr>
              <w:jc w:val="center"/>
            </w:pPr>
            <w:r>
              <w:rPr>
                <w:b/>
                <w:bCs/>
                <w:sz w:val="28"/>
                <w:szCs w:val="24"/>
              </w:rPr>
              <w:t>Restore General Purpose Registers</w:t>
            </w:r>
          </w:p>
        </w:tc>
        <w:tc>
          <w:tcPr>
            <w:tcW w:w="4798" w:type="dxa"/>
            <w:tcBorders>
              <w:top w:val="single" w:sz="4" w:space="0" w:color="000000"/>
              <w:left w:val="single" w:sz="4" w:space="0" w:color="000000"/>
              <w:bottom w:val="single" w:sz="4" w:space="0" w:color="000000"/>
              <w:right w:val="single" w:sz="4" w:space="0" w:color="000000"/>
            </w:tcBorders>
            <w:shd w:val="clear" w:color="auto" w:fill="auto"/>
          </w:tcPr>
          <w:p w14:paraId="6FE7FB4E" w14:textId="77777777" w:rsidR="00EC3006" w:rsidRDefault="00EC3006">
            <w:r>
              <w:rPr>
                <w:sz w:val="24"/>
                <w:szCs w:val="24"/>
              </w:rPr>
              <w:t>Restore the general purpose registers to their original state.</w:t>
            </w:r>
          </w:p>
        </w:tc>
      </w:tr>
    </w:tbl>
    <w:p w14:paraId="7F0C3829" w14:textId="77777777" w:rsidR="00EC3006" w:rsidRDefault="00EC3006">
      <w:pPr>
        <w:rPr>
          <w:sz w:val="24"/>
          <w:szCs w:val="24"/>
        </w:rPr>
      </w:pPr>
      <w:r>
        <w:rPr>
          <w:sz w:val="24"/>
          <w:szCs w:val="24"/>
        </w:rPr>
        <w:t>Dyninst will attempt to eliminate as much of its overhead as is possible.  The Dyninst user can assist Dyninst by doing the following:</w:t>
      </w:r>
    </w:p>
    <w:p w14:paraId="12D36725" w14:textId="77777777" w:rsidR="00EC3006" w:rsidRDefault="00EC3006">
      <w:pPr>
        <w:rPr>
          <w:sz w:val="24"/>
          <w:szCs w:val="24"/>
        </w:rPr>
      </w:pPr>
    </w:p>
    <w:p w14:paraId="5328BFCC" w14:textId="77777777" w:rsidR="00EC3006" w:rsidRDefault="00EC3006">
      <w:pPr>
        <w:numPr>
          <w:ilvl w:val="0"/>
          <w:numId w:val="2"/>
        </w:numPr>
        <w:rPr>
          <w:sz w:val="24"/>
          <w:szCs w:val="24"/>
        </w:rPr>
      </w:pPr>
      <w:r>
        <w:rPr>
          <w:b/>
          <w:sz w:val="24"/>
          <w:szCs w:val="24"/>
        </w:rPr>
        <w:t xml:space="preserve">Write BPatch_snippet code that avoids making function calls.  </w:t>
      </w:r>
      <w:r>
        <w:rPr>
          <w:sz w:val="24"/>
          <w:szCs w:val="24"/>
        </w:rPr>
        <w:t>Dyninst will attempt to perform analysis on the user written instrumentation to determine which general purpose and floating point registers can be saved.  It is difficult to analyze function calls that may be nested arbitrarily deep.  Dyninst will not analyze any deeper than two levels of function calls before assuming that the instrumentation clobbers all registers and it needs to save everything.</w:t>
      </w:r>
    </w:p>
    <w:p w14:paraId="5D52C847" w14:textId="77777777" w:rsidR="00EC3006" w:rsidRDefault="00EC3006">
      <w:pPr>
        <w:ind w:left="1080"/>
        <w:rPr>
          <w:b/>
          <w:sz w:val="24"/>
          <w:szCs w:val="24"/>
        </w:rPr>
      </w:pPr>
      <w:r>
        <w:rPr>
          <w:sz w:val="24"/>
          <w:szCs w:val="24"/>
        </w:rPr>
        <w:t xml:space="preserve">In addition, not making function calls from instrumentation allows Dyninst to eliminate its tramp guard and thread index calculation.  Instrumentation that does not make a function call cannot recursively execute more instrumentation.   </w:t>
      </w:r>
    </w:p>
    <w:p w14:paraId="4BDA3D75" w14:textId="77777777" w:rsidR="00EC3006" w:rsidRDefault="00EC3006">
      <w:pPr>
        <w:numPr>
          <w:ilvl w:val="0"/>
          <w:numId w:val="2"/>
        </w:numPr>
        <w:rPr>
          <w:b/>
          <w:sz w:val="24"/>
          <w:szCs w:val="24"/>
        </w:rPr>
      </w:pPr>
      <w:r>
        <w:rPr>
          <w:b/>
          <w:sz w:val="24"/>
          <w:szCs w:val="24"/>
        </w:rPr>
        <w:t xml:space="preserve">Call </w:t>
      </w:r>
      <w:r>
        <w:rPr>
          <w:rFonts w:ascii="Courier New" w:hAnsi="Courier New" w:cs="Courier New"/>
          <w:b/>
          <w:sz w:val="24"/>
          <w:szCs w:val="24"/>
        </w:rPr>
        <w:t>BPatch::setTrampRecursive(true)</w:t>
      </w:r>
      <w:r>
        <w:rPr>
          <w:b/>
          <w:sz w:val="24"/>
          <w:szCs w:val="24"/>
        </w:rPr>
        <w:t xml:space="preserve"> if instrumentation cannot execute recursively.</w:t>
      </w:r>
      <w:r>
        <w:rPr>
          <w:sz w:val="24"/>
          <w:szCs w:val="24"/>
        </w:rPr>
        <w:t xml:space="preserve">  If instrumentation must make a function call, but will not execute recursively, then enable trampoline recursion.  This will cause Dyninst to stop generating a trampoline guard and thread index calculation on all future pieces of instrumentation.  An example of instrumentation recursion would be instrumenting a call to </w:t>
      </w:r>
      <w:r>
        <w:rPr>
          <w:rFonts w:ascii="Courier New" w:hAnsi="Courier New" w:cs="Courier New"/>
          <w:sz w:val="24"/>
          <w:szCs w:val="24"/>
        </w:rPr>
        <w:t>write</w:t>
      </w:r>
      <w:r>
        <w:rPr>
          <w:sz w:val="24"/>
          <w:szCs w:val="24"/>
        </w:rPr>
        <w:t xml:space="preserve"> with instrumentation that calls </w:t>
      </w:r>
      <w:r>
        <w:rPr>
          <w:rFonts w:ascii="Courier New" w:hAnsi="Courier New" w:cs="Courier New"/>
          <w:sz w:val="24"/>
          <w:szCs w:val="24"/>
        </w:rPr>
        <w:t>printf</w:t>
      </w:r>
      <w:r>
        <w:rPr>
          <w:sz w:val="24"/>
          <w:szCs w:val="24"/>
        </w:rPr>
        <w:t>—</w:t>
      </w:r>
      <w:r>
        <w:rPr>
          <w:rFonts w:ascii="Courier New" w:hAnsi="Courier New" w:cs="Courier New"/>
          <w:sz w:val="24"/>
          <w:szCs w:val="24"/>
        </w:rPr>
        <w:t>write</w:t>
      </w:r>
      <w:r>
        <w:rPr>
          <w:sz w:val="24"/>
          <w:szCs w:val="24"/>
        </w:rPr>
        <w:t xml:space="preserve"> will start calling </w:t>
      </w:r>
      <w:r>
        <w:rPr>
          <w:rFonts w:ascii="Courier New" w:hAnsi="Courier New" w:cs="Courier New"/>
          <w:sz w:val="24"/>
          <w:szCs w:val="24"/>
        </w:rPr>
        <w:t>printf</w:t>
      </w:r>
      <w:r>
        <w:rPr>
          <w:sz w:val="24"/>
          <w:szCs w:val="24"/>
        </w:rPr>
        <w:t xml:space="preserve"> printf will re-call </w:t>
      </w:r>
      <w:r>
        <w:rPr>
          <w:rFonts w:ascii="Courier New" w:hAnsi="Courier New" w:cs="Courier New"/>
          <w:sz w:val="24"/>
          <w:szCs w:val="24"/>
        </w:rPr>
        <w:t>write.</w:t>
      </w:r>
    </w:p>
    <w:p w14:paraId="0E74A067" w14:textId="77777777" w:rsidR="00EC3006" w:rsidRDefault="00EC3006">
      <w:pPr>
        <w:numPr>
          <w:ilvl w:val="0"/>
          <w:numId w:val="2"/>
        </w:numPr>
        <w:rPr>
          <w:b/>
          <w:sz w:val="24"/>
          <w:szCs w:val="24"/>
        </w:rPr>
      </w:pPr>
      <w:r>
        <w:rPr>
          <w:b/>
          <w:sz w:val="24"/>
          <w:szCs w:val="24"/>
        </w:rPr>
        <w:t xml:space="preserve">Call </w:t>
      </w:r>
      <w:r>
        <w:rPr>
          <w:rFonts w:ascii="Courier New" w:hAnsi="Courier New" w:cs="Courier New"/>
          <w:b/>
          <w:sz w:val="24"/>
          <w:szCs w:val="24"/>
        </w:rPr>
        <w:t>BPatch::setSaveFPR(false)</w:t>
      </w:r>
      <w:r>
        <w:rPr>
          <w:b/>
          <w:sz w:val="24"/>
          <w:szCs w:val="24"/>
        </w:rPr>
        <w:t xml:space="preserve"> if instrumentation will not clobber floating point registers</w:t>
      </w:r>
      <w:r>
        <w:rPr>
          <w:sz w:val="24"/>
          <w:szCs w:val="24"/>
        </w:rPr>
        <w:t>.    This will cause Dyninst to stop saving floating point registers, which can be a significant win on some platforms.</w:t>
      </w:r>
    </w:p>
    <w:p w14:paraId="2B3A3C4D" w14:textId="77777777" w:rsidR="00EC3006" w:rsidRDefault="00EC3006">
      <w:pPr>
        <w:numPr>
          <w:ilvl w:val="0"/>
          <w:numId w:val="2"/>
        </w:numPr>
        <w:rPr>
          <w:b/>
          <w:sz w:val="24"/>
          <w:szCs w:val="24"/>
        </w:rPr>
      </w:pPr>
      <w:r>
        <w:rPr>
          <w:b/>
          <w:sz w:val="24"/>
          <w:szCs w:val="24"/>
        </w:rPr>
        <w:t xml:space="preserve">Use simple </w:t>
      </w:r>
      <w:r>
        <w:rPr>
          <w:rFonts w:ascii="Courier New" w:hAnsi="Courier New" w:cs="Courier New"/>
          <w:b/>
          <w:sz w:val="24"/>
          <w:szCs w:val="24"/>
        </w:rPr>
        <w:t>BPatch_snippet</w:t>
      </w:r>
      <w:r>
        <w:rPr>
          <w:b/>
          <w:sz w:val="24"/>
          <w:szCs w:val="24"/>
        </w:rPr>
        <w:t xml:space="preserve"> objects when possible</w:t>
      </w:r>
      <w:r>
        <w:rPr>
          <w:sz w:val="24"/>
          <w:szCs w:val="24"/>
        </w:rPr>
        <w:t>.  Dyninst will attempt to recognize, peep-hole optimize, and simplify frequently used code snippets when it finds them.  For example, on x86 based platforms Dyninst will recognize snippets that do operations like ‘var = constant’ or ‘var++’ and turn these into optimized assembly instructions that take advantage of CISC machine instructions.</w:t>
      </w:r>
    </w:p>
    <w:p w14:paraId="7428283E" w14:textId="77777777" w:rsidR="00EC3006" w:rsidRDefault="00EC3006">
      <w:pPr>
        <w:numPr>
          <w:ilvl w:val="0"/>
          <w:numId w:val="2"/>
        </w:numPr>
        <w:rPr>
          <w:b/>
          <w:sz w:val="24"/>
        </w:rPr>
      </w:pPr>
      <w:r>
        <w:rPr>
          <w:b/>
          <w:sz w:val="24"/>
          <w:szCs w:val="24"/>
        </w:rPr>
        <w:t xml:space="preserve">Call </w:t>
      </w:r>
      <w:r>
        <w:rPr>
          <w:rFonts w:ascii="Courier New" w:hAnsi="Courier New" w:cs="Courier New"/>
          <w:b/>
          <w:sz w:val="24"/>
          <w:szCs w:val="24"/>
        </w:rPr>
        <w:t>BPatch::setInstrStackFrames(false)</w:t>
      </w:r>
      <w:r>
        <w:rPr>
          <w:b/>
          <w:sz w:val="24"/>
          <w:szCs w:val="24"/>
        </w:rPr>
        <w:t xml:space="preserve"> before inserting instrumentation that does not need to set up stack frames.  </w:t>
      </w:r>
      <w:r>
        <w:rPr>
          <w:bCs/>
          <w:sz w:val="24"/>
          <w:szCs w:val="24"/>
        </w:rPr>
        <w:t>Dyninst allows you to force stack frames to be generated for all instrumentation.  This is useful for some applications (e.g., debugging your instrumentation code) but allowing Dyninst to omit stack frames wherever possible will improve performance.  This flag is false by default; it should be enabled for as little instrumentation as possible in order to maximize the benefit from optimizing away stack frames.</w:t>
      </w:r>
    </w:p>
    <w:p w14:paraId="439CBD4C" w14:textId="77777777" w:rsidR="00EC3006" w:rsidRDefault="00EC3006">
      <w:pPr>
        <w:numPr>
          <w:ilvl w:val="0"/>
          <w:numId w:val="2"/>
        </w:numPr>
        <w:jc w:val="left"/>
        <w:rPr>
          <w:b/>
          <w:sz w:val="24"/>
        </w:rPr>
      </w:pPr>
      <w:r>
        <w:rPr>
          <w:b/>
          <w:sz w:val="24"/>
        </w:rPr>
        <w:t xml:space="preserve">Avoid conditional instrumentation wherever possible.  </w:t>
      </w:r>
      <w:r>
        <w:rPr>
          <w:sz w:val="24"/>
        </w:rPr>
        <w:t>Conditional logic in your instrumentation makes it more difficult to avoid saving the state of the flags.</w:t>
      </w:r>
    </w:p>
    <w:p w14:paraId="6F16E04D" w14:textId="77777777" w:rsidR="00EC3006" w:rsidRDefault="00EC3006">
      <w:pPr>
        <w:numPr>
          <w:ilvl w:val="0"/>
          <w:numId w:val="2"/>
        </w:numPr>
        <w:jc w:val="left"/>
      </w:pPr>
      <w:r>
        <w:rPr>
          <w:b/>
          <w:sz w:val="24"/>
        </w:rPr>
        <w:t xml:space="preserve">Avoid unnecessary instrumentation.  </w:t>
      </w:r>
      <w:r>
        <w:rPr>
          <w:sz w:val="24"/>
        </w:rPr>
        <w:t xml:space="preserve">Dyninst provides you with all kinds of information that you can use to select only the points of actual interest for instrumentation.  Use this information to instrument as selectively as possible.  The best way to optimize your instrumentation, ultimately, is to know </w:t>
      </w:r>
      <w:r>
        <w:rPr>
          <w:i/>
          <w:iCs/>
          <w:sz w:val="24"/>
        </w:rPr>
        <w:t>a priori</w:t>
      </w:r>
      <w:r>
        <w:rPr>
          <w:sz w:val="24"/>
        </w:rPr>
        <w:t xml:space="preserve"> that it was unnecessary and not insert it.</w:t>
      </w:r>
      <w:bookmarkStart w:id="102" w:name="_Ref253148375"/>
      <w:bookmarkStart w:id="103" w:name="_Ref253148345"/>
      <w:bookmarkStart w:id="104" w:name="_Ref253148293"/>
      <w:bookmarkStart w:id="105" w:name="_Ref253148285"/>
      <w:bookmarkStart w:id="106" w:name="_Ref253148217"/>
      <w:bookmarkStart w:id="107" w:name="_Ref253148192"/>
    </w:p>
    <w:p w14:paraId="5BA7E60D" w14:textId="77777777" w:rsidR="00EC3006" w:rsidRDefault="00EC3006">
      <w:pPr>
        <w:pStyle w:val="Heading1"/>
        <w:pageBreakBefore/>
        <w:numPr>
          <w:ilvl w:val="0"/>
          <w:numId w:val="0"/>
        </w:numPr>
      </w:pPr>
      <w:bookmarkStart w:id="108" w:name="_Ref270687704"/>
      <w:bookmarkStart w:id="109" w:name="_Ref270687669"/>
      <w:bookmarkStart w:id="110" w:name="_Ref270687478"/>
      <w:bookmarkStart w:id="111" w:name="_Ref353123421"/>
      <w:bookmarkStart w:id="112" w:name="_Ref353113739"/>
      <w:bookmarkStart w:id="113" w:name="_Ref353113721"/>
      <w:bookmarkStart w:id="114" w:name="_Ref353113707"/>
      <w:bookmarkStart w:id="115" w:name="_Ref353113656"/>
      <w:bookmarkStart w:id="116" w:name="_Ref332624263"/>
      <w:bookmarkStart w:id="117" w:name="_Ref332624259"/>
      <w:bookmarkStart w:id="118" w:name="_Ref332624249"/>
      <w:bookmarkStart w:id="119" w:name="_Ref332624091"/>
      <w:bookmarkStart w:id="120" w:name="_Toc529517726"/>
      <w:bookmarkStart w:id="121" w:name="_Appendix_A_-"/>
      <w:r>
        <w:t xml:space="preserve">Appendix A - </w:t>
      </w:r>
      <w:bookmarkEnd w:id="102"/>
      <w:bookmarkEnd w:id="103"/>
      <w:bookmarkEnd w:id="104"/>
      <w:bookmarkEnd w:id="105"/>
      <w:bookmarkEnd w:id="106"/>
      <w:bookmarkEnd w:id="107"/>
      <w:bookmarkEnd w:id="108"/>
      <w:bookmarkEnd w:id="109"/>
      <w:bookmarkEnd w:id="110"/>
      <w:r>
        <w:t>Complete Examples</w:t>
      </w:r>
      <w:bookmarkEnd w:id="111"/>
      <w:bookmarkEnd w:id="112"/>
      <w:bookmarkEnd w:id="113"/>
      <w:bookmarkEnd w:id="114"/>
      <w:bookmarkEnd w:id="115"/>
      <w:bookmarkEnd w:id="116"/>
      <w:bookmarkEnd w:id="117"/>
      <w:bookmarkEnd w:id="118"/>
      <w:bookmarkEnd w:id="119"/>
      <w:bookmarkEnd w:id="120"/>
    </w:p>
    <w:p w14:paraId="53317922" w14:textId="77777777" w:rsidR="00EC3006" w:rsidRDefault="00EC3006">
      <w:pPr>
        <w:pStyle w:val="BodyText"/>
      </w:pPr>
      <w:r>
        <w:t>In this section we show two complete examples: the programs from Section 3 and a complete Dyninst program, retee.</w:t>
      </w:r>
    </w:p>
    <w:p w14:paraId="2C00E339" w14:textId="77777777" w:rsidR="00EC3006" w:rsidRDefault="00EC3006">
      <w:pPr>
        <w:pStyle w:val="Heading2"/>
      </w:pPr>
      <w:bookmarkStart w:id="122" w:name="_Toc529517727"/>
      <w:r>
        <w:t>Instrumenting a function</w:t>
      </w:r>
      <w:bookmarkEnd w:id="122"/>
    </w:p>
    <w:p w14:paraId="3919BB54" w14:textId="77777777" w:rsidR="00EC3006" w:rsidRDefault="00EC3006">
      <w:pPr>
        <w:pStyle w:val="Code"/>
      </w:pPr>
      <w:r>
        <w:t>#include &lt;stdio.h&gt;</w:t>
      </w:r>
    </w:p>
    <w:p w14:paraId="2B345325" w14:textId="77777777" w:rsidR="00EC3006" w:rsidRDefault="00EC3006">
      <w:pPr>
        <w:pStyle w:val="Code"/>
      </w:pPr>
    </w:p>
    <w:p w14:paraId="11666CD0" w14:textId="77777777" w:rsidR="00EC3006" w:rsidRDefault="00EC3006">
      <w:pPr>
        <w:pStyle w:val="Code"/>
      </w:pPr>
      <w:r>
        <w:t>#include "BPatch.h"</w:t>
      </w:r>
    </w:p>
    <w:p w14:paraId="21692E26" w14:textId="77777777" w:rsidR="00EC3006" w:rsidRDefault="00EC3006">
      <w:pPr>
        <w:pStyle w:val="Code"/>
      </w:pPr>
      <w:r>
        <w:t>#include "BPatch_addressSpace.h"</w:t>
      </w:r>
    </w:p>
    <w:p w14:paraId="5B1C1F53" w14:textId="77777777" w:rsidR="00EC3006" w:rsidRDefault="00EC3006">
      <w:pPr>
        <w:pStyle w:val="Code"/>
      </w:pPr>
      <w:r>
        <w:t>#include "BPatch_process.h"</w:t>
      </w:r>
    </w:p>
    <w:p w14:paraId="60EAA3D8" w14:textId="77777777" w:rsidR="00EC3006" w:rsidRDefault="00EC3006">
      <w:pPr>
        <w:pStyle w:val="Code"/>
      </w:pPr>
      <w:r>
        <w:t>#include "BPatch_binaryEdit.h"</w:t>
      </w:r>
    </w:p>
    <w:p w14:paraId="249C7681" w14:textId="77777777" w:rsidR="00EC3006" w:rsidRDefault="00EC3006">
      <w:pPr>
        <w:pStyle w:val="Code"/>
      </w:pPr>
      <w:r>
        <w:t>#include "BPatch_point.h"</w:t>
      </w:r>
    </w:p>
    <w:p w14:paraId="217AEEF5" w14:textId="77777777" w:rsidR="00EC3006" w:rsidRDefault="00EC3006">
      <w:pPr>
        <w:pStyle w:val="Code"/>
      </w:pPr>
      <w:r>
        <w:t>#include "BPatch_function.h"</w:t>
      </w:r>
    </w:p>
    <w:p w14:paraId="042DFA69" w14:textId="77777777" w:rsidR="00EC3006" w:rsidRDefault="00EC3006">
      <w:pPr>
        <w:pStyle w:val="Code"/>
      </w:pPr>
    </w:p>
    <w:p w14:paraId="72EC339B" w14:textId="77777777" w:rsidR="00EC3006" w:rsidRDefault="00EC3006">
      <w:pPr>
        <w:pStyle w:val="Code"/>
      </w:pPr>
      <w:r>
        <w:t>using namespace std;</w:t>
      </w:r>
    </w:p>
    <w:p w14:paraId="6A84BA9D" w14:textId="77777777" w:rsidR="00EC3006" w:rsidRDefault="00EC3006">
      <w:pPr>
        <w:pStyle w:val="Code"/>
      </w:pPr>
      <w:r>
        <w:t>using namespace Dyninst;</w:t>
      </w:r>
    </w:p>
    <w:p w14:paraId="00F81C3D" w14:textId="77777777" w:rsidR="00EC3006" w:rsidRDefault="00EC3006">
      <w:pPr>
        <w:pStyle w:val="Code"/>
      </w:pPr>
    </w:p>
    <w:p w14:paraId="496005A9" w14:textId="77777777" w:rsidR="00EC3006" w:rsidRDefault="00EC3006">
      <w:pPr>
        <w:pStyle w:val="Code"/>
      </w:pPr>
      <w:r>
        <w:t>// Create an instance of class BPatch</w:t>
      </w:r>
    </w:p>
    <w:p w14:paraId="03C5F266" w14:textId="77777777" w:rsidR="00EC3006" w:rsidRDefault="00EC3006">
      <w:pPr>
        <w:pStyle w:val="Code"/>
      </w:pPr>
      <w:r>
        <w:t>BPatch bpatch;</w:t>
      </w:r>
    </w:p>
    <w:p w14:paraId="5BF0F55D" w14:textId="77777777" w:rsidR="00EC3006" w:rsidRDefault="00EC3006">
      <w:pPr>
        <w:pStyle w:val="Code"/>
      </w:pPr>
    </w:p>
    <w:p w14:paraId="4601E779" w14:textId="77777777" w:rsidR="00EC3006" w:rsidRDefault="00EC3006">
      <w:pPr>
        <w:pStyle w:val="Code"/>
      </w:pPr>
      <w:r>
        <w:t>// Different ways to perform instrumentation</w:t>
      </w:r>
    </w:p>
    <w:p w14:paraId="5219DC01" w14:textId="77777777" w:rsidR="00EC3006" w:rsidRDefault="00EC3006">
      <w:pPr>
        <w:pStyle w:val="Code"/>
        <w:rPr>
          <w:rFonts w:eastAsia="Courier New"/>
        </w:rPr>
      </w:pPr>
      <w:r>
        <w:t>typedef enum {</w:t>
      </w:r>
    </w:p>
    <w:p w14:paraId="451A0467" w14:textId="77777777" w:rsidR="00EC3006" w:rsidRDefault="00EC3006">
      <w:pPr>
        <w:pStyle w:val="Code"/>
        <w:rPr>
          <w:rFonts w:eastAsia="Courier New"/>
        </w:rPr>
      </w:pPr>
      <w:r>
        <w:rPr>
          <w:rFonts w:eastAsia="Courier New"/>
        </w:rPr>
        <w:t xml:space="preserve">    </w:t>
      </w:r>
      <w:r>
        <w:t>create,</w:t>
      </w:r>
    </w:p>
    <w:p w14:paraId="1227CECB" w14:textId="77777777" w:rsidR="00EC3006" w:rsidRDefault="00EC3006">
      <w:pPr>
        <w:pStyle w:val="Code"/>
        <w:rPr>
          <w:rFonts w:eastAsia="Courier New"/>
        </w:rPr>
      </w:pPr>
      <w:r>
        <w:rPr>
          <w:rFonts w:eastAsia="Courier New"/>
        </w:rPr>
        <w:t xml:space="preserve">    </w:t>
      </w:r>
      <w:r>
        <w:t>attach,</w:t>
      </w:r>
    </w:p>
    <w:p w14:paraId="1C350063" w14:textId="77777777" w:rsidR="00EC3006" w:rsidRDefault="00EC3006">
      <w:pPr>
        <w:pStyle w:val="Code"/>
      </w:pPr>
      <w:r>
        <w:rPr>
          <w:rFonts w:eastAsia="Courier New"/>
        </w:rPr>
        <w:t xml:space="preserve">    </w:t>
      </w:r>
      <w:r>
        <w:t>open</w:t>
      </w:r>
    </w:p>
    <w:p w14:paraId="385CAA1C" w14:textId="77777777" w:rsidR="00EC3006" w:rsidRDefault="00EC3006">
      <w:pPr>
        <w:pStyle w:val="Code"/>
      </w:pPr>
      <w:r>
        <w:t xml:space="preserve">} accessType_t; </w:t>
      </w:r>
    </w:p>
    <w:p w14:paraId="55F6CD56" w14:textId="77777777" w:rsidR="00EC3006" w:rsidRDefault="00EC3006">
      <w:pPr>
        <w:pStyle w:val="Code"/>
      </w:pPr>
    </w:p>
    <w:p w14:paraId="78303BEC" w14:textId="77777777" w:rsidR="00EC3006" w:rsidRDefault="00EC3006">
      <w:pPr>
        <w:pStyle w:val="Code"/>
      </w:pPr>
      <w:r>
        <w:t>// Attach, create, or open a file for rewriting</w:t>
      </w:r>
    </w:p>
    <w:p w14:paraId="6D77CB36" w14:textId="77777777" w:rsidR="00EC3006" w:rsidRDefault="00EC3006">
      <w:pPr>
        <w:pStyle w:val="Code"/>
        <w:rPr>
          <w:rFonts w:eastAsia="Courier New"/>
        </w:rPr>
      </w:pPr>
      <w:r>
        <w:t>BPatch_addressSpace* startInstrumenting(accessType_t accessType,</w:t>
      </w:r>
    </w:p>
    <w:p w14:paraId="27BBC7D6" w14:textId="77777777" w:rsidR="00EC3006" w:rsidRDefault="00EC3006">
      <w:pPr>
        <w:pStyle w:val="Code"/>
        <w:rPr>
          <w:rFonts w:eastAsia="Courier New"/>
        </w:rPr>
      </w:pPr>
      <w:r>
        <w:rPr>
          <w:rFonts w:eastAsia="Courier New"/>
        </w:rPr>
        <w:t xml:space="preserve">        </w:t>
      </w:r>
      <w:r>
        <w:t>const char* name,</w:t>
      </w:r>
    </w:p>
    <w:p w14:paraId="69EE21E6" w14:textId="77777777" w:rsidR="00EC3006" w:rsidRDefault="00EC3006">
      <w:pPr>
        <w:pStyle w:val="Code"/>
        <w:rPr>
          <w:rFonts w:eastAsia="Courier New"/>
        </w:rPr>
      </w:pPr>
      <w:r>
        <w:rPr>
          <w:rFonts w:eastAsia="Courier New"/>
        </w:rPr>
        <w:t xml:space="preserve">        </w:t>
      </w:r>
      <w:r>
        <w:t>int pid,</w:t>
      </w:r>
    </w:p>
    <w:p w14:paraId="6F97677E" w14:textId="77777777" w:rsidR="00EC3006" w:rsidRDefault="00EC3006">
      <w:pPr>
        <w:pStyle w:val="Code"/>
        <w:rPr>
          <w:rFonts w:eastAsia="Courier New"/>
        </w:rPr>
      </w:pPr>
      <w:r>
        <w:rPr>
          <w:rFonts w:eastAsia="Courier New"/>
        </w:rPr>
        <w:t xml:space="preserve">        </w:t>
      </w:r>
      <w:r>
        <w:t>const char* argv[]) {</w:t>
      </w:r>
    </w:p>
    <w:p w14:paraId="1E6A3F0B" w14:textId="77777777" w:rsidR="00EC3006" w:rsidRDefault="00EC3006">
      <w:pPr>
        <w:pStyle w:val="Code"/>
      </w:pPr>
      <w:r>
        <w:rPr>
          <w:rFonts w:eastAsia="Courier New"/>
        </w:rPr>
        <w:t xml:space="preserve">    </w:t>
      </w:r>
      <w:r>
        <w:t>BPatch_addressSpace* handle = NULL;</w:t>
      </w:r>
    </w:p>
    <w:p w14:paraId="6D013C9F" w14:textId="77777777" w:rsidR="00EC3006" w:rsidRDefault="00EC3006">
      <w:pPr>
        <w:pStyle w:val="Code"/>
      </w:pPr>
    </w:p>
    <w:p w14:paraId="637F7F5E" w14:textId="77777777" w:rsidR="00EC3006" w:rsidRDefault="00EC3006">
      <w:pPr>
        <w:pStyle w:val="Code"/>
        <w:rPr>
          <w:rFonts w:eastAsia="Courier New"/>
        </w:rPr>
      </w:pPr>
      <w:r>
        <w:rPr>
          <w:rFonts w:eastAsia="Courier New"/>
        </w:rPr>
        <w:t xml:space="preserve">    </w:t>
      </w:r>
      <w:r>
        <w:t>switch(accessType) {</w:t>
      </w:r>
    </w:p>
    <w:p w14:paraId="2D4630A9" w14:textId="77777777" w:rsidR="00EC3006" w:rsidRDefault="00EC3006">
      <w:pPr>
        <w:pStyle w:val="Code"/>
        <w:rPr>
          <w:rFonts w:eastAsia="Courier New"/>
        </w:rPr>
      </w:pPr>
      <w:r>
        <w:rPr>
          <w:rFonts w:eastAsia="Courier New"/>
        </w:rPr>
        <w:t xml:space="preserve">        </w:t>
      </w:r>
      <w:r>
        <w:t>case create:</w:t>
      </w:r>
    </w:p>
    <w:p w14:paraId="78C5925E" w14:textId="77777777" w:rsidR="00EC3006" w:rsidRDefault="00EC3006">
      <w:pPr>
        <w:pStyle w:val="Code"/>
        <w:rPr>
          <w:rFonts w:eastAsia="Courier New"/>
        </w:rPr>
      </w:pPr>
      <w:r>
        <w:rPr>
          <w:rFonts w:eastAsia="Courier New"/>
        </w:rPr>
        <w:t xml:space="preserve">            </w:t>
      </w:r>
      <w:r>
        <w:t>handle = bpatch.processCreate(name, argv);</w:t>
      </w:r>
    </w:p>
    <w:p w14:paraId="4E8D0B38" w14:textId="77777777" w:rsidR="00EC3006" w:rsidRDefault="00EC3006">
      <w:pPr>
        <w:pStyle w:val="Code"/>
        <w:rPr>
          <w:rFonts w:eastAsia="Courier New"/>
        </w:rPr>
      </w:pPr>
      <w:r>
        <w:rPr>
          <w:rFonts w:eastAsia="Courier New"/>
        </w:rPr>
        <w:t xml:space="preserve">            </w:t>
      </w:r>
      <w:r>
        <w:t>if (!handle) { fprintf(stderr, "processCreate failed\n"); }</w:t>
      </w:r>
    </w:p>
    <w:p w14:paraId="13F452EA" w14:textId="77777777" w:rsidR="00EC3006" w:rsidRDefault="00EC3006">
      <w:pPr>
        <w:pStyle w:val="Code"/>
        <w:rPr>
          <w:rFonts w:eastAsia="Courier New"/>
        </w:rPr>
      </w:pPr>
      <w:r>
        <w:rPr>
          <w:rFonts w:eastAsia="Courier New"/>
        </w:rPr>
        <w:t xml:space="preserve">            </w:t>
      </w:r>
      <w:r>
        <w:t>break;</w:t>
      </w:r>
    </w:p>
    <w:p w14:paraId="1F1DA03E" w14:textId="77777777" w:rsidR="00EC3006" w:rsidRDefault="00EC3006">
      <w:pPr>
        <w:pStyle w:val="Code"/>
        <w:rPr>
          <w:rFonts w:eastAsia="Courier New"/>
        </w:rPr>
      </w:pPr>
      <w:r>
        <w:rPr>
          <w:rFonts w:eastAsia="Courier New"/>
        </w:rPr>
        <w:t xml:space="preserve">        </w:t>
      </w:r>
      <w:r>
        <w:t>case attach:</w:t>
      </w:r>
    </w:p>
    <w:p w14:paraId="4E993E11" w14:textId="77777777" w:rsidR="00EC3006" w:rsidRDefault="00EC3006">
      <w:pPr>
        <w:pStyle w:val="Code"/>
        <w:rPr>
          <w:rFonts w:eastAsia="Courier New"/>
        </w:rPr>
      </w:pPr>
      <w:r>
        <w:rPr>
          <w:rFonts w:eastAsia="Courier New"/>
        </w:rPr>
        <w:t xml:space="preserve">            </w:t>
      </w:r>
      <w:r>
        <w:t>handle = bpatch.processAttach(name, pid);</w:t>
      </w:r>
    </w:p>
    <w:p w14:paraId="67EF0051" w14:textId="77777777" w:rsidR="00EC3006" w:rsidRDefault="00EC3006">
      <w:pPr>
        <w:pStyle w:val="Code"/>
        <w:rPr>
          <w:rFonts w:eastAsia="Courier New"/>
        </w:rPr>
      </w:pPr>
      <w:r>
        <w:rPr>
          <w:rFonts w:eastAsia="Courier New"/>
        </w:rPr>
        <w:t xml:space="preserve">            </w:t>
      </w:r>
      <w:r>
        <w:t>if (!handle) { fprintf(stderr, "processAttach failed\n"); }</w:t>
      </w:r>
    </w:p>
    <w:p w14:paraId="56EC2414" w14:textId="77777777" w:rsidR="00EC3006" w:rsidRDefault="00EC3006">
      <w:pPr>
        <w:pStyle w:val="Code"/>
        <w:rPr>
          <w:rFonts w:eastAsia="Courier New"/>
        </w:rPr>
      </w:pPr>
      <w:r>
        <w:rPr>
          <w:rFonts w:eastAsia="Courier New"/>
        </w:rPr>
        <w:t xml:space="preserve">            </w:t>
      </w:r>
      <w:r>
        <w:t>break;</w:t>
      </w:r>
    </w:p>
    <w:p w14:paraId="3C30E862" w14:textId="77777777" w:rsidR="00EC3006" w:rsidRDefault="00EC3006">
      <w:pPr>
        <w:pStyle w:val="Code"/>
        <w:rPr>
          <w:rFonts w:eastAsia="Courier New"/>
        </w:rPr>
      </w:pPr>
      <w:r>
        <w:rPr>
          <w:rFonts w:eastAsia="Courier New"/>
        </w:rPr>
        <w:t xml:space="preserve">        </w:t>
      </w:r>
      <w:r>
        <w:t>case open:</w:t>
      </w:r>
    </w:p>
    <w:p w14:paraId="3B4FDEA1" w14:textId="77777777" w:rsidR="00EC3006" w:rsidRDefault="00EC3006">
      <w:pPr>
        <w:pStyle w:val="Code"/>
        <w:rPr>
          <w:rFonts w:eastAsia="Courier New"/>
        </w:rPr>
      </w:pPr>
      <w:r>
        <w:rPr>
          <w:rFonts w:eastAsia="Courier New"/>
        </w:rPr>
        <w:t xml:space="preserve">            </w:t>
      </w:r>
      <w:r>
        <w:t>// Open the binary file and all dependencies</w:t>
      </w:r>
    </w:p>
    <w:p w14:paraId="021C96F7" w14:textId="77777777" w:rsidR="00EC3006" w:rsidRDefault="00EC3006">
      <w:pPr>
        <w:pStyle w:val="Code"/>
        <w:rPr>
          <w:rFonts w:eastAsia="Courier New"/>
        </w:rPr>
      </w:pPr>
      <w:r>
        <w:rPr>
          <w:rFonts w:eastAsia="Courier New"/>
        </w:rPr>
        <w:t xml:space="preserve">            </w:t>
      </w:r>
      <w:r>
        <w:t>handle = bpatch.openBinary(name, true);</w:t>
      </w:r>
    </w:p>
    <w:p w14:paraId="1DD8385B" w14:textId="77777777" w:rsidR="00EC3006" w:rsidRDefault="00EC3006">
      <w:pPr>
        <w:pStyle w:val="Code"/>
        <w:rPr>
          <w:rFonts w:eastAsia="Courier New"/>
        </w:rPr>
      </w:pPr>
      <w:r>
        <w:rPr>
          <w:rFonts w:eastAsia="Courier New"/>
        </w:rPr>
        <w:t xml:space="preserve">            </w:t>
      </w:r>
      <w:r>
        <w:t>if (!handle) { fprintf(stderr, "openBinary failed\n"); }</w:t>
      </w:r>
    </w:p>
    <w:p w14:paraId="0AF6BE80" w14:textId="77777777" w:rsidR="00EC3006" w:rsidRDefault="00EC3006">
      <w:pPr>
        <w:pStyle w:val="Code"/>
        <w:rPr>
          <w:rFonts w:eastAsia="Courier New"/>
        </w:rPr>
      </w:pPr>
      <w:r>
        <w:rPr>
          <w:rFonts w:eastAsia="Courier New"/>
        </w:rPr>
        <w:t xml:space="preserve">            </w:t>
      </w:r>
      <w:r>
        <w:t>break;</w:t>
      </w:r>
    </w:p>
    <w:p w14:paraId="36F6EAE6" w14:textId="77777777" w:rsidR="00EC3006" w:rsidRDefault="00EC3006">
      <w:pPr>
        <w:pStyle w:val="Code"/>
      </w:pPr>
      <w:r>
        <w:rPr>
          <w:rFonts w:eastAsia="Courier New"/>
        </w:rPr>
        <w:t xml:space="preserve">    </w:t>
      </w:r>
      <w:r>
        <w:t>}</w:t>
      </w:r>
    </w:p>
    <w:p w14:paraId="399E4E73" w14:textId="77777777" w:rsidR="00EC3006" w:rsidRDefault="00EC3006">
      <w:pPr>
        <w:pStyle w:val="Code"/>
      </w:pPr>
    </w:p>
    <w:p w14:paraId="093463E7" w14:textId="77777777" w:rsidR="00EC3006" w:rsidRDefault="00EC3006">
      <w:pPr>
        <w:pStyle w:val="Code"/>
      </w:pPr>
      <w:r>
        <w:rPr>
          <w:rFonts w:eastAsia="Courier New"/>
        </w:rPr>
        <w:t xml:space="preserve">    </w:t>
      </w:r>
      <w:r>
        <w:t>return handle;</w:t>
      </w:r>
    </w:p>
    <w:p w14:paraId="39E94B64" w14:textId="77777777" w:rsidR="00EC3006" w:rsidRDefault="00EC3006">
      <w:pPr>
        <w:pStyle w:val="Code"/>
      </w:pPr>
      <w:r>
        <w:t>}</w:t>
      </w:r>
    </w:p>
    <w:p w14:paraId="45FE1731" w14:textId="77777777" w:rsidR="00EC3006" w:rsidRDefault="00EC3006">
      <w:pPr>
        <w:pStyle w:val="Code"/>
      </w:pPr>
    </w:p>
    <w:p w14:paraId="3FCC80CD" w14:textId="77777777" w:rsidR="00EC3006" w:rsidRDefault="00EC3006">
      <w:pPr>
        <w:pStyle w:val="Code"/>
      </w:pPr>
    </w:p>
    <w:p w14:paraId="237615AF" w14:textId="77777777" w:rsidR="00EC3006" w:rsidRDefault="00EC3006">
      <w:pPr>
        <w:pStyle w:val="Code"/>
      </w:pPr>
    </w:p>
    <w:p w14:paraId="042AB2EB" w14:textId="77777777" w:rsidR="00EC3006" w:rsidRDefault="00EC3006">
      <w:pPr>
        <w:pStyle w:val="Code"/>
      </w:pPr>
    </w:p>
    <w:p w14:paraId="751E9AC3" w14:textId="77777777" w:rsidR="00EC3006" w:rsidRDefault="00EC3006">
      <w:pPr>
        <w:pStyle w:val="Code"/>
      </w:pPr>
      <w:r>
        <w:t>// Find a point at which to insert instrumentation</w:t>
      </w:r>
    </w:p>
    <w:p w14:paraId="3224304A" w14:textId="77777777" w:rsidR="00EC3006" w:rsidRDefault="00EC3006">
      <w:pPr>
        <w:pStyle w:val="Code"/>
      </w:pPr>
      <w:r>
        <w:t xml:space="preserve">std::vector&lt;BPatch_point*&gt;* findPoint(BPatch_addressSpace* app, </w:t>
      </w:r>
    </w:p>
    <w:p w14:paraId="315D4DB1" w14:textId="77777777" w:rsidR="00EC3006" w:rsidRDefault="00EC3006">
      <w:pPr>
        <w:pStyle w:val="Code"/>
      </w:pPr>
      <w:r>
        <w:tab/>
      </w:r>
      <w:r>
        <w:tab/>
        <w:t xml:space="preserve">const char* name, </w:t>
      </w:r>
    </w:p>
    <w:p w14:paraId="637A4BBA" w14:textId="77777777" w:rsidR="00EC3006" w:rsidRDefault="00EC3006">
      <w:pPr>
        <w:pStyle w:val="Code"/>
        <w:rPr>
          <w:rFonts w:eastAsia="Courier New"/>
        </w:rPr>
      </w:pPr>
      <w:r>
        <w:tab/>
      </w:r>
      <w:r>
        <w:tab/>
        <w:t>BPatch_procedureLocation loc) {</w:t>
      </w:r>
    </w:p>
    <w:p w14:paraId="65B802E6" w14:textId="77777777" w:rsidR="00EC3006" w:rsidRDefault="00EC3006">
      <w:pPr>
        <w:pStyle w:val="Code"/>
        <w:rPr>
          <w:rFonts w:eastAsia="Courier New"/>
        </w:rPr>
      </w:pPr>
      <w:r>
        <w:rPr>
          <w:rFonts w:eastAsia="Courier New"/>
        </w:rPr>
        <w:t xml:space="preserve">    </w:t>
      </w:r>
      <w:r>
        <w:t>std::vector&lt;BPatch_function*&gt; functions;</w:t>
      </w:r>
    </w:p>
    <w:p w14:paraId="5F5413B6" w14:textId="77777777" w:rsidR="00EC3006" w:rsidRDefault="00EC3006">
      <w:pPr>
        <w:pStyle w:val="Code"/>
      </w:pPr>
      <w:r>
        <w:rPr>
          <w:rFonts w:eastAsia="Courier New"/>
        </w:rPr>
        <w:t xml:space="preserve">    </w:t>
      </w:r>
      <w:r>
        <w:t>std::vector&lt;BPatch_point*&gt;* points;</w:t>
      </w:r>
    </w:p>
    <w:p w14:paraId="37850502" w14:textId="77777777" w:rsidR="00EC3006" w:rsidRDefault="00EC3006">
      <w:pPr>
        <w:pStyle w:val="Code"/>
      </w:pPr>
    </w:p>
    <w:p w14:paraId="051DFA0B" w14:textId="77777777" w:rsidR="00EC3006" w:rsidRDefault="00EC3006">
      <w:pPr>
        <w:pStyle w:val="Code"/>
        <w:rPr>
          <w:rFonts w:eastAsia="Courier New"/>
        </w:rPr>
      </w:pPr>
      <w:r>
        <w:rPr>
          <w:rFonts w:eastAsia="Courier New"/>
        </w:rPr>
        <w:t xml:space="preserve">    </w:t>
      </w:r>
      <w:r>
        <w:t>// Scan for functions named "name"</w:t>
      </w:r>
    </w:p>
    <w:p w14:paraId="6A0E2314" w14:textId="77777777" w:rsidR="00EC3006" w:rsidRDefault="00EC3006">
      <w:pPr>
        <w:pStyle w:val="Code"/>
        <w:rPr>
          <w:rFonts w:eastAsia="Courier New"/>
        </w:rPr>
      </w:pPr>
      <w:r>
        <w:rPr>
          <w:rFonts w:eastAsia="Courier New"/>
        </w:rPr>
        <w:t xml:space="preserve">    </w:t>
      </w:r>
      <w:r>
        <w:t>BPatch_image* appImage = app-&gt;getImage();</w:t>
      </w:r>
    </w:p>
    <w:p w14:paraId="3B64A11D" w14:textId="77777777" w:rsidR="00EC3006" w:rsidRDefault="00EC3006">
      <w:pPr>
        <w:pStyle w:val="Code"/>
        <w:rPr>
          <w:rFonts w:eastAsia="Courier New"/>
        </w:rPr>
      </w:pPr>
      <w:r>
        <w:rPr>
          <w:rFonts w:eastAsia="Courier New"/>
        </w:rPr>
        <w:t xml:space="preserve">    </w:t>
      </w:r>
      <w:r>
        <w:t>appImage-&gt;findFunction(name, functions);</w:t>
      </w:r>
    </w:p>
    <w:p w14:paraId="1E85B020" w14:textId="77777777" w:rsidR="00EC3006" w:rsidRDefault="00EC3006">
      <w:pPr>
        <w:pStyle w:val="Code"/>
        <w:rPr>
          <w:rFonts w:eastAsia="Courier New"/>
        </w:rPr>
      </w:pPr>
      <w:r>
        <w:rPr>
          <w:rFonts w:eastAsia="Courier New"/>
        </w:rPr>
        <w:t xml:space="preserve">    </w:t>
      </w:r>
      <w:r>
        <w:t>if (functions.size() == 0) {</w:t>
      </w:r>
    </w:p>
    <w:p w14:paraId="09C28642" w14:textId="77777777" w:rsidR="00EC3006" w:rsidRDefault="00EC3006">
      <w:pPr>
        <w:pStyle w:val="Code"/>
        <w:rPr>
          <w:rFonts w:eastAsia="Courier New"/>
        </w:rPr>
      </w:pPr>
      <w:r>
        <w:rPr>
          <w:rFonts w:eastAsia="Courier New"/>
        </w:rPr>
        <w:t xml:space="preserve">        </w:t>
      </w:r>
      <w:r>
        <w:t>fprintf(stderr, "No function %s\n", name);</w:t>
      </w:r>
    </w:p>
    <w:p w14:paraId="06A54229" w14:textId="77777777" w:rsidR="00EC3006" w:rsidRDefault="00EC3006">
      <w:pPr>
        <w:pStyle w:val="Code"/>
        <w:rPr>
          <w:rFonts w:eastAsia="Courier New"/>
        </w:rPr>
      </w:pPr>
      <w:r>
        <w:rPr>
          <w:rFonts w:eastAsia="Courier New"/>
        </w:rPr>
        <w:t xml:space="preserve">        </w:t>
      </w:r>
      <w:r>
        <w:t>return points;</w:t>
      </w:r>
    </w:p>
    <w:p w14:paraId="0CE7CA82" w14:textId="77777777" w:rsidR="00EC3006" w:rsidRDefault="00EC3006">
      <w:pPr>
        <w:pStyle w:val="Code"/>
        <w:rPr>
          <w:rFonts w:eastAsia="Courier New"/>
        </w:rPr>
      </w:pPr>
      <w:r>
        <w:rPr>
          <w:rFonts w:eastAsia="Courier New"/>
        </w:rPr>
        <w:t xml:space="preserve">    </w:t>
      </w:r>
      <w:r>
        <w:t>} else if (functions.size() &gt; 1) {</w:t>
      </w:r>
    </w:p>
    <w:p w14:paraId="335085C4" w14:textId="77777777" w:rsidR="00EC3006" w:rsidRDefault="00EC3006">
      <w:pPr>
        <w:pStyle w:val="Code"/>
        <w:rPr>
          <w:rFonts w:eastAsia="Courier New"/>
        </w:rPr>
      </w:pPr>
      <w:r>
        <w:rPr>
          <w:rFonts w:eastAsia="Courier New"/>
        </w:rPr>
        <w:t xml:space="preserve">        </w:t>
      </w:r>
      <w:r>
        <w:t>fprintf(stderr, "More than one %s; using the first one\n", name);</w:t>
      </w:r>
    </w:p>
    <w:p w14:paraId="33286DF2" w14:textId="77777777" w:rsidR="00EC3006" w:rsidRDefault="00EC3006">
      <w:pPr>
        <w:pStyle w:val="Code"/>
      </w:pPr>
      <w:r>
        <w:rPr>
          <w:rFonts w:eastAsia="Courier New"/>
        </w:rPr>
        <w:t xml:space="preserve">    </w:t>
      </w:r>
      <w:r>
        <w:t>}</w:t>
      </w:r>
    </w:p>
    <w:p w14:paraId="310EAA2B" w14:textId="77777777" w:rsidR="00EC3006" w:rsidRDefault="00EC3006">
      <w:pPr>
        <w:pStyle w:val="Code"/>
      </w:pPr>
    </w:p>
    <w:p w14:paraId="1AA2F184" w14:textId="77777777" w:rsidR="00EC3006" w:rsidRDefault="00EC3006">
      <w:pPr>
        <w:pStyle w:val="Code"/>
        <w:rPr>
          <w:rFonts w:eastAsia="Courier New"/>
        </w:rPr>
      </w:pPr>
      <w:r>
        <w:rPr>
          <w:rFonts w:eastAsia="Courier New"/>
        </w:rPr>
        <w:t xml:space="preserve">    </w:t>
      </w:r>
      <w:r>
        <w:t>// Locate the relevant points</w:t>
      </w:r>
    </w:p>
    <w:p w14:paraId="781809C6" w14:textId="77777777" w:rsidR="00EC3006" w:rsidRDefault="00EC3006">
      <w:pPr>
        <w:pStyle w:val="Code"/>
        <w:rPr>
          <w:rFonts w:eastAsia="Courier New"/>
        </w:rPr>
      </w:pPr>
      <w:r>
        <w:rPr>
          <w:rFonts w:eastAsia="Courier New"/>
        </w:rPr>
        <w:t xml:space="preserve">    </w:t>
      </w:r>
      <w:r>
        <w:t>points = functions[0]-&gt;findPoint(loc);</w:t>
      </w:r>
    </w:p>
    <w:p w14:paraId="4D3BF34E" w14:textId="77777777" w:rsidR="00EC3006" w:rsidRDefault="00EC3006">
      <w:pPr>
        <w:pStyle w:val="Code"/>
      </w:pPr>
      <w:r>
        <w:rPr>
          <w:rFonts w:eastAsia="Courier New"/>
        </w:rPr>
        <w:t xml:space="preserve">    </w:t>
      </w:r>
      <w:r>
        <w:t>return points;</w:t>
      </w:r>
    </w:p>
    <w:p w14:paraId="0FF1D347" w14:textId="77777777" w:rsidR="00EC3006" w:rsidRDefault="00EC3006">
      <w:pPr>
        <w:pStyle w:val="Code"/>
      </w:pPr>
      <w:r>
        <w:t>}</w:t>
      </w:r>
    </w:p>
    <w:p w14:paraId="4B42F966" w14:textId="77777777" w:rsidR="00EC3006" w:rsidRDefault="00EC3006">
      <w:pPr>
        <w:pStyle w:val="Code"/>
      </w:pPr>
    </w:p>
    <w:p w14:paraId="63669725" w14:textId="77777777" w:rsidR="00EC3006" w:rsidRDefault="00EC3006">
      <w:pPr>
        <w:pStyle w:val="Code"/>
      </w:pPr>
      <w:r>
        <w:t>// Create and insert an increment snippet</w:t>
      </w:r>
    </w:p>
    <w:p w14:paraId="71C13F27" w14:textId="77777777" w:rsidR="00EC3006" w:rsidRDefault="00EC3006">
      <w:pPr>
        <w:pStyle w:val="Code"/>
        <w:rPr>
          <w:rFonts w:eastAsia="Courier New"/>
        </w:rPr>
      </w:pPr>
      <w:r>
        <w:t>bool createAndInsertSnippet(BPatch_addressSpace* app,</w:t>
      </w:r>
    </w:p>
    <w:p w14:paraId="1DA0BDC5" w14:textId="77777777" w:rsidR="00EC3006" w:rsidRDefault="00EC3006">
      <w:pPr>
        <w:pStyle w:val="Code"/>
        <w:rPr>
          <w:rFonts w:eastAsia="Courier New"/>
        </w:rPr>
      </w:pPr>
      <w:r>
        <w:rPr>
          <w:rFonts w:eastAsia="Courier New"/>
        </w:rPr>
        <w:t xml:space="preserve">        </w:t>
      </w:r>
      <w:r>
        <w:t>std::vector&lt;BPatch_point*&gt;* points) {</w:t>
      </w:r>
    </w:p>
    <w:p w14:paraId="3A9CF91F" w14:textId="77777777" w:rsidR="00EC3006" w:rsidRDefault="00EC3006">
      <w:pPr>
        <w:pStyle w:val="Code"/>
      </w:pPr>
      <w:r>
        <w:rPr>
          <w:rFonts w:eastAsia="Courier New"/>
        </w:rPr>
        <w:t xml:space="preserve">    </w:t>
      </w:r>
      <w:r>
        <w:t>BPatch_image* appImage = app-&gt;getImage();</w:t>
      </w:r>
    </w:p>
    <w:p w14:paraId="330DE9D6" w14:textId="77777777" w:rsidR="00EC3006" w:rsidRDefault="00EC3006">
      <w:pPr>
        <w:pStyle w:val="Code"/>
      </w:pPr>
    </w:p>
    <w:p w14:paraId="37D08CD6" w14:textId="77777777" w:rsidR="00EC3006" w:rsidRDefault="00EC3006">
      <w:pPr>
        <w:pStyle w:val="Code"/>
        <w:rPr>
          <w:rFonts w:eastAsia="Courier New"/>
        </w:rPr>
      </w:pPr>
      <w:r>
        <w:rPr>
          <w:rFonts w:eastAsia="Courier New"/>
        </w:rPr>
        <w:t xml:space="preserve">    </w:t>
      </w:r>
      <w:r>
        <w:t>// Create an increment snippet</w:t>
      </w:r>
    </w:p>
    <w:p w14:paraId="56B7BC44" w14:textId="77777777" w:rsidR="00EC3006" w:rsidRDefault="00EC3006">
      <w:pPr>
        <w:pStyle w:val="Code"/>
        <w:rPr>
          <w:rFonts w:eastAsia="Courier New"/>
        </w:rPr>
      </w:pPr>
      <w:r>
        <w:rPr>
          <w:rFonts w:eastAsia="Courier New"/>
        </w:rPr>
        <w:t xml:space="preserve">    </w:t>
      </w:r>
      <w:r>
        <w:t xml:space="preserve">BPatch_variableExpr* intCounter = </w:t>
      </w:r>
    </w:p>
    <w:p w14:paraId="61BE6454" w14:textId="77777777" w:rsidR="00EC3006" w:rsidRDefault="00EC3006">
      <w:pPr>
        <w:pStyle w:val="Code"/>
        <w:rPr>
          <w:rFonts w:eastAsia="Courier New"/>
        </w:rPr>
      </w:pPr>
      <w:r>
        <w:rPr>
          <w:rFonts w:eastAsia="Courier New"/>
        </w:rPr>
        <w:t xml:space="preserve">        </w:t>
      </w:r>
      <w:r>
        <w:t>app-&gt;malloc(*(appImage-&gt;findType("int")), "myCounter");</w:t>
      </w:r>
    </w:p>
    <w:p w14:paraId="601BCC5F" w14:textId="77777777" w:rsidR="00EC3006" w:rsidRDefault="00EC3006">
      <w:pPr>
        <w:pStyle w:val="Code"/>
        <w:rPr>
          <w:rFonts w:eastAsia="Courier New"/>
        </w:rPr>
      </w:pPr>
      <w:r>
        <w:rPr>
          <w:rFonts w:eastAsia="Courier New"/>
        </w:rPr>
        <w:t xml:space="preserve">    </w:t>
      </w:r>
      <w:r>
        <w:t>BPatch_arithExpr addOne(BPatch_assign,</w:t>
      </w:r>
    </w:p>
    <w:p w14:paraId="257C3AE5" w14:textId="77777777" w:rsidR="00EC3006" w:rsidRDefault="00EC3006">
      <w:pPr>
        <w:pStyle w:val="Code"/>
        <w:rPr>
          <w:rFonts w:eastAsia="Courier New"/>
        </w:rPr>
      </w:pPr>
      <w:r>
        <w:rPr>
          <w:rFonts w:eastAsia="Courier New"/>
        </w:rPr>
        <w:t xml:space="preserve">                            </w:t>
      </w:r>
      <w:r>
        <w:t>*intCounter,</w:t>
      </w:r>
    </w:p>
    <w:p w14:paraId="29EC29A0" w14:textId="77777777" w:rsidR="00EC3006" w:rsidRDefault="00EC3006">
      <w:pPr>
        <w:pStyle w:val="Code"/>
        <w:rPr>
          <w:rFonts w:eastAsia="Courier New"/>
        </w:rPr>
      </w:pPr>
      <w:r>
        <w:rPr>
          <w:rFonts w:eastAsia="Courier New"/>
        </w:rPr>
        <w:t xml:space="preserve">                            </w:t>
      </w:r>
      <w:r>
        <w:t xml:space="preserve">BPatch_arithExpr(BPatch_plus, </w:t>
      </w:r>
    </w:p>
    <w:p w14:paraId="6405AF12" w14:textId="77777777" w:rsidR="00EC3006" w:rsidRDefault="00EC3006">
      <w:pPr>
        <w:pStyle w:val="Code"/>
        <w:rPr>
          <w:rFonts w:eastAsia="Courier New"/>
        </w:rPr>
      </w:pPr>
      <w:r>
        <w:rPr>
          <w:rFonts w:eastAsia="Courier New"/>
        </w:rPr>
        <w:t xml:space="preserve">                                </w:t>
      </w:r>
      <w:r>
        <w:t xml:space="preserve">*intCounter, </w:t>
      </w:r>
    </w:p>
    <w:p w14:paraId="491A3E79" w14:textId="77777777" w:rsidR="00EC3006" w:rsidRDefault="00EC3006">
      <w:pPr>
        <w:pStyle w:val="Code"/>
      </w:pPr>
      <w:r>
        <w:rPr>
          <w:rFonts w:eastAsia="Courier New"/>
        </w:rPr>
        <w:t xml:space="preserve">                                </w:t>
      </w:r>
      <w:r>
        <w:t>BPatch_constExpr(1)));</w:t>
      </w:r>
    </w:p>
    <w:p w14:paraId="0EDB883E" w14:textId="77777777" w:rsidR="00EC3006" w:rsidRDefault="00EC3006">
      <w:pPr>
        <w:pStyle w:val="Code"/>
      </w:pPr>
    </w:p>
    <w:p w14:paraId="170675A9" w14:textId="77777777" w:rsidR="00EC3006" w:rsidRDefault="00EC3006">
      <w:pPr>
        <w:pStyle w:val="Code"/>
        <w:rPr>
          <w:rFonts w:eastAsia="Courier New"/>
        </w:rPr>
      </w:pPr>
      <w:r>
        <w:rPr>
          <w:rFonts w:eastAsia="Courier New"/>
        </w:rPr>
        <w:t xml:space="preserve">    </w:t>
      </w:r>
      <w:r>
        <w:t>// Insert the snippet</w:t>
      </w:r>
    </w:p>
    <w:p w14:paraId="6DDCA4A4" w14:textId="77777777" w:rsidR="00EC3006" w:rsidRDefault="00EC3006">
      <w:pPr>
        <w:pStyle w:val="Code"/>
        <w:rPr>
          <w:rFonts w:eastAsia="Courier New"/>
        </w:rPr>
      </w:pPr>
      <w:r>
        <w:rPr>
          <w:rFonts w:eastAsia="Courier New"/>
        </w:rPr>
        <w:t xml:space="preserve">    </w:t>
      </w:r>
      <w:r>
        <w:t>if (!app-&gt;insertSnippet(addOne, *points)) {</w:t>
      </w:r>
    </w:p>
    <w:p w14:paraId="44A51606" w14:textId="77777777" w:rsidR="00EC3006" w:rsidRDefault="00EC3006">
      <w:pPr>
        <w:pStyle w:val="Code"/>
        <w:rPr>
          <w:rFonts w:eastAsia="Courier New"/>
        </w:rPr>
      </w:pPr>
      <w:r>
        <w:rPr>
          <w:rFonts w:eastAsia="Courier New"/>
        </w:rPr>
        <w:t xml:space="preserve">        </w:t>
      </w:r>
      <w:r>
        <w:t>fprintf(stderr, "insertSnippet failed\n");</w:t>
      </w:r>
    </w:p>
    <w:p w14:paraId="0C4AB422" w14:textId="77777777" w:rsidR="00EC3006" w:rsidRDefault="00EC3006">
      <w:pPr>
        <w:pStyle w:val="Code"/>
        <w:rPr>
          <w:rFonts w:eastAsia="Courier New"/>
        </w:rPr>
      </w:pPr>
      <w:r>
        <w:rPr>
          <w:rFonts w:eastAsia="Courier New"/>
        </w:rPr>
        <w:t xml:space="preserve">        </w:t>
      </w:r>
      <w:r>
        <w:t>return false;</w:t>
      </w:r>
    </w:p>
    <w:p w14:paraId="28ED2890" w14:textId="77777777" w:rsidR="00EC3006" w:rsidRDefault="00EC3006">
      <w:pPr>
        <w:pStyle w:val="Code"/>
        <w:rPr>
          <w:rFonts w:eastAsia="Courier New"/>
        </w:rPr>
      </w:pPr>
      <w:r>
        <w:rPr>
          <w:rFonts w:eastAsia="Courier New"/>
        </w:rPr>
        <w:t xml:space="preserve">    </w:t>
      </w:r>
      <w:r>
        <w:t>}</w:t>
      </w:r>
    </w:p>
    <w:p w14:paraId="2D39D63C" w14:textId="77777777" w:rsidR="00EC3006" w:rsidRDefault="00EC3006">
      <w:pPr>
        <w:pStyle w:val="Code"/>
      </w:pPr>
      <w:r>
        <w:rPr>
          <w:rFonts w:eastAsia="Courier New"/>
        </w:rPr>
        <w:t xml:space="preserve">    </w:t>
      </w:r>
      <w:r>
        <w:t>return true;</w:t>
      </w:r>
    </w:p>
    <w:p w14:paraId="1EDC7EEF" w14:textId="77777777" w:rsidR="00EC3006" w:rsidRDefault="00EC3006">
      <w:pPr>
        <w:pStyle w:val="Code"/>
      </w:pPr>
      <w:r>
        <w:t>}</w:t>
      </w:r>
    </w:p>
    <w:p w14:paraId="0BFE6713" w14:textId="77777777" w:rsidR="00EC3006" w:rsidRDefault="00EC3006">
      <w:pPr>
        <w:pStyle w:val="Code"/>
      </w:pPr>
    </w:p>
    <w:p w14:paraId="39C50BFC" w14:textId="77777777" w:rsidR="00EC3006" w:rsidRDefault="00EC3006">
      <w:pPr>
        <w:pStyle w:val="Code"/>
      </w:pPr>
      <w:r>
        <w:t>// Create and insert a printf snippet</w:t>
      </w:r>
    </w:p>
    <w:p w14:paraId="57699258" w14:textId="77777777" w:rsidR="00EC3006" w:rsidRDefault="00EC3006">
      <w:pPr>
        <w:pStyle w:val="Code"/>
        <w:rPr>
          <w:rFonts w:eastAsia="Courier New"/>
        </w:rPr>
      </w:pPr>
      <w:r>
        <w:t>bool createAndInsertSnippet2(BPatch_addressSpace* app,</w:t>
      </w:r>
    </w:p>
    <w:p w14:paraId="082024F8" w14:textId="77777777" w:rsidR="00EC3006" w:rsidRDefault="00EC3006">
      <w:pPr>
        <w:pStyle w:val="Code"/>
        <w:rPr>
          <w:rFonts w:eastAsia="Courier New"/>
        </w:rPr>
      </w:pPr>
      <w:r>
        <w:rPr>
          <w:rFonts w:eastAsia="Courier New"/>
        </w:rPr>
        <w:t xml:space="preserve">        </w:t>
      </w:r>
      <w:r>
        <w:t>std::vector&lt;BPatch_point*&gt;* points) {</w:t>
      </w:r>
    </w:p>
    <w:p w14:paraId="54370041" w14:textId="77777777" w:rsidR="00EC3006" w:rsidRDefault="00EC3006">
      <w:pPr>
        <w:pStyle w:val="Code"/>
        <w:rPr>
          <w:rFonts w:eastAsia="Courier New"/>
        </w:rPr>
      </w:pPr>
      <w:r>
        <w:rPr>
          <w:rFonts w:eastAsia="Courier New"/>
        </w:rPr>
        <w:t xml:space="preserve">    </w:t>
      </w:r>
      <w:r>
        <w:t>BPatch_image* appImage = app-&gt;getImage();</w:t>
      </w:r>
    </w:p>
    <w:p w14:paraId="5D11A65D" w14:textId="77777777" w:rsidR="00EC3006" w:rsidRDefault="00EC3006">
      <w:pPr>
        <w:pStyle w:val="Code"/>
        <w:rPr>
          <w:rFonts w:eastAsia="Courier New"/>
        </w:rPr>
      </w:pPr>
      <w:r>
        <w:rPr>
          <w:rFonts w:eastAsia="Courier New"/>
        </w:rPr>
        <w:t xml:space="preserve">    </w:t>
      </w:r>
    </w:p>
    <w:p w14:paraId="09281515" w14:textId="77777777" w:rsidR="00EC3006" w:rsidRDefault="00EC3006">
      <w:pPr>
        <w:pStyle w:val="Code"/>
        <w:rPr>
          <w:rFonts w:eastAsia="Courier New"/>
        </w:rPr>
      </w:pPr>
      <w:r>
        <w:rPr>
          <w:rFonts w:eastAsia="Courier New"/>
        </w:rPr>
        <w:t xml:space="preserve">    </w:t>
      </w:r>
      <w:r>
        <w:t>// Create the printf function call snippet</w:t>
      </w:r>
    </w:p>
    <w:p w14:paraId="61BD6B31" w14:textId="77777777" w:rsidR="00EC3006" w:rsidRDefault="00EC3006">
      <w:pPr>
        <w:pStyle w:val="Code"/>
        <w:rPr>
          <w:rFonts w:eastAsia="Courier New"/>
        </w:rPr>
      </w:pPr>
      <w:r>
        <w:rPr>
          <w:rFonts w:eastAsia="Courier New"/>
        </w:rPr>
        <w:t xml:space="preserve">    </w:t>
      </w:r>
      <w:r>
        <w:t>std::vector&lt;BPatch_snippet*&gt; printfArgs;</w:t>
      </w:r>
    </w:p>
    <w:p w14:paraId="3AC62938" w14:textId="77777777" w:rsidR="00EC3006" w:rsidRDefault="00EC3006">
      <w:pPr>
        <w:pStyle w:val="Code"/>
        <w:rPr>
          <w:rFonts w:eastAsia="Courier New"/>
        </w:rPr>
      </w:pPr>
      <w:r>
        <w:rPr>
          <w:rFonts w:eastAsia="Courier New"/>
        </w:rPr>
        <w:t xml:space="preserve">    </w:t>
      </w:r>
      <w:r>
        <w:t xml:space="preserve">BPatch_snippet* fmt = </w:t>
      </w:r>
    </w:p>
    <w:p w14:paraId="5F280AD4" w14:textId="77777777" w:rsidR="00EC3006" w:rsidRDefault="00EC3006">
      <w:pPr>
        <w:pStyle w:val="Code"/>
        <w:rPr>
          <w:rFonts w:eastAsia="Courier New"/>
        </w:rPr>
      </w:pPr>
      <w:r>
        <w:rPr>
          <w:rFonts w:eastAsia="Courier New"/>
        </w:rPr>
        <w:t xml:space="preserve">        </w:t>
      </w:r>
      <w:r>
        <w:t>new BPatch_constExpr("InterestingProcedure called %d times\n");</w:t>
      </w:r>
    </w:p>
    <w:p w14:paraId="1E345DC8" w14:textId="77777777" w:rsidR="00EC3006" w:rsidRDefault="00EC3006">
      <w:pPr>
        <w:pStyle w:val="Code"/>
      </w:pPr>
      <w:r>
        <w:rPr>
          <w:rFonts w:eastAsia="Courier New"/>
        </w:rPr>
        <w:t xml:space="preserve">    </w:t>
      </w:r>
      <w:r>
        <w:t>printfArgs.push_back(fmt);</w:t>
      </w:r>
    </w:p>
    <w:p w14:paraId="59FE714F" w14:textId="77777777" w:rsidR="00EC3006" w:rsidRDefault="00EC3006">
      <w:pPr>
        <w:pStyle w:val="Code"/>
      </w:pPr>
    </w:p>
    <w:p w14:paraId="114DD19F" w14:textId="77777777" w:rsidR="00EC3006" w:rsidRDefault="00EC3006">
      <w:pPr>
        <w:pStyle w:val="Code"/>
        <w:rPr>
          <w:rFonts w:eastAsia="Courier New"/>
        </w:rPr>
      </w:pPr>
      <w:r>
        <w:rPr>
          <w:rFonts w:eastAsia="Courier New"/>
        </w:rPr>
        <w:t xml:space="preserve">    </w:t>
      </w:r>
      <w:r>
        <w:t>BPatch_variableExpr* var = appImage-&gt;findVariable("myCounter");</w:t>
      </w:r>
    </w:p>
    <w:p w14:paraId="716F8625" w14:textId="77777777" w:rsidR="00EC3006" w:rsidRDefault="00EC3006">
      <w:pPr>
        <w:pStyle w:val="Code"/>
        <w:rPr>
          <w:rFonts w:eastAsia="Courier New"/>
        </w:rPr>
      </w:pPr>
      <w:r>
        <w:rPr>
          <w:rFonts w:eastAsia="Courier New"/>
        </w:rPr>
        <w:t xml:space="preserve">    </w:t>
      </w:r>
      <w:r>
        <w:t>if (!var) {</w:t>
      </w:r>
    </w:p>
    <w:p w14:paraId="5E7A1AEC" w14:textId="77777777" w:rsidR="00EC3006" w:rsidRDefault="00EC3006">
      <w:pPr>
        <w:pStyle w:val="Code"/>
        <w:rPr>
          <w:rFonts w:eastAsia="Courier New"/>
        </w:rPr>
      </w:pPr>
      <w:r>
        <w:rPr>
          <w:rFonts w:eastAsia="Courier New"/>
        </w:rPr>
        <w:t xml:space="preserve">        </w:t>
      </w:r>
      <w:r>
        <w:t>fprintf(stderr, "Could not find 'myCounter' variable\n");</w:t>
      </w:r>
    </w:p>
    <w:p w14:paraId="0D67B5B7" w14:textId="77777777" w:rsidR="00EC3006" w:rsidRDefault="00EC3006">
      <w:pPr>
        <w:pStyle w:val="Code"/>
        <w:rPr>
          <w:rFonts w:eastAsia="Courier New"/>
        </w:rPr>
      </w:pPr>
      <w:r>
        <w:rPr>
          <w:rFonts w:eastAsia="Courier New"/>
        </w:rPr>
        <w:t xml:space="preserve">        </w:t>
      </w:r>
      <w:r>
        <w:t>return false;</w:t>
      </w:r>
    </w:p>
    <w:p w14:paraId="5EB2E91F" w14:textId="77777777" w:rsidR="00EC3006" w:rsidRDefault="00EC3006">
      <w:pPr>
        <w:pStyle w:val="Code"/>
        <w:rPr>
          <w:rFonts w:eastAsia="Courier New"/>
        </w:rPr>
      </w:pPr>
      <w:r>
        <w:rPr>
          <w:rFonts w:eastAsia="Courier New"/>
        </w:rPr>
        <w:t xml:space="preserve">    </w:t>
      </w:r>
      <w:r>
        <w:t>} else {</w:t>
      </w:r>
    </w:p>
    <w:p w14:paraId="10A63A95" w14:textId="77777777" w:rsidR="00EC3006" w:rsidRDefault="00EC3006">
      <w:pPr>
        <w:pStyle w:val="Code"/>
        <w:rPr>
          <w:rFonts w:eastAsia="Courier New"/>
        </w:rPr>
      </w:pPr>
      <w:r>
        <w:rPr>
          <w:rFonts w:eastAsia="Courier New"/>
        </w:rPr>
        <w:t xml:space="preserve">        </w:t>
      </w:r>
      <w:r>
        <w:t>printfArgs.push_back(var);</w:t>
      </w:r>
    </w:p>
    <w:p w14:paraId="54222452" w14:textId="77777777" w:rsidR="00EC3006" w:rsidRDefault="00EC3006">
      <w:pPr>
        <w:pStyle w:val="Code"/>
        <w:rPr>
          <w:rFonts w:eastAsia="Courier New"/>
        </w:rPr>
      </w:pPr>
      <w:r>
        <w:rPr>
          <w:rFonts w:eastAsia="Courier New"/>
        </w:rPr>
        <w:t xml:space="preserve">    </w:t>
      </w:r>
      <w:r>
        <w:t>}</w:t>
      </w:r>
    </w:p>
    <w:p w14:paraId="3CD82E7D" w14:textId="77777777" w:rsidR="00EC3006" w:rsidRDefault="00EC3006">
      <w:pPr>
        <w:pStyle w:val="Code"/>
        <w:rPr>
          <w:rFonts w:eastAsia="Courier New"/>
        </w:rPr>
      </w:pPr>
      <w:r>
        <w:rPr>
          <w:rFonts w:eastAsia="Courier New"/>
        </w:rPr>
        <w:t xml:space="preserve">    </w:t>
      </w:r>
    </w:p>
    <w:p w14:paraId="4C7C3CF0" w14:textId="77777777" w:rsidR="00EC3006" w:rsidRDefault="00EC3006">
      <w:pPr>
        <w:pStyle w:val="Code"/>
        <w:rPr>
          <w:rFonts w:eastAsia="Courier New"/>
        </w:rPr>
      </w:pPr>
      <w:r>
        <w:rPr>
          <w:rFonts w:eastAsia="Courier New"/>
        </w:rPr>
        <w:t xml:space="preserve">    </w:t>
      </w:r>
      <w:r>
        <w:t>// Find the printf function</w:t>
      </w:r>
    </w:p>
    <w:p w14:paraId="553AA09F" w14:textId="77777777" w:rsidR="00EC3006" w:rsidRDefault="00EC3006">
      <w:pPr>
        <w:pStyle w:val="Code"/>
        <w:rPr>
          <w:rFonts w:eastAsia="Courier New"/>
        </w:rPr>
      </w:pPr>
      <w:r>
        <w:rPr>
          <w:rFonts w:eastAsia="Courier New"/>
        </w:rPr>
        <w:t xml:space="preserve">    </w:t>
      </w:r>
      <w:r>
        <w:t>std::vector&lt;BPatch_function*&gt; printfFuncs;</w:t>
      </w:r>
    </w:p>
    <w:p w14:paraId="4530E102" w14:textId="77777777" w:rsidR="00EC3006" w:rsidRDefault="00EC3006">
      <w:pPr>
        <w:pStyle w:val="Code"/>
        <w:rPr>
          <w:rFonts w:eastAsia="Courier New"/>
        </w:rPr>
      </w:pPr>
      <w:r>
        <w:rPr>
          <w:rFonts w:eastAsia="Courier New"/>
        </w:rPr>
        <w:t xml:space="preserve">    </w:t>
      </w:r>
      <w:r>
        <w:t>appImage-&gt;findFunction("printf", printfFuncs);</w:t>
      </w:r>
    </w:p>
    <w:p w14:paraId="7F34DD1E" w14:textId="77777777" w:rsidR="00EC3006" w:rsidRDefault="00EC3006">
      <w:pPr>
        <w:pStyle w:val="Code"/>
        <w:rPr>
          <w:rFonts w:eastAsia="Courier New"/>
        </w:rPr>
      </w:pPr>
      <w:r>
        <w:rPr>
          <w:rFonts w:eastAsia="Courier New"/>
        </w:rPr>
        <w:t xml:space="preserve">    </w:t>
      </w:r>
      <w:r>
        <w:t>if (printfFuncs.size() == 0) {</w:t>
      </w:r>
    </w:p>
    <w:p w14:paraId="2A13CE79" w14:textId="77777777" w:rsidR="00EC3006" w:rsidRDefault="00EC3006">
      <w:pPr>
        <w:pStyle w:val="Code"/>
        <w:rPr>
          <w:rFonts w:eastAsia="Courier New"/>
        </w:rPr>
      </w:pPr>
      <w:r>
        <w:rPr>
          <w:rFonts w:eastAsia="Courier New"/>
        </w:rPr>
        <w:t xml:space="preserve">        </w:t>
      </w:r>
      <w:r>
        <w:t>fprintf(stderr, "Could not find printf\n");</w:t>
      </w:r>
    </w:p>
    <w:p w14:paraId="54E4B420" w14:textId="77777777" w:rsidR="00EC3006" w:rsidRDefault="00EC3006">
      <w:pPr>
        <w:pStyle w:val="Code"/>
        <w:rPr>
          <w:rFonts w:eastAsia="Courier New"/>
        </w:rPr>
      </w:pPr>
      <w:r>
        <w:rPr>
          <w:rFonts w:eastAsia="Courier New"/>
        </w:rPr>
        <w:t xml:space="preserve">        </w:t>
      </w:r>
      <w:r>
        <w:t>return false;</w:t>
      </w:r>
    </w:p>
    <w:p w14:paraId="64DF03FE" w14:textId="77777777" w:rsidR="00EC3006" w:rsidRDefault="00EC3006">
      <w:pPr>
        <w:pStyle w:val="Code"/>
      </w:pPr>
      <w:r>
        <w:rPr>
          <w:rFonts w:eastAsia="Courier New"/>
        </w:rPr>
        <w:t xml:space="preserve">    </w:t>
      </w:r>
      <w:r>
        <w:t>}</w:t>
      </w:r>
    </w:p>
    <w:p w14:paraId="5AA91557" w14:textId="77777777" w:rsidR="00EC3006" w:rsidRDefault="00EC3006">
      <w:pPr>
        <w:pStyle w:val="Code"/>
      </w:pPr>
    </w:p>
    <w:p w14:paraId="23A4A44B" w14:textId="77777777" w:rsidR="00EC3006" w:rsidRDefault="00EC3006">
      <w:pPr>
        <w:pStyle w:val="Code"/>
        <w:rPr>
          <w:rFonts w:eastAsia="Courier New"/>
        </w:rPr>
      </w:pPr>
      <w:r>
        <w:rPr>
          <w:rFonts w:eastAsia="Courier New"/>
        </w:rPr>
        <w:t xml:space="preserve">    </w:t>
      </w:r>
      <w:r>
        <w:t>// Construct a function call snippet</w:t>
      </w:r>
    </w:p>
    <w:p w14:paraId="7E3F841E" w14:textId="77777777" w:rsidR="00EC3006" w:rsidRDefault="00EC3006">
      <w:pPr>
        <w:pStyle w:val="Code"/>
      </w:pPr>
      <w:r>
        <w:rPr>
          <w:rFonts w:eastAsia="Courier New"/>
        </w:rPr>
        <w:t xml:space="preserve">    </w:t>
      </w:r>
      <w:r>
        <w:t>BPatch_funcCallExpr printfCall(*(printfFuncs[0]), printfArgs);</w:t>
      </w:r>
    </w:p>
    <w:p w14:paraId="65BC7FE9" w14:textId="77777777" w:rsidR="00EC3006" w:rsidRDefault="00EC3006">
      <w:pPr>
        <w:pStyle w:val="Code"/>
      </w:pPr>
    </w:p>
    <w:p w14:paraId="0B840828" w14:textId="77777777" w:rsidR="00EC3006" w:rsidRDefault="00EC3006">
      <w:pPr>
        <w:pStyle w:val="Code"/>
        <w:rPr>
          <w:rFonts w:eastAsia="Courier New"/>
        </w:rPr>
      </w:pPr>
      <w:r>
        <w:rPr>
          <w:rFonts w:eastAsia="Courier New"/>
        </w:rPr>
        <w:t xml:space="preserve">    </w:t>
      </w:r>
      <w:r>
        <w:t>//  Insert the snippet</w:t>
      </w:r>
    </w:p>
    <w:p w14:paraId="63399955" w14:textId="77777777" w:rsidR="00EC3006" w:rsidRDefault="00EC3006">
      <w:pPr>
        <w:pStyle w:val="Code"/>
        <w:rPr>
          <w:rFonts w:eastAsia="Courier New"/>
        </w:rPr>
      </w:pPr>
      <w:r>
        <w:rPr>
          <w:rFonts w:eastAsia="Courier New"/>
        </w:rPr>
        <w:t xml:space="preserve">    </w:t>
      </w:r>
      <w:r>
        <w:t>if (!app-&gt;insertSnippet(printfCall, *points)) {</w:t>
      </w:r>
    </w:p>
    <w:p w14:paraId="33BC3190" w14:textId="77777777" w:rsidR="00EC3006" w:rsidRDefault="00EC3006">
      <w:pPr>
        <w:pStyle w:val="Code"/>
        <w:rPr>
          <w:rFonts w:eastAsia="Courier New"/>
        </w:rPr>
      </w:pPr>
      <w:r>
        <w:rPr>
          <w:rFonts w:eastAsia="Courier New"/>
        </w:rPr>
        <w:t xml:space="preserve">        </w:t>
      </w:r>
      <w:r>
        <w:t>fprintf(stderr, "insertSnippet failed\n");</w:t>
      </w:r>
    </w:p>
    <w:p w14:paraId="55C6396D" w14:textId="77777777" w:rsidR="00EC3006" w:rsidRDefault="00EC3006">
      <w:pPr>
        <w:pStyle w:val="Code"/>
        <w:rPr>
          <w:rFonts w:eastAsia="Courier New"/>
        </w:rPr>
      </w:pPr>
      <w:r>
        <w:rPr>
          <w:rFonts w:eastAsia="Courier New"/>
        </w:rPr>
        <w:t xml:space="preserve">        </w:t>
      </w:r>
      <w:r>
        <w:t>return false;</w:t>
      </w:r>
    </w:p>
    <w:p w14:paraId="3095FBD1" w14:textId="77777777" w:rsidR="00EC3006" w:rsidRDefault="00EC3006">
      <w:pPr>
        <w:pStyle w:val="Code"/>
        <w:rPr>
          <w:rFonts w:eastAsia="Courier New"/>
        </w:rPr>
      </w:pPr>
      <w:r>
        <w:rPr>
          <w:rFonts w:eastAsia="Courier New"/>
        </w:rPr>
        <w:t xml:space="preserve">    </w:t>
      </w:r>
      <w:r>
        <w:t>}</w:t>
      </w:r>
    </w:p>
    <w:p w14:paraId="04EA4603" w14:textId="77777777" w:rsidR="00EC3006" w:rsidRDefault="00EC3006">
      <w:pPr>
        <w:pStyle w:val="Code"/>
      </w:pPr>
      <w:r>
        <w:rPr>
          <w:rFonts w:eastAsia="Courier New"/>
        </w:rPr>
        <w:t xml:space="preserve">    </w:t>
      </w:r>
      <w:r>
        <w:t>return true;</w:t>
      </w:r>
    </w:p>
    <w:p w14:paraId="2A8CA6B3" w14:textId="77777777" w:rsidR="00EC3006" w:rsidRDefault="00EC3006">
      <w:pPr>
        <w:pStyle w:val="Code"/>
      </w:pPr>
      <w:r>
        <w:t>}</w:t>
      </w:r>
    </w:p>
    <w:p w14:paraId="70E3F10C" w14:textId="77777777" w:rsidR="00EC3006" w:rsidRDefault="00EC3006">
      <w:pPr>
        <w:pStyle w:val="Code"/>
      </w:pPr>
    </w:p>
    <w:p w14:paraId="73A35942" w14:textId="77777777" w:rsidR="00EC3006" w:rsidRDefault="00EC3006">
      <w:pPr>
        <w:pStyle w:val="Code"/>
      </w:pPr>
      <w:r>
        <w:t>void finishInstrumenting(BPatch_addressSpace* app, const char* newName)</w:t>
      </w:r>
    </w:p>
    <w:p w14:paraId="5CA43B93" w14:textId="77777777" w:rsidR="00EC3006" w:rsidRDefault="00EC3006">
      <w:pPr>
        <w:pStyle w:val="Code"/>
        <w:rPr>
          <w:rFonts w:eastAsia="Courier New"/>
        </w:rPr>
      </w:pPr>
      <w:r>
        <w:t>{</w:t>
      </w:r>
    </w:p>
    <w:p w14:paraId="238E6752" w14:textId="77777777" w:rsidR="00EC3006" w:rsidRDefault="00EC3006">
      <w:pPr>
        <w:pStyle w:val="Code"/>
        <w:rPr>
          <w:rFonts w:eastAsia="Courier New"/>
        </w:rPr>
      </w:pPr>
      <w:r>
        <w:rPr>
          <w:rFonts w:eastAsia="Courier New"/>
        </w:rPr>
        <w:t xml:space="preserve">    </w:t>
      </w:r>
      <w:r>
        <w:t>BPatch_process* appProc = dynamic_cast&lt;BPatch_process*&gt;(app);</w:t>
      </w:r>
    </w:p>
    <w:p w14:paraId="291E845D" w14:textId="77777777" w:rsidR="00EC3006" w:rsidRDefault="00EC3006">
      <w:pPr>
        <w:pStyle w:val="Code"/>
      </w:pPr>
      <w:r>
        <w:rPr>
          <w:rFonts w:eastAsia="Courier New"/>
        </w:rPr>
        <w:t xml:space="preserve">    </w:t>
      </w:r>
      <w:r>
        <w:t>BPatch_binaryEdit* appBin = dynamic_cast&lt;BPatch_binaryEdit*&gt;(app);</w:t>
      </w:r>
    </w:p>
    <w:p w14:paraId="12C8B9E1" w14:textId="77777777" w:rsidR="00EC3006" w:rsidRDefault="00EC3006">
      <w:pPr>
        <w:pStyle w:val="Code"/>
      </w:pPr>
    </w:p>
    <w:p w14:paraId="398FBB44" w14:textId="77777777" w:rsidR="00EC3006" w:rsidRDefault="00EC3006">
      <w:pPr>
        <w:pStyle w:val="Code"/>
        <w:rPr>
          <w:rFonts w:eastAsia="Courier New"/>
        </w:rPr>
      </w:pPr>
      <w:r>
        <w:rPr>
          <w:rFonts w:eastAsia="Courier New"/>
        </w:rPr>
        <w:t xml:space="preserve">    </w:t>
      </w:r>
      <w:r>
        <w:t>if (appProc) {</w:t>
      </w:r>
    </w:p>
    <w:p w14:paraId="5A0FE0F7" w14:textId="77777777" w:rsidR="00EC3006" w:rsidRDefault="00EC3006">
      <w:pPr>
        <w:pStyle w:val="Code"/>
        <w:rPr>
          <w:rFonts w:eastAsia="Courier New"/>
        </w:rPr>
      </w:pPr>
      <w:r>
        <w:rPr>
          <w:rFonts w:eastAsia="Courier New"/>
        </w:rPr>
        <w:t xml:space="preserve">        </w:t>
      </w:r>
      <w:r>
        <w:t>if (!appProc-&gt;continueExecution()) {</w:t>
      </w:r>
    </w:p>
    <w:p w14:paraId="2E364597" w14:textId="77777777" w:rsidR="00EC3006" w:rsidRDefault="00EC3006">
      <w:pPr>
        <w:pStyle w:val="Code"/>
        <w:rPr>
          <w:rFonts w:eastAsia="Courier New"/>
        </w:rPr>
      </w:pPr>
      <w:r>
        <w:rPr>
          <w:rFonts w:eastAsia="Courier New"/>
        </w:rPr>
        <w:t xml:space="preserve">            </w:t>
      </w:r>
      <w:r>
        <w:t>fprintf(stderr, "continueExecution failed\n");</w:t>
      </w:r>
    </w:p>
    <w:p w14:paraId="73186DDF" w14:textId="77777777" w:rsidR="00EC3006" w:rsidRDefault="00EC3006">
      <w:pPr>
        <w:pStyle w:val="Code"/>
        <w:rPr>
          <w:rFonts w:eastAsia="Courier New"/>
        </w:rPr>
      </w:pPr>
      <w:r>
        <w:rPr>
          <w:rFonts w:eastAsia="Courier New"/>
        </w:rPr>
        <w:t xml:space="preserve">        </w:t>
      </w:r>
      <w:r>
        <w:t>}</w:t>
      </w:r>
    </w:p>
    <w:p w14:paraId="0B3BF0D0" w14:textId="77777777" w:rsidR="00EC3006" w:rsidRDefault="00EC3006">
      <w:pPr>
        <w:pStyle w:val="Code"/>
        <w:rPr>
          <w:rFonts w:eastAsia="Courier New"/>
        </w:rPr>
      </w:pPr>
      <w:r>
        <w:rPr>
          <w:rFonts w:eastAsia="Courier New"/>
        </w:rPr>
        <w:t xml:space="preserve">        </w:t>
      </w:r>
      <w:r>
        <w:t>while (!appProc-&gt;isTerminated()) {</w:t>
      </w:r>
    </w:p>
    <w:p w14:paraId="15920527" w14:textId="77777777" w:rsidR="00EC3006" w:rsidRDefault="00EC3006">
      <w:pPr>
        <w:pStyle w:val="Code"/>
        <w:rPr>
          <w:rFonts w:eastAsia="Courier New"/>
        </w:rPr>
      </w:pPr>
      <w:r>
        <w:rPr>
          <w:rFonts w:eastAsia="Courier New"/>
        </w:rPr>
        <w:t xml:space="preserve">            </w:t>
      </w:r>
      <w:r>
        <w:t>bpatch.waitForStatusChange();</w:t>
      </w:r>
    </w:p>
    <w:p w14:paraId="1DDC5561" w14:textId="77777777" w:rsidR="00EC3006" w:rsidRDefault="00EC3006">
      <w:pPr>
        <w:pStyle w:val="Code"/>
        <w:rPr>
          <w:rFonts w:eastAsia="Courier New"/>
        </w:rPr>
      </w:pPr>
      <w:r>
        <w:rPr>
          <w:rFonts w:eastAsia="Courier New"/>
        </w:rPr>
        <w:t xml:space="preserve">        </w:t>
      </w:r>
      <w:r>
        <w:t>}</w:t>
      </w:r>
    </w:p>
    <w:p w14:paraId="28C42429" w14:textId="77777777" w:rsidR="00EC3006" w:rsidRDefault="00EC3006">
      <w:pPr>
        <w:pStyle w:val="Code"/>
        <w:rPr>
          <w:rFonts w:eastAsia="Courier New"/>
        </w:rPr>
      </w:pPr>
      <w:r>
        <w:rPr>
          <w:rFonts w:eastAsia="Courier New"/>
        </w:rPr>
        <w:t xml:space="preserve">    </w:t>
      </w:r>
      <w:r>
        <w:t>} else if (appBin) {</w:t>
      </w:r>
    </w:p>
    <w:p w14:paraId="07ABFC09" w14:textId="77777777" w:rsidR="00EC3006" w:rsidRDefault="00EC3006">
      <w:pPr>
        <w:pStyle w:val="Code"/>
        <w:rPr>
          <w:rFonts w:eastAsia="Courier New"/>
        </w:rPr>
      </w:pPr>
      <w:r>
        <w:rPr>
          <w:rFonts w:eastAsia="Courier New"/>
        </w:rPr>
        <w:t xml:space="preserve">        </w:t>
      </w:r>
      <w:r>
        <w:t>if (!appBin-&gt;writeFile(newName)) {</w:t>
      </w:r>
    </w:p>
    <w:p w14:paraId="6BF08F27" w14:textId="77777777" w:rsidR="00EC3006" w:rsidRDefault="00EC3006">
      <w:pPr>
        <w:pStyle w:val="Code"/>
        <w:rPr>
          <w:rFonts w:eastAsia="Courier New"/>
        </w:rPr>
      </w:pPr>
      <w:r>
        <w:rPr>
          <w:rFonts w:eastAsia="Courier New"/>
        </w:rPr>
        <w:t xml:space="preserve">            </w:t>
      </w:r>
      <w:r>
        <w:t>fprintf(stderr, "writeFile failed\n");</w:t>
      </w:r>
    </w:p>
    <w:p w14:paraId="06B0B99E" w14:textId="77777777" w:rsidR="00EC3006" w:rsidRDefault="00EC3006">
      <w:pPr>
        <w:pStyle w:val="Code"/>
        <w:rPr>
          <w:rFonts w:eastAsia="Courier New"/>
        </w:rPr>
      </w:pPr>
      <w:r>
        <w:rPr>
          <w:rFonts w:eastAsia="Courier New"/>
        </w:rPr>
        <w:t xml:space="preserve">        </w:t>
      </w:r>
      <w:r>
        <w:t>}</w:t>
      </w:r>
    </w:p>
    <w:p w14:paraId="44CD8BFC" w14:textId="77777777" w:rsidR="00EC3006" w:rsidRDefault="00EC3006">
      <w:pPr>
        <w:pStyle w:val="Code"/>
      </w:pPr>
      <w:r>
        <w:rPr>
          <w:rFonts w:eastAsia="Courier New"/>
        </w:rPr>
        <w:t xml:space="preserve">    </w:t>
      </w:r>
      <w:r>
        <w:t>}</w:t>
      </w:r>
    </w:p>
    <w:p w14:paraId="1C80151F" w14:textId="77777777" w:rsidR="00EC3006" w:rsidRDefault="00EC3006">
      <w:pPr>
        <w:pStyle w:val="Code"/>
      </w:pPr>
      <w:r>
        <w:t>}</w:t>
      </w:r>
    </w:p>
    <w:p w14:paraId="78B7002E" w14:textId="77777777" w:rsidR="00EC3006" w:rsidRDefault="00EC3006">
      <w:pPr>
        <w:pStyle w:val="Code"/>
      </w:pPr>
    </w:p>
    <w:p w14:paraId="1F8ECE36" w14:textId="77777777" w:rsidR="00EC3006" w:rsidRDefault="00EC3006">
      <w:pPr>
        <w:pStyle w:val="Code"/>
        <w:rPr>
          <w:rFonts w:eastAsia="Courier New"/>
        </w:rPr>
      </w:pPr>
      <w:r>
        <w:t>int main() {</w:t>
      </w:r>
    </w:p>
    <w:p w14:paraId="4489BDDE" w14:textId="77777777" w:rsidR="00EC3006" w:rsidRDefault="00EC3006">
      <w:pPr>
        <w:pStyle w:val="Code"/>
        <w:rPr>
          <w:rFonts w:eastAsia="Courier New"/>
        </w:rPr>
      </w:pPr>
      <w:r>
        <w:rPr>
          <w:rFonts w:eastAsia="Courier New"/>
        </w:rPr>
        <w:t xml:space="preserve">    </w:t>
      </w:r>
      <w:r>
        <w:t>// Set up information about the program to be instrumented</w:t>
      </w:r>
    </w:p>
    <w:p w14:paraId="7345B5BA" w14:textId="77777777" w:rsidR="00EC3006" w:rsidRDefault="00EC3006">
      <w:pPr>
        <w:pStyle w:val="Code"/>
        <w:rPr>
          <w:rFonts w:eastAsia="Courier New"/>
        </w:rPr>
      </w:pPr>
      <w:r>
        <w:rPr>
          <w:rFonts w:eastAsia="Courier New"/>
        </w:rPr>
        <w:t xml:space="preserve">    </w:t>
      </w:r>
      <w:r>
        <w:t>const char* progName = "InterestingProgram";</w:t>
      </w:r>
    </w:p>
    <w:p w14:paraId="545996BB" w14:textId="77777777" w:rsidR="00EC3006" w:rsidRDefault="00EC3006">
      <w:pPr>
        <w:pStyle w:val="Code"/>
        <w:rPr>
          <w:rFonts w:eastAsia="Courier New"/>
        </w:rPr>
      </w:pPr>
      <w:r>
        <w:rPr>
          <w:rFonts w:eastAsia="Courier New"/>
        </w:rPr>
        <w:t xml:space="preserve">    </w:t>
      </w:r>
      <w:r>
        <w:t>int progPID = 42;</w:t>
      </w:r>
    </w:p>
    <w:p w14:paraId="0BF86F02" w14:textId="77777777" w:rsidR="00EC3006" w:rsidRDefault="00EC3006">
      <w:pPr>
        <w:pStyle w:val="Code"/>
        <w:rPr>
          <w:rFonts w:eastAsia="Courier New"/>
        </w:rPr>
      </w:pPr>
      <w:r>
        <w:rPr>
          <w:rFonts w:eastAsia="Courier New"/>
        </w:rPr>
        <w:t xml:space="preserve">    </w:t>
      </w:r>
      <w:r>
        <w:t>const char* progArgv[] = {"InterestingProgram", "-h", NULL};</w:t>
      </w:r>
    </w:p>
    <w:p w14:paraId="54C768DB" w14:textId="77777777" w:rsidR="00EC3006" w:rsidRDefault="00EC3006">
      <w:pPr>
        <w:pStyle w:val="Code"/>
      </w:pPr>
      <w:r>
        <w:rPr>
          <w:rFonts w:eastAsia="Courier New"/>
        </w:rPr>
        <w:t xml:space="preserve">    </w:t>
      </w:r>
      <w:r>
        <w:t>accessType_t mode = create;</w:t>
      </w:r>
    </w:p>
    <w:p w14:paraId="010E7E31" w14:textId="77777777" w:rsidR="00EC3006" w:rsidRDefault="00EC3006">
      <w:pPr>
        <w:pStyle w:val="Code"/>
      </w:pPr>
    </w:p>
    <w:p w14:paraId="240BCF1B" w14:textId="77777777" w:rsidR="00EC3006" w:rsidRDefault="00EC3006">
      <w:pPr>
        <w:pStyle w:val="Code"/>
        <w:rPr>
          <w:rFonts w:eastAsia="Courier New"/>
        </w:rPr>
      </w:pPr>
      <w:r>
        <w:rPr>
          <w:rFonts w:eastAsia="Courier New"/>
        </w:rPr>
        <w:t xml:space="preserve">    </w:t>
      </w:r>
      <w:r>
        <w:t>// Create/attach/open a binary</w:t>
      </w:r>
    </w:p>
    <w:p w14:paraId="74150637" w14:textId="77777777" w:rsidR="00EC3006" w:rsidRDefault="00EC3006">
      <w:pPr>
        <w:pStyle w:val="Code"/>
        <w:rPr>
          <w:rFonts w:eastAsia="Courier New"/>
        </w:rPr>
      </w:pPr>
      <w:r>
        <w:rPr>
          <w:rFonts w:eastAsia="Courier New"/>
        </w:rPr>
        <w:t xml:space="preserve">    </w:t>
      </w:r>
      <w:r>
        <w:t xml:space="preserve">BPatch_addressSpace* app = </w:t>
      </w:r>
    </w:p>
    <w:p w14:paraId="659C554A" w14:textId="77777777" w:rsidR="00EC3006" w:rsidRDefault="00EC3006">
      <w:pPr>
        <w:pStyle w:val="Code"/>
        <w:rPr>
          <w:rFonts w:eastAsia="Courier New"/>
        </w:rPr>
      </w:pPr>
      <w:r>
        <w:rPr>
          <w:rFonts w:eastAsia="Courier New"/>
        </w:rPr>
        <w:t xml:space="preserve">        </w:t>
      </w:r>
      <w:r>
        <w:t>startInstrumenting(mode, progName, progPID, progArgv);</w:t>
      </w:r>
    </w:p>
    <w:p w14:paraId="3980F04B" w14:textId="77777777" w:rsidR="00EC3006" w:rsidRDefault="00EC3006">
      <w:pPr>
        <w:pStyle w:val="Code"/>
        <w:rPr>
          <w:rFonts w:eastAsia="Courier New"/>
        </w:rPr>
      </w:pPr>
      <w:r>
        <w:rPr>
          <w:rFonts w:eastAsia="Courier New"/>
        </w:rPr>
        <w:t xml:space="preserve">    </w:t>
      </w:r>
      <w:r>
        <w:t>if (!app) {</w:t>
      </w:r>
    </w:p>
    <w:p w14:paraId="228F431E" w14:textId="77777777" w:rsidR="00EC3006" w:rsidRDefault="00EC3006">
      <w:pPr>
        <w:pStyle w:val="Code"/>
        <w:rPr>
          <w:rFonts w:eastAsia="Courier New"/>
        </w:rPr>
      </w:pPr>
      <w:r>
        <w:rPr>
          <w:rFonts w:eastAsia="Courier New"/>
        </w:rPr>
        <w:t xml:space="preserve">        </w:t>
      </w:r>
      <w:r>
        <w:t>fprintf(stderr, "startInstrumenting failed\n");</w:t>
      </w:r>
    </w:p>
    <w:p w14:paraId="6D0E8F84" w14:textId="77777777" w:rsidR="00EC3006" w:rsidRDefault="00EC3006">
      <w:pPr>
        <w:pStyle w:val="Code"/>
        <w:rPr>
          <w:rFonts w:eastAsia="Courier New"/>
        </w:rPr>
      </w:pPr>
      <w:r>
        <w:rPr>
          <w:rFonts w:eastAsia="Courier New"/>
        </w:rPr>
        <w:t xml:space="preserve">        </w:t>
      </w:r>
      <w:r>
        <w:t>exit(1);</w:t>
      </w:r>
    </w:p>
    <w:p w14:paraId="62A4AEF1" w14:textId="77777777" w:rsidR="00EC3006" w:rsidRDefault="00EC3006">
      <w:pPr>
        <w:pStyle w:val="Code"/>
      </w:pPr>
      <w:r>
        <w:rPr>
          <w:rFonts w:eastAsia="Courier New"/>
        </w:rPr>
        <w:t xml:space="preserve">    </w:t>
      </w:r>
      <w:r>
        <w:t>}</w:t>
      </w:r>
    </w:p>
    <w:p w14:paraId="62D83448" w14:textId="77777777" w:rsidR="00EC3006" w:rsidRDefault="00EC3006">
      <w:pPr>
        <w:pStyle w:val="Code"/>
      </w:pPr>
    </w:p>
    <w:p w14:paraId="1B5A9B1B" w14:textId="77777777" w:rsidR="00EC3006" w:rsidRDefault="00EC3006">
      <w:pPr>
        <w:pStyle w:val="Code"/>
        <w:rPr>
          <w:rFonts w:eastAsia="Courier New"/>
        </w:rPr>
      </w:pPr>
      <w:r>
        <w:rPr>
          <w:rFonts w:eastAsia="Courier New"/>
        </w:rPr>
        <w:t xml:space="preserve">    </w:t>
      </w:r>
      <w:r>
        <w:t>// Find the entry point for function InterestingProcedure</w:t>
      </w:r>
    </w:p>
    <w:p w14:paraId="7DFD1254" w14:textId="77777777" w:rsidR="00EC3006" w:rsidRDefault="00EC3006">
      <w:pPr>
        <w:pStyle w:val="Code"/>
        <w:rPr>
          <w:rFonts w:eastAsia="Courier New"/>
        </w:rPr>
      </w:pPr>
      <w:r>
        <w:rPr>
          <w:rFonts w:eastAsia="Courier New"/>
        </w:rPr>
        <w:t xml:space="preserve">    </w:t>
      </w:r>
      <w:r>
        <w:t>const char* interestingFuncName = "InterestingProcedure";</w:t>
      </w:r>
    </w:p>
    <w:p w14:paraId="70B51135" w14:textId="77777777" w:rsidR="00EC3006" w:rsidRDefault="00EC3006">
      <w:pPr>
        <w:pStyle w:val="Code"/>
        <w:rPr>
          <w:rFonts w:eastAsia="Courier New"/>
        </w:rPr>
      </w:pPr>
      <w:r>
        <w:rPr>
          <w:rFonts w:eastAsia="Courier New"/>
        </w:rPr>
        <w:t xml:space="preserve">    </w:t>
      </w:r>
      <w:r>
        <w:t xml:space="preserve">std::vector&lt;BPatch_point*&gt;* entryPoint = </w:t>
      </w:r>
    </w:p>
    <w:p w14:paraId="6D61FF49" w14:textId="77777777" w:rsidR="00EC3006" w:rsidRDefault="00EC3006">
      <w:pPr>
        <w:pStyle w:val="Code"/>
        <w:rPr>
          <w:rFonts w:eastAsia="Courier New"/>
        </w:rPr>
      </w:pPr>
      <w:r>
        <w:rPr>
          <w:rFonts w:eastAsia="Courier New"/>
        </w:rPr>
        <w:t xml:space="preserve">        </w:t>
      </w:r>
      <w:r>
        <w:t>findPoint(app, interestingFuncName, BPatch_entry);</w:t>
      </w:r>
    </w:p>
    <w:p w14:paraId="638B760C" w14:textId="77777777" w:rsidR="00EC3006" w:rsidRDefault="00EC3006">
      <w:pPr>
        <w:pStyle w:val="Code"/>
        <w:rPr>
          <w:rFonts w:eastAsia="Courier New"/>
        </w:rPr>
      </w:pPr>
      <w:r>
        <w:rPr>
          <w:rFonts w:eastAsia="Courier New"/>
        </w:rPr>
        <w:t xml:space="preserve">    </w:t>
      </w:r>
      <w:r>
        <w:t>if (!entryPoint || entryPoint-&gt;size() == 0) {</w:t>
      </w:r>
    </w:p>
    <w:p w14:paraId="783CA52A" w14:textId="77777777" w:rsidR="00EC3006" w:rsidRDefault="00EC3006">
      <w:pPr>
        <w:pStyle w:val="Code"/>
        <w:rPr>
          <w:rFonts w:eastAsia="Courier New"/>
        </w:rPr>
      </w:pPr>
      <w:r>
        <w:rPr>
          <w:rFonts w:eastAsia="Courier New"/>
        </w:rPr>
        <w:t xml:space="preserve">        </w:t>
      </w:r>
      <w:r>
        <w:t>fprintf(stderr, "No entry points for %s\n", interestingFuncName);</w:t>
      </w:r>
    </w:p>
    <w:p w14:paraId="4999314C" w14:textId="77777777" w:rsidR="00EC3006" w:rsidRDefault="00EC3006">
      <w:pPr>
        <w:pStyle w:val="Code"/>
        <w:rPr>
          <w:rFonts w:eastAsia="Courier New"/>
        </w:rPr>
      </w:pPr>
      <w:r>
        <w:rPr>
          <w:rFonts w:eastAsia="Courier New"/>
        </w:rPr>
        <w:t xml:space="preserve">        </w:t>
      </w:r>
      <w:r>
        <w:t>exit(1);</w:t>
      </w:r>
    </w:p>
    <w:p w14:paraId="1504FFF6" w14:textId="77777777" w:rsidR="00EC3006" w:rsidRDefault="00EC3006">
      <w:pPr>
        <w:pStyle w:val="Code"/>
      </w:pPr>
      <w:r>
        <w:rPr>
          <w:rFonts w:eastAsia="Courier New"/>
        </w:rPr>
        <w:t xml:space="preserve">    </w:t>
      </w:r>
      <w:r>
        <w:t>}</w:t>
      </w:r>
    </w:p>
    <w:p w14:paraId="7BDC418D" w14:textId="77777777" w:rsidR="00EC3006" w:rsidRDefault="00EC3006">
      <w:pPr>
        <w:pStyle w:val="Code"/>
      </w:pPr>
    </w:p>
    <w:p w14:paraId="4BCBBF79" w14:textId="77777777" w:rsidR="00EC3006" w:rsidRDefault="00EC3006">
      <w:pPr>
        <w:pStyle w:val="Code"/>
        <w:rPr>
          <w:rFonts w:eastAsia="Courier New"/>
        </w:rPr>
      </w:pPr>
      <w:r>
        <w:rPr>
          <w:rFonts w:eastAsia="Courier New"/>
        </w:rPr>
        <w:t xml:space="preserve">    </w:t>
      </w:r>
      <w:r>
        <w:t>// Create and insert instrumentation snippet</w:t>
      </w:r>
    </w:p>
    <w:p w14:paraId="627D6B88" w14:textId="77777777" w:rsidR="00EC3006" w:rsidRDefault="00EC3006">
      <w:pPr>
        <w:pStyle w:val="Code"/>
        <w:rPr>
          <w:rFonts w:eastAsia="Courier New"/>
        </w:rPr>
      </w:pPr>
      <w:r>
        <w:rPr>
          <w:rFonts w:eastAsia="Courier New"/>
        </w:rPr>
        <w:t xml:space="preserve">    </w:t>
      </w:r>
      <w:r>
        <w:t>if (!createAndInsertSnippet(app, entryPoint)) {</w:t>
      </w:r>
    </w:p>
    <w:p w14:paraId="009333CD" w14:textId="77777777" w:rsidR="00EC3006" w:rsidRDefault="00EC3006">
      <w:pPr>
        <w:pStyle w:val="Code"/>
        <w:rPr>
          <w:rFonts w:eastAsia="Courier New"/>
        </w:rPr>
      </w:pPr>
      <w:r>
        <w:rPr>
          <w:rFonts w:eastAsia="Courier New"/>
        </w:rPr>
        <w:t xml:space="preserve">        </w:t>
      </w:r>
      <w:r>
        <w:t>fprintf(stderr, "createAndInsertSnippet failed\n");</w:t>
      </w:r>
    </w:p>
    <w:p w14:paraId="2A36E876" w14:textId="77777777" w:rsidR="00EC3006" w:rsidRDefault="00EC3006">
      <w:pPr>
        <w:pStyle w:val="Code"/>
        <w:rPr>
          <w:rFonts w:eastAsia="Courier New"/>
        </w:rPr>
      </w:pPr>
      <w:r>
        <w:rPr>
          <w:rFonts w:eastAsia="Courier New"/>
        </w:rPr>
        <w:t xml:space="preserve">        </w:t>
      </w:r>
      <w:r>
        <w:t>exit(1);</w:t>
      </w:r>
    </w:p>
    <w:p w14:paraId="1780B80F" w14:textId="77777777" w:rsidR="00EC3006" w:rsidRDefault="00EC3006">
      <w:pPr>
        <w:pStyle w:val="Code"/>
      </w:pPr>
      <w:r>
        <w:rPr>
          <w:rFonts w:eastAsia="Courier New"/>
        </w:rPr>
        <w:t xml:space="preserve">    </w:t>
      </w:r>
      <w:r>
        <w:t>}</w:t>
      </w:r>
    </w:p>
    <w:p w14:paraId="4021D77A" w14:textId="77777777" w:rsidR="00EC3006" w:rsidRDefault="00EC3006">
      <w:pPr>
        <w:pStyle w:val="Code"/>
      </w:pPr>
    </w:p>
    <w:p w14:paraId="6D54321B" w14:textId="77777777" w:rsidR="00EC3006" w:rsidRDefault="00EC3006">
      <w:pPr>
        <w:pStyle w:val="Code"/>
        <w:rPr>
          <w:rFonts w:eastAsia="Courier New"/>
        </w:rPr>
      </w:pPr>
      <w:r>
        <w:rPr>
          <w:rFonts w:eastAsia="Courier New"/>
        </w:rPr>
        <w:t xml:space="preserve">    </w:t>
      </w:r>
      <w:r>
        <w:t>// Find the exit point of main</w:t>
      </w:r>
    </w:p>
    <w:p w14:paraId="5213229B" w14:textId="77777777" w:rsidR="00EC3006" w:rsidRDefault="00EC3006">
      <w:pPr>
        <w:pStyle w:val="Code"/>
        <w:rPr>
          <w:rFonts w:eastAsia="Courier New"/>
        </w:rPr>
      </w:pPr>
      <w:r>
        <w:rPr>
          <w:rFonts w:eastAsia="Courier New"/>
        </w:rPr>
        <w:t xml:space="preserve">    </w:t>
      </w:r>
      <w:r>
        <w:t xml:space="preserve">std::vector&lt;BPatch_point*&gt;* exitPoint = </w:t>
      </w:r>
    </w:p>
    <w:p w14:paraId="43236442" w14:textId="77777777" w:rsidR="00EC3006" w:rsidRDefault="00EC3006">
      <w:pPr>
        <w:pStyle w:val="Code"/>
        <w:rPr>
          <w:rFonts w:eastAsia="Courier New"/>
        </w:rPr>
      </w:pPr>
      <w:r>
        <w:rPr>
          <w:rFonts w:eastAsia="Courier New"/>
        </w:rPr>
        <w:t xml:space="preserve">        </w:t>
      </w:r>
      <w:r>
        <w:t>findPoint(app, "main", BPatch_exit);</w:t>
      </w:r>
    </w:p>
    <w:p w14:paraId="3FCA0A8C" w14:textId="77777777" w:rsidR="00EC3006" w:rsidRDefault="00EC3006">
      <w:pPr>
        <w:pStyle w:val="Code"/>
        <w:rPr>
          <w:rFonts w:eastAsia="Courier New"/>
        </w:rPr>
      </w:pPr>
      <w:r>
        <w:rPr>
          <w:rFonts w:eastAsia="Courier New"/>
        </w:rPr>
        <w:t xml:space="preserve">    </w:t>
      </w:r>
      <w:r>
        <w:t>if (!exitPoint || exitPoint-&gt;size() == 0) {</w:t>
      </w:r>
    </w:p>
    <w:p w14:paraId="45037D24" w14:textId="77777777" w:rsidR="00EC3006" w:rsidRDefault="00EC3006">
      <w:pPr>
        <w:pStyle w:val="Code"/>
        <w:rPr>
          <w:rFonts w:eastAsia="Courier New"/>
        </w:rPr>
      </w:pPr>
      <w:r>
        <w:rPr>
          <w:rFonts w:eastAsia="Courier New"/>
        </w:rPr>
        <w:t xml:space="preserve">        </w:t>
      </w:r>
      <w:r>
        <w:t>fprintf(stderr, "No exit points for main\n");</w:t>
      </w:r>
    </w:p>
    <w:p w14:paraId="31E4B794" w14:textId="77777777" w:rsidR="00EC3006" w:rsidRDefault="00EC3006">
      <w:pPr>
        <w:pStyle w:val="Code"/>
        <w:rPr>
          <w:rFonts w:eastAsia="Courier New"/>
        </w:rPr>
      </w:pPr>
      <w:r>
        <w:rPr>
          <w:rFonts w:eastAsia="Courier New"/>
        </w:rPr>
        <w:t xml:space="preserve">        </w:t>
      </w:r>
      <w:r>
        <w:t>exit(1);</w:t>
      </w:r>
    </w:p>
    <w:p w14:paraId="2E637904" w14:textId="77777777" w:rsidR="00EC3006" w:rsidRDefault="00EC3006">
      <w:pPr>
        <w:pStyle w:val="Code"/>
      </w:pPr>
      <w:r>
        <w:rPr>
          <w:rFonts w:eastAsia="Courier New"/>
        </w:rPr>
        <w:t xml:space="preserve">    </w:t>
      </w:r>
      <w:r>
        <w:t>}</w:t>
      </w:r>
    </w:p>
    <w:p w14:paraId="39265689" w14:textId="77777777" w:rsidR="00EC3006" w:rsidRDefault="00EC3006">
      <w:pPr>
        <w:pStyle w:val="Code"/>
      </w:pPr>
    </w:p>
    <w:p w14:paraId="0ED29592" w14:textId="77777777" w:rsidR="00EC3006" w:rsidRDefault="00EC3006">
      <w:pPr>
        <w:pStyle w:val="Code"/>
        <w:rPr>
          <w:rFonts w:eastAsia="Courier New"/>
        </w:rPr>
      </w:pPr>
      <w:r>
        <w:rPr>
          <w:rFonts w:eastAsia="Courier New"/>
        </w:rPr>
        <w:t xml:space="preserve">    </w:t>
      </w:r>
      <w:r>
        <w:t>// Create and insert instrumentation snippet 2</w:t>
      </w:r>
    </w:p>
    <w:p w14:paraId="3FC0C6AC" w14:textId="77777777" w:rsidR="00EC3006" w:rsidRDefault="00EC3006">
      <w:pPr>
        <w:pStyle w:val="Code"/>
        <w:rPr>
          <w:rFonts w:eastAsia="Courier New"/>
        </w:rPr>
      </w:pPr>
      <w:r>
        <w:rPr>
          <w:rFonts w:eastAsia="Courier New"/>
        </w:rPr>
        <w:t xml:space="preserve">    </w:t>
      </w:r>
      <w:r>
        <w:t>if (!createAndInsertSnippet2(app, exitPoint)) {</w:t>
      </w:r>
    </w:p>
    <w:p w14:paraId="61929D02" w14:textId="77777777" w:rsidR="00EC3006" w:rsidRDefault="00EC3006">
      <w:pPr>
        <w:pStyle w:val="Code"/>
        <w:rPr>
          <w:rFonts w:eastAsia="Courier New"/>
        </w:rPr>
      </w:pPr>
      <w:r>
        <w:rPr>
          <w:rFonts w:eastAsia="Courier New"/>
        </w:rPr>
        <w:t xml:space="preserve">        </w:t>
      </w:r>
      <w:r>
        <w:t>fprintf(stderr, "createAndInsertSnippet2 failed\n");</w:t>
      </w:r>
    </w:p>
    <w:p w14:paraId="509E3E7A" w14:textId="77777777" w:rsidR="00EC3006" w:rsidRDefault="00EC3006">
      <w:pPr>
        <w:pStyle w:val="Code"/>
        <w:rPr>
          <w:rFonts w:eastAsia="Courier New"/>
        </w:rPr>
      </w:pPr>
      <w:r>
        <w:rPr>
          <w:rFonts w:eastAsia="Courier New"/>
        </w:rPr>
        <w:t xml:space="preserve">        </w:t>
      </w:r>
      <w:r>
        <w:t>exit(1);</w:t>
      </w:r>
    </w:p>
    <w:p w14:paraId="61CFA59C" w14:textId="77777777" w:rsidR="00EC3006" w:rsidRDefault="00EC3006">
      <w:pPr>
        <w:pStyle w:val="Code"/>
        <w:rPr>
          <w:rFonts w:eastAsia="Courier New"/>
        </w:rPr>
      </w:pPr>
      <w:r>
        <w:rPr>
          <w:rFonts w:eastAsia="Courier New"/>
        </w:rPr>
        <w:t xml:space="preserve">    </w:t>
      </w:r>
      <w:r>
        <w:t>}</w:t>
      </w:r>
    </w:p>
    <w:p w14:paraId="761142F6" w14:textId="77777777" w:rsidR="00EC3006" w:rsidRDefault="00EC3006">
      <w:pPr>
        <w:pStyle w:val="Code"/>
        <w:rPr>
          <w:rFonts w:eastAsia="Courier New"/>
        </w:rPr>
      </w:pPr>
      <w:r>
        <w:rPr>
          <w:rFonts w:eastAsia="Courier New"/>
        </w:rPr>
        <w:t xml:space="preserve">    </w:t>
      </w:r>
      <w:r>
        <w:t>// Finish instrumentation</w:t>
      </w:r>
    </w:p>
    <w:p w14:paraId="0F42C9C9" w14:textId="77777777" w:rsidR="00EC3006" w:rsidRDefault="00EC3006">
      <w:pPr>
        <w:pStyle w:val="Code"/>
        <w:rPr>
          <w:rFonts w:eastAsia="Courier New"/>
        </w:rPr>
      </w:pPr>
      <w:r>
        <w:rPr>
          <w:rFonts w:eastAsia="Courier New"/>
        </w:rPr>
        <w:t xml:space="preserve">    </w:t>
      </w:r>
      <w:r>
        <w:t>const char* progName2 = "InterestingProgram-rewritten";</w:t>
      </w:r>
    </w:p>
    <w:p w14:paraId="1043E596" w14:textId="77777777" w:rsidR="00EC3006" w:rsidRDefault="00EC3006">
      <w:pPr>
        <w:pStyle w:val="Code"/>
      </w:pPr>
      <w:r>
        <w:rPr>
          <w:rFonts w:eastAsia="Courier New"/>
        </w:rPr>
        <w:t xml:space="preserve">    </w:t>
      </w:r>
      <w:r>
        <w:t>finishInstrumenting(app, progName2);</w:t>
      </w:r>
    </w:p>
    <w:p w14:paraId="17CB5C80" w14:textId="77777777" w:rsidR="00EC3006" w:rsidRDefault="00EC3006">
      <w:pPr>
        <w:pStyle w:val="Code"/>
      </w:pPr>
      <w:r>
        <w:t>}</w:t>
      </w:r>
    </w:p>
    <w:p w14:paraId="6FA84608" w14:textId="77777777" w:rsidR="00EC3006" w:rsidRDefault="00EC3006">
      <w:pPr>
        <w:pStyle w:val="Heading2"/>
      </w:pPr>
      <w:bookmarkStart w:id="123" w:name="_Toc529517728"/>
      <w:r>
        <w:t>Binary Analysis</w:t>
      </w:r>
      <w:bookmarkEnd w:id="123"/>
    </w:p>
    <w:p w14:paraId="25938F34" w14:textId="77777777" w:rsidR="00EC3006" w:rsidRDefault="00EC3006">
      <w:pPr>
        <w:pStyle w:val="Code"/>
      </w:pPr>
      <w:r>
        <w:t>#include &lt;stdio.h&gt;</w:t>
      </w:r>
    </w:p>
    <w:p w14:paraId="28E97FC1" w14:textId="77777777" w:rsidR="00EC3006" w:rsidRDefault="00EC3006">
      <w:pPr>
        <w:pStyle w:val="Code"/>
      </w:pPr>
    </w:p>
    <w:p w14:paraId="20D6DBFE" w14:textId="77777777" w:rsidR="00EC3006" w:rsidRDefault="00EC3006">
      <w:pPr>
        <w:pStyle w:val="Code"/>
      </w:pPr>
      <w:r>
        <w:t>#include "BPatch.h"</w:t>
      </w:r>
    </w:p>
    <w:p w14:paraId="6DC260AF" w14:textId="77777777" w:rsidR="00EC3006" w:rsidRDefault="00EC3006">
      <w:pPr>
        <w:pStyle w:val="Code"/>
      </w:pPr>
      <w:r>
        <w:t>#include "BPatch_addressSpace.h"</w:t>
      </w:r>
    </w:p>
    <w:p w14:paraId="5504095E" w14:textId="77777777" w:rsidR="00EC3006" w:rsidRDefault="00EC3006">
      <w:pPr>
        <w:pStyle w:val="Code"/>
      </w:pPr>
      <w:r>
        <w:t>#include "BPatch_process.h"</w:t>
      </w:r>
    </w:p>
    <w:p w14:paraId="16E8354A" w14:textId="77777777" w:rsidR="00EC3006" w:rsidRDefault="00EC3006">
      <w:pPr>
        <w:pStyle w:val="Code"/>
      </w:pPr>
      <w:r>
        <w:t>#include "BPatch_binaryEdit.h"</w:t>
      </w:r>
    </w:p>
    <w:p w14:paraId="65511F10" w14:textId="77777777" w:rsidR="00EC3006" w:rsidRDefault="00EC3006">
      <w:pPr>
        <w:pStyle w:val="Code"/>
      </w:pPr>
      <w:r>
        <w:t>#include "BPatch_function.h"</w:t>
      </w:r>
    </w:p>
    <w:p w14:paraId="74219814" w14:textId="77777777" w:rsidR="00EC3006" w:rsidRDefault="00EC3006">
      <w:pPr>
        <w:pStyle w:val="Code"/>
      </w:pPr>
      <w:r>
        <w:t>#include "BPatch_flowGraph.h"</w:t>
      </w:r>
    </w:p>
    <w:p w14:paraId="47D42D5A" w14:textId="77777777" w:rsidR="00EC3006" w:rsidRDefault="00EC3006">
      <w:pPr>
        <w:pStyle w:val="Code"/>
      </w:pPr>
    </w:p>
    <w:p w14:paraId="31DCB9BA" w14:textId="77777777" w:rsidR="00EC3006" w:rsidRDefault="00EC3006">
      <w:pPr>
        <w:pStyle w:val="Code"/>
      </w:pPr>
      <w:r>
        <w:t>using namespace std;</w:t>
      </w:r>
    </w:p>
    <w:p w14:paraId="7BCDDADA" w14:textId="77777777" w:rsidR="00EC3006" w:rsidRDefault="00EC3006">
      <w:pPr>
        <w:pStyle w:val="Code"/>
      </w:pPr>
      <w:r>
        <w:t>using namespace Dyninst;</w:t>
      </w:r>
    </w:p>
    <w:p w14:paraId="2351C593" w14:textId="77777777" w:rsidR="00EC3006" w:rsidRDefault="00EC3006">
      <w:pPr>
        <w:pStyle w:val="Code"/>
      </w:pPr>
    </w:p>
    <w:p w14:paraId="13154CEE" w14:textId="77777777" w:rsidR="00EC3006" w:rsidRDefault="00EC3006">
      <w:pPr>
        <w:pStyle w:val="Code"/>
      </w:pPr>
      <w:r>
        <w:t>// Create an instance of class BPatch</w:t>
      </w:r>
    </w:p>
    <w:p w14:paraId="3335069A" w14:textId="77777777" w:rsidR="00EC3006" w:rsidRDefault="00EC3006">
      <w:pPr>
        <w:pStyle w:val="Code"/>
      </w:pPr>
      <w:r>
        <w:t>BPatch bpatch;</w:t>
      </w:r>
    </w:p>
    <w:p w14:paraId="144B0802" w14:textId="77777777" w:rsidR="00EC3006" w:rsidRDefault="00EC3006">
      <w:pPr>
        <w:pStyle w:val="Code"/>
      </w:pPr>
    </w:p>
    <w:p w14:paraId="1D7EE1D6" w14:textId="77777777" w:rsidR="00EC3006" w:rsidRDefault="00EC3006">
      <w:pPr>
        <w:pStyle w:val="Code"/>
      </w:pPr>
      <w:r>
        <w:t>// Different ways to perform instrumentation</w:t>
      </w:r>
    </w:p>
    <w:p w14:paraId="27AA8F8F" w14:textId="77777777" w:rsidR="00EC3006" w:rsidRDefault="00EC3006">
      <w:pPr>
        <w:pStyle w:val="Code"/>
        <w:rPr>
          <w:rFonts w:eastAsia="Courier New"/>
        </w:rPr>
      </w:pPr>
      <w:r>
        <w:t>typedef enum {</w:t>
      </w:r>
    </w:p>
    <w:p w14:paraId="555218FF" w14:textId="77777777" w:rsidR="00EC3006" w:rsidRDefault="00EC3006">
      <w:pPr>
        <w:pStyle w:val="Code"/>
        <w:rPr>
          <w:rFonts w:eastAsia="Courier New"/>
        </w:rPr>
      </w:pPr>
      <w:r>
        <w:rPr>
          <w:rFonts w:eastAsia="Courier New"/>
        </w:rPr>
        <w:t xml:space="preserve">    </w:t>
      </w:r>
      <w:r>
        <w:t>create,</w:t>
      </w:r>
    </w:p>
    <w:p w14:paraId="4995C361" w14:textId="77777777" w:rsidR="00EC3006" w:rsidRDefault="00EC3006">
      <w:pPr>
        <w:pStyle w:val="Code"/>
        <w:rPr>
          <w:rFonts w:eastAsia="Courier New"/>
        </w:rPr>
      </w:pPr>
      <w:r>
        <w:rPr>
          <w:rFonts w:eastAsia="Courier New"/>
        </w:rPr>
        <w:t xml:space="preserve">    </w:t>
      </w:r>
      <w:r>
        <w:t>attach,</w:t>
      </w:r>
    </w:p>
    <w:p w14:paraId="11754ACA" w14:textId="77777777" w:rsidR="00EC3006" w:rsidRDefault="00EC3006">
      <w:pPr>
        <w:pStyle w:val="Code"/>
      </w:pPr>
      <w:r>
        <w:rPr>
          <w:rFonts w:eastAsia="Courier New"/>
        </w:rPr>
        <w:t xml:space="preserve">    </w:t>
      </w:r>
      <w:r>
        <w:t>open</w:t>
      </w:r>
    </w:p>
    <w:p w14:paraId="5BC2E619" w14:textId="77777777" w:rsidR="00EC3006" w:rsidRDefault="00EC3006">
      <w:pPr>
        <w:pStyle w:val="Code"/>
      </w:pPr>
      <w:r>
        <w:t xml:space="preserve">} accessType_t; </w:t>
      </w:r>
    </w:p>
    <w:p w14:paraId="5F022831" w14:textId="77777777" w:rsidR="00EC3006" w:rsidRDefault="00EC3006">
      <w:pPr>
        <w:pStyle w:val="Code"/>
      </w:pPr>
    </w:p>
    <w:p w14:paraId="70CCDB34" w14:textId="77777777" w:rsidR="00EC3006" w:rsidRDefault="00EC3006">
      <w:pPr>
        <w:pStyle w:val="Code"/>
        <w:rPr>
          <w:rFonts w:eastAsia="Courier New"/>
        </w:rPr>
      </w:pPr>
      <w:r>
        <w:t>BPatch_addressSpace* startInstrumenting(accessType_t accessType,</w:t>
      </w:r>
    </w:p>
    <w:p w14:paraId="7E02604F" w14:textId="77777777" w:rsidR="00EC3006" w:rsidRDefault="00EC3006">
      <w:pPr>
        <w:pStyle w:val="Code"/>
        <w:rPr>
          <w:rFonts w:eastAsia="Courier New"/>
        </w:rPr>
      </w:pPr>
      <w:r>
        <w:rPr>
          <w:rFonts w:eastAsia="Courier New"/>
        </w:rPr>
        <w:t xml:space="preserve">        </w:t>
      </w:r>
      <w:r>
        <w:t>const char* name,</w:t>
      </w:r>
    </w:p>
    <w:p w14:paraId="3C35B1CF" w14:textId="77777777" w:rsidR="00EC3006" w:rsidRDefault="00EC3006">
      <w:pPr>
        <w:pStyle w:val="Code"/>
        <w:rPr>
          <w:rFonts w:eastAsia="Courier New"/>
        </w:rPr>
      </w:pPr>
      <w:r>
        <w:rPr>
          <w:rFonts w:eastAsia="Courier New"/>
        </w:rPr>
        <w:t xml:space="preserve">        </w:t>
      </w:r>
      <w:r>
        <w:t>int pid,</w:t>
      </w:r>
    </w:p>
    <w:p w14:paraId="72F31675" w14:textId="77777777" w:rsidR="00EC3006" w:rsidRDefault="00EC3006">
      <w:pPr>
        <w:pStyle w:val="Code"/>
        <w:rPr>
          <w:rFonts w:eastAsia="Courier New"/>
        </w:rPr>
      </w:pPr>
      <w:r>
        <w:rPr>
          <w:rFonts w:eastAsia="Courier New"/>
        </w:rPr>
        <w:t xml:space="preserve">        </w:t>
      </w:r>
      <w:r>
        <w:t>const char* argv[]) {</w:t>
      </w:r>
    </w:p>
    <w:p w14:paraId="72B1728C" w14:textId="77777777" w:rsidR="00EC3006" w:rsidRDefault="00EC3006">
      <w:pPr>
        <w:pStyle w:val="Code"/>
      </w:pPr>
      <w:r>
        <w:rPr>
          <w:rFonts w:eastAsia="Courier New"/>
        </w:rPr>
        <w:t xml:space="preserve">    </w:t>
      </w:r>
      <w:r>
        <w:t>BPatch_addressSpace* handle = NULL;</w:t>
      </w:r>
    </w:p>
    <w:p w14:paraId="1C84625E" w14:textId="77777777" w:rsidR="00EC3006" w:rsidRDefault="00EC3006">
      <w:pPr>
        <w:pStyle w:val="Code"/>
      </w:pPr>
    </w:p>
    <w:p w14:paraId="1DBE6D38" w14:textId="77777777" w:rsidR="00EC3006" w:rsidRDefault="00EC3006">
      <w:pPr>
        <w:pStyle w:val="Code"/>
        <w:rPr>
          <w:rFonts w:eastAsia="Courier New"/>
        </w:rPr>
      </w:pPr>
      <w:r>
        <w:rPr>
          <w:rFonts w:eastAsia="Courier New"/>
        </w:rPr>
        <w:t xml:space="preserve">    </w:t>
      </w:r>
      <w:r>
        <w:t>switch(accessType) {</w:t>
      </w:r>
    </w:p>
    <w:p w14:paraId="2D70B23F" w14:textId="77777777" w:rsidR="00EC3006" w:rsidRDefault="00EC3006">
      <w:pPr>
        <w:pStyle w:val="Code"/>
        <w:rPr>
          <w:rFonts w:eastAsia="Courier New"/>
        </w:rPr>
      </w:pPr>
      <w:r>
        <w:rPr>
          <w:rFonts w:eastAsia="Courier New"/>
        </w:rPr>
        <w:t xml:space="preserve">        </w:t>
      </w:r>
      <w:r>
        <w:t>case create:</w:t>
      </w:r>
    </w:p>
    <w:p w14:paraId="5772D781" w14:textId="77777777" w:rsidR="00EC3006" w:rsidRDefault="00EC3006">
      <w:pPr>
        <w:pStyle w:val="Code"/>
        <w:rPr>
          <w:rFonts w:eastAsia="Courier New"/>
        </w:rPr>
      </w:pPr>
      <w:r>
        <w:rPr>
          <w:rFonts w:eastAsia="Courier New"/>
        </w:rPr>
        <w:t xml:space="preserve">            </w:t>
      </w:r>
      <w:r>
        <w:t>handle = bpatch.processCreate(name, argv);</w:t>
      </w:r>
    </w:p>
    <w:p w14:paraId="6BC247AD" w14:textId="77777777" w:rsidR="00EC3006" w:rsidRDefault="00EC3006">
      <w:pPr>
        <w:pStyle w:val="Code"/>
        <w:rPr>
          <w:rFonts w:eastAsia="Courier New"/>
        </w:rPr>
      </w:pPr>
      <w:r>
        <w:rPr>
          <w:rFonts w:eastAsia="Courier New"/>
        </w:rPr>
        <w:t xml:space="preserve">            </w:t>
      </w:r>
      <w:r>
        <w:t>if (!handle) { fprintf(stderr, "processCreate failed\n"); }</w:t>
      </w:r>
    </w:p>
    <w:p w14:paraId="1744B38F" w14:textId="77777777" w:rsidR="00EC3006" w:rsidRDefault="00EC3006">
      <w:pPr>
        <w:pStyle w:val="Code"/>
        <w:rPr>
          <w:rFonts w:eastAsia="Courier New"/>
        </w:rPr>
      </w:pPr>
      <w:r>
        <w:rPr>
          <w:rFonts w:eastAsia="Courier New"/>
        </w:rPr>
        <w:t xml:space="preserve">            </w:t>
      </w:r>
      <w:r>
        <w:t>break;</w:t>
      </w:r>
    </w:p>
    <w:p w14:paraId="41A9243B" w14:textId="77777777" w:rsidR="00EC3006" w:rsidRDefault="00EC3006">
      <w:pPr>
        <w:pStyle w:val="Code"/>
        <w:rPr>
          <w:rFonts w:eastAsia="Courier New"/>
        </w:rPr>
      </w:pPr>
      <w:r>
        <w:rPr>
          <w:rFonts w:eastAsia="Courier New"/>
        </w:rPr>
        <w:t xml:space="preserve">        </w:t>
      </w:r>
      <w:r>
        <w:t>case attach:</w:t>
      </w:r>
    </w:p>
    <w:p w14:paraId="10DFB684" w14:textId="77777777" w:rsidR="00EC3006" w:rsidRDefault="00EC3006">
      <w:pPr>
        <w:pStyle w:val="Code"/>
        <w:rPr>
          <w:rFonts w:eastAsia="Courier New"/>
        </w:rPr>
      </w:pPr>
      <w:r>
        <w:rPr>
          <w:rFonts w:eastAsia="Courier New"/>
        </w:rPr>
        <w:t xml:space="preserve">            </w:t>
      </w:r>
      <w:r>
        <w:t>handle = bpatch.processAttach(name, pid);</w:t>
      </w:r>
    </w:p>
    <w:p w14:paraId="71699993" w14:textId="77777777" w:rsidR="00EC3006" w:rsidRDefault="00EC3006">
      <w:pPr>
        <w:pStyle w:val="Code"/>
        <w:rPr>
          <w:rFonts w:eastAsia="Courier New"/>
        </w:rPr>
      </w:pPr>
      <w:r>
        <w:rPr>
          <w:rFonts w:eastAsia="Courier New"/>
        </w:rPr>
        <w:t xml:space="preserve">            </w:t>
      </w:r>
      <w:r>
        <w:t>if (!handle) { fprintf(stderr, "processAttach failed\n"); }</w:t>
      </w:r>
    </w:p>
    <w:p w14:paraId="7B35A25F" w14:textId="77777777" w:rsidR="00EC3006" w:rsidRDefault="00EC3006">
      <w:pPr>
        <w:pStyle w:val="Code"/>
        <w:rPr>
          <w:rFonts w:eastAsia="Courier New"/>
        </w:rPr>
      </w:pPr>
      <w:r>
        <w:rPr>
          <w:rFonts w:eastAsia="Courier New"/>
        </w:rPr>
        <w:t xml:space="preserve">            </w:t>
      </w:r>
      <w:r>
        <w:t>break;</w:t>
      </w:r>
    </w:p>
    <w:p w14:paraId="53A30E05" w14:textId="77777777" w:rsidR="00EC3006" w:rsidRDefault="00EC3006">
      <w:pPr>
        <w:pStyle w:val="Code"/>
        <w:rPr>
          <w:rFonts w:eastAsia="Courier New"/>
        </w:rPr>
      </w:pPr>
      <w:r>
        <w:rPr>
          <w:rFonts w:eastAsia="Courier New"/>
        </w:rPr>
        <w:t xml:space="preserve">        </w:t>
      </w:r>
      <w:r>
        <w:t>case open:</w:t>
      </w:r>
    </w:p>
    <w:p w14:paraId="315DCB3B" w14:textId="77777777" w:rsidR="00EC3006" w:rsidRDefault="00EC3006">
      <w:pPr>
        <w:pStyle w:val="Code"/>
        <w:rPr>
          <w:rFonts w:eastAsia="Courier New"/>
        </w:rPr>
      </w:pPr>
      <w:r>
        <w:rPr>
          <w:rFonts w:eastAsia="Courier New"/>
        </w:rPr>
        <w:t xml:space="preserve">            </w:t>
      </w:r>
      <w:r>
        <w:t>// Open the binary file and all dependencies</w:t>
      </w:r>
    </w:p>
    <w:p w14:paraId="764A621C" w14:textId="77777777" w:rsidR="00EC3006" w:rsidRDefault="00EC3006">
      <w:pPr>
        <w:pStyle w:val="Code"/>
        <w:rPr>
          <w:rFonts w:eastAsia="Courier New"/>
        </w:rPr>
      </w:pPr>
      <w:r>
        <w:rPr>
          <w:rFonts w:eastAsia="Courier New"/>
        </w:rPr>
        <w:t xml:space="preserve">            </w:t>
      </w:r>
      <w:r>
        <w:t>handle = bpatch.openBinary(name, true);</w:t>
      </w:r>
    </w:p>
    <w:p w14:paraId="1EA2B78C" w14:textId="77777777" w:rsidR="00EC3006" w:rsidRDefault="00EC3006">
      <w:pPr>
        <w:pStyle w:val="Code"/>
        <w:rPr>
          <w:rFonts w:eastAsia="Courier New"/>
        </w:rPr>
      </w:pPr>
      <w:r>
        <w:rPr>
          <w:rFonts w:eastAsia="Courier New"/>
        </w:rPr>
        <w:t xml:space="preserve">            </w:t>
      </w:r>
      <w:r>
        <w:t>if (!handle) { fprintf(stderr, "openBinary failed\n"); }</w:t>
      </w:r>
    </w:p>
    <w:p w14:paraId="63683493" w14:textId="77777777" w:rsidR="00EC3006" w:rsidRDefault="00EC3006">
      <w:pPr>
        <w:pStyle w:val="Code"/>
        <w:rPr>
          <w:rFonts w:eastAsia="Courier New"/>
        </w:rPr>
      </w:pPr>
      <w:r>
        <w:rPr>
          <w:rFonts w:eastAsia="Courier New"/>
        </w:rPr>
        <w:t xml:space="preserve">            </w:t>
      </w:r>
      <w:r>
        <w:t>break;</w:t>
      </w:r>
    </w:p>
    <w:p w14:paraId="2FB5C684" w14:textId="77777777" w:rsidR="00EC3006" w:rsidRDefault="00EC3006">
      <w:pPr>
        <w:pStyle w:val="Code"/>
      </w:pPr>
      <w:r>
        <w:rPr>
          <w:rFonts w:eastAsia="Courier New"/>
        </w:rPr>
        <w:t xml:space="preserve">    </w:t>
      </w:r>
      <w:r>
        <w:t>}</w:t>
      </w:r>
    </w:p>
    <w:p w14:paraId="6B8D8AFF" w14:textId="77777777" w:rsidR="00EC3006" w:rsidRDefault="00EC3006">
      <w:pPr>
        <w:pStyle w:val="Code"/>
      </w:pPr>
    </w:p>
    <w:p w14:paraId="301A38B2" w14:textId="77777777" w:rsidR="00EC3006" w:rsidRDefault="00EC3006">
      <w:pPr>
        <w:pStyle w:val="Code"/>
      </w:pPr>
      <w:r>
        <w:rPr>
          <w:rFonts w:eastAsia="Courier New"/>
        </w:rPr>
        <w:t xml:space="preserve">    </w:t>
      </w:r>
      <w:r>
        <w:t>return handle;</w:t>
      </w:r>
    </w:p>
    <w:p w14:paraId="78FDD968" w14:textId="77777777" w:rsidR="00EC3006" w:rsidRDefault="00EC3006">
      <w:pPr>
        <w:pStyle w:val="Code"/>
      </w:pPr>
      <w:r>
        <w:t>}</w:t>
      </w:r>
    </w:p>
    <w:p w14:paraId="3D8A5554" w14:textId="77777777" w:rsidR="00EC3006" w:rsidRDefault="00EC3006">
      <w:pPr>
        <w:pStyle w:val="Code"/>
      </w:pPr>
    </w:p>
    <w:p w14:paraId="7EF85CBD" w14:textId="77777777" w:rsidR="00EC3006" w:rsidRDefault="00EC3006">
      <w:pPr>
        <w:pStyle w:val="Code"/>
        <w:rPr>
          <w:rFonts w:eastAsia="Courier New"/>
        </w:rPr>
      </w:pPr>
      <w:r>
        <w:t>int binaryAnalysis(BPatch_addressSpace* app) {</w:t>
      </w:r>
    </w:p>
    <w:p w14:paraId="190ACE13" w14:textId="77777777" w:rsidR="00EC3006" w:rsidRDefault="00EC3006">
      <w:pPr>
        <w:pStyle w:val="Code"/>
      </w:pPr>
      <w:r>
        <w:rPr>
          <w:rFonts w:eastAsia="Courier New"/>
        </w:rPr>
        <w:t xml:space="preserve">    </w:t>
      </w:r>
      <w:r>
        <w:t>BPatch_image* appImage = app-&gt;getImage();</w:t>
      </w:r>
    </w:p>
    <w:p w14:paraId="4E907BDA" w14:textId="77777777" w:rsidR="00EC3006" w:rsidRDefault="00EC3006">
      <w:pPr>
        <w:pStyle w:val="Code"/>
      </w:pPr>
    </w:p>
    <w:p w14:paraId="17EC48F1" w14:textId="77777777" w:rsidR="00EC3006" w:rsidRDefault="00EC3006">
      <w:pPr>
        <w:pStyle w:val="Code"/>
      </w:pPr>
      <w:r>
        <w:rPr>
          <w:rFonts w:eastAsia="Courier New"/>
        </w:rPr>
        <w:t xml:space="preserve">    </w:t>
      </w:r>
      <w:r>
        <w:t>int insns_access_memory = 0;</w:t>
      </w:r>
    </w:p>
    <w:p w14:paraId="5EB70ADC" w14:textId="77777777" w:rsidR="00EC3006" w:rsidRDefault="00EC3006">
      <w:pPr>
        <w:pStyle w:val="Code"/>
      </w:pPr>
    </w:p>
    <w:p w14:paraId="2F287470" w14:textId="77777777" w:rsidR="00EC3006" w:rsidRDefault="00EC3006">
      <w:pPr>
        <w:pStyle w:val="Code"/>
        <w:rPr>
          <w:rFonts w:eastAsia="Courier New"/>
        </w:rPr>
      </w:pPr>
      <w:r>
        <w:rPr>
          <w:rFonts w:eastAsia="Courier New"/>
        </w:rPr>
        <w:t xml:space="preserve">    </w:t>
      </w:r>
      <w:r>
        <w:t>std::vector&lt;BPatch_function*&gt; functions;</w:t>
      </w:r>
    </w:p>
    <w:p w14:paraId="3E07B059" w14:textId="77777777" w:rsidR="00EC3006" w:rsidRDefault="00EC3006">
      <w:pPr>
        <w:pStyle w:val="Code"/>
      </w:pPr>
      <w:r>
        <w:rPr>
          <w:rFonts w:eastAsia="Courier New"/>
        </w:rPr>
        <w:t xml:space="preserve">    </w:t>
      </w:r>
      <w:r>
        <w:t>appImage-&gt;findFunction("InterestingProcedure", functions);</w:t>
      </w:r>
    </w:p>
    <w:p w14:paraId="480520FF" w14:textId="77777777" w:rsidR="00EC3006" w:rsidRDefault="00EC3006">
      <w:pPr>
        <w:pStyle w:val="Code"/>
      </w:pPr>
    </w:p>
    <w:p w14:paraId="07CFA83D" w14:textId="77777777" w:rsidR="00EC3006" w:rsidRDefault="00EC3006">
      <w:pPr>
        <w:pStyle w:val="Code"/>
        <w:rPr>
          <w:rFonts w:eastAsia="Courier New"/>
        </w:rPr>
      </w:pPr>
      <w:r>
        <w:rPr>
          <w:rFonts w:eastAsia="Courier New"/>
        </w:rPr>
        <w:t xml:space="preserve">    </w:t>
      </w:r>
      <w:r>
        <w:t>if (functions.size() == 0) {</w:t>
      </w:r>
    </w:p>
    <w:p w14:paraId="4475D838" w14:textId="77777777" w:rsidR="00EC3006" w:rsidRDefault="00EC3006">
      <w:pPr>
        <w:pStyle w:val="Code"/>
        <w:rPr>
          <w:rFonts w:eastAsia="Courier New"/>
        </w:rPr>
      </w:pPr>
      <w:r>
        <w:rPr>
          <w:rFonts w:eastAsia="Courier New"/>
        </w:rPr>
        <w:t xml:space="preserve">        </w:t>
      </w:r>
      <w:r>
        <w:t>fprintf(stderr, "No function InterestingProcedure\n");</w:t>
      </w:r>
    </w:p>
    <w:p w14:paraId="77F4AEB0" w14:textId="77777777" w:rsidR="00EC3006" w:rsidRDefault="00EC3006">
      <w:pPr>
        <w:pStyle w:val="Code"/>
        <w:rPr>
          <w:rFonts w:eastAsia="Courier New"/>
        </w:rPr>
      </w:pPr>
      <w:r>
        <w:rPr>
          <w:rFonts w:eastAsia="Courier New"/>
        </w:rPr>
        <w:t xml:space="preserve">        </w:t>
      </w:r>
      <w:r>
        <w:t>return insns_access_memory;</w:t>
      </w:r>
    </w:p>
    <w:p w14:paraId="00DE87AF" w14:textId="77777777" w:rsidR="00EC3006" w:rsidRDefault="00EC3006">
      <w:pPr>
        <w:pStyle w:val="Code"/>
        <w:rPr>
          <w:rFonts w:eastAsia="Courier New"/>
        </w:rPr>
      </w:pPr>
      <w:r>
        <w:rPr>
          <w:rFonts w:eastAsia="Courier New"/>
        </w:rPr>
        <w:t xml:space="preserve">    </w:t>
      </w:r>
      <w:r>
        <w:t>} else if (functions.size() &gt; 1) {</w:t>
      </w:r>
    </w:p>
    <w:p w14:paraId="7407EDDB" w14:textId="77777777" w:rsidR="00EC3006" w:rsidRDefault="00EC3006">
      <w:pPr>
        <w:pStyle w:val="Code"/>
        <w:rPr>
          <w:rFonts w:eastAsia="Courier New"/>
        </w:rPr>
      </w:pPr>
      <w:r>
        <w:rPr>
          <w:rFonts w:eastAsia="Courier New"/>
        </w:rPr>
        <w:t xml:space="preserve">        </w:t>
      </w:r>
      <w:r>
        <w:t>fprintf(stderr, "More than one InterestingProcedure; using the first one\n");</w:t>
      </w:r>
    </w:p>
    <w:p w14:paraId="6F3CEDFB" w14:textId="77777777" w:rsidR="00EC3006" w:rsidRDefault="00EC3006">
      <w:pPr>
        <w:pStyle w:val="Code"/>
      </w:pPr>
      <w:r>
        <w:rPr>
          <w:rFonts w:eastAsia="Courier New"/>
        </w:rPr>
        <w:t xml:space="preserve">    </w:t>
      </w:r>
      <w:r>
        <w:t>}</w:t>
      </w:r>
    </w:p>
    <w:p w14:paraId="0F82B27E" w14:textId="77777777" w:rsidR="00EC3006" w:rsidRDefault="00EC3006">
      <w:pPr>
        <w:pStyle w:val="Code"/>
      </w:pPr>
    </w:p>
    <w:p w14:paraId="24064C70" w14:textId="77777777" w:rsidR="00EC3006" w:rsidRDefault="00EC3006">
      <w:pPr>
        <w:pStyle w:val="Code"/>
      </w:pPr>
      <w:r>
        <w:rPr>
          <w:rFonts w:eastAsia="Courier New"/>
        </w:rPr>
        <w:t xml:space="preserve">    </w:t>
      </w:r>
      <w:r>
        <w:t>BPatch_flowGraph* fg = functions[0]-&gt;getCFG();</w:t>
      </w:r>
    </w:p>
    <w:p w14:paraId="20AF352A" w14:textId="77777777" w:rsidR="00EC3006" w:rsidRDefault="00EC3006">
      <w:pPr>
        <w:pStyle w:val="Code"/>
      </w:pPr>
    </w:p>
    <w:p w14:paraId="7C9742E1" w14:textId="77777777" w:rsidR="00EC3006" w:rsidRDefault="00EC3006">
      <w:pPr>
        <w:pStyle w:val="Code"/>
        <w:rPr>
          <w:rFonts w:eastAsia="Courier New"/>
        </w:rPr>
      </w:pPr>
      <w:r>
        <w:rPr>
          <w:rFonts w:eastAsia="Courier New"/>
        </w:rPr>
        <w:t xml:space="preserve">    </w:t>
      </w:r>
      <w:r>
        <w:t>std::set&lt;BPatch_basicBlock*&gt; blocks;</w:t>
      </w:r>
    </w:p>
    <w:p w14:paraId="51ED9B89" w14:textId="77777777" w:rsidR="00EC3006" w:rsidRDefault="00EC3006">
      <w:pPr>
        <w:pStyle w:val="Code"/>
      </w:pPr>
      <w:r>
        <w:rPr>
          <w:rFonts w:eastAsia="Courier New"/>
        </w:rPr>
        <w:t xml:space="preserve">    </w:t>
      </w:r>
      <w:r>
        <w:t>fg-&gt;getAllBasicBlocks(blocks);</w:t>
      </w:r>
    </w:p>
    <w:p w14:paraId="2374C2E5" w14:textId="77777777" w:rsidR="00EC3006" w:rsidRDefault="00EC3006">
      <w:pPr>
        <w:pStyle w:val="Code"/>
      </w:pPr>
    </w:p>
    <w:p w14:paraId="516582CA" w14:textId="77777777" w:rsidR="00EC3006" w:rsidRDefault="00EC3006">
      <w:pPr>
        <w:pStyle w:val="Code"/>
        <w:rPr>
          <w:rFonts w:eastAsia="Courier New"/>
        </w:rPr>
      </w:pPr>
      <w:r>
        <w:rPr>
          <w:rFonts w:eastAsia="Courier New"/>
        </w:rPr>
        <w:t xml:space="preserve">    </w:t>
      </w:r>
      <w:r>
        <w:t xml:space="preserve">for (auto block_iter = blocks.begin(); </w:t>
      </w:r>
    </w:p>
    <w:p w14:paraId="3E5750AE" w14:textId="77777777" w:rsidR="00EC3006" w:rsidRDefault="00EC3006">
      <w:pPr>
        <w:pStyle w:val="Code"/>
        <w:rPr>
          <w:rFonts w:eastAsia="Courier New"/>
        </w:rPr>
      </w:pPr>
      <w:r>
        <w:rPr>
          <w:rFonts w:eastAsia="Courier New"/>
        </w:rPr>
        <w:t xml:space="preserve">            </w:t>
      </w:r>
      <w:r>
        <w:t xml:space="preserve">block_iter != blocks.end(); </w:t>
      </w:r>
    </w:p>
    <w:p w14:paraId="36BF001F" w14:textId="77777777" w:rsidR="00EC3006" w:rsidRDefault="00EC3006">
      <w:pPr>
        <w:pStyle w:val="Code"/>
        <w:rPr>
          <w:rFonts w:eastAsia="Courier New"/>
        </w:rPr>
      </w:pPr>
      <w:r>
        <w:rPr>
          <w:rFonts w:eastAsia="Courier New"/>
        </w:rPr>
        <w:t xml:space="preserve">            </w:t>
      </w:r>
      <w:r>
        <w:t>++block_iter) {</w:t>
      </w:r>
    </w:p>
    <w:p w14:paraId="58748817" w14:textId="77777777" w:rsidR="00EC3006" w:rsidRDefault="00EC3006">
      <w:pPr>
        <w:pStyle w:val="Code"/>
        <w:rPr>
          <w:rFonts w:eastAsia="Courier New"/>
        </w:rPr>
      </w:pPr>
      <w:r>
        <w:rPr>
          <w:rFonts w:eastAsia="Courier New"/>
        </w:rPr>
        <w:t xml:space="preserve">        </w:t>
      </w:r>
      <w:r>
        <w:t>BPatch_basicBlock* block = *block_iter;</w:t>
      </w:r>
    </w:p>
    <w:p w14:paraId="0995CA9A" w14:textId="77777777" w:rsidR="00EC3006" w:rsidRDefault="00EC3006">
      <w:pPr>
        <w:pStyle w:val="Code"/>
        <w:rPr>
          <w:rFonts w:eastAsia="Courier New"/>
        </w:rPr>
      </w:pPr>
      <w:r>
        <w:rPr>
          <w:rFonts w:eastAsia="Courier New"/>
        </w:rPr>
        <w:t xml:space="preserve">        </w:t>
      </w:r>
      <w:r>
        <w:t>std::vector&lt;InstructionAPI::Instruction::Ptr&gt; insns;</w:t>
      </w:r>
    </w:p>
    <w:p w14:paraId="528A2D2B" w14:textId="77777777" w:rsidR="00EC3006" w:rsidRDefault="00EC3006">
      <w:pPr>
        <w:pStyle w:val="Code"/>
      </w:pPr>
      <w:r>
        <w:rPr>
          <w:rFonts w:eastAsia="Courier New"/>
        </w:rPr>
        <w:t xml:space="preserve">        </w:t>
      </w:r>
      <w:r>
        <w:t>block-&gt;getInstructions(insns);</w:t>
      </w:r>
    </w:p>
    <w:p w14:paraId="19F39F71" w14:textId="77777777" w:rsidR="00EC3006" w:rsidRDefault="00EC3006">
      <w:pPr>
        <w:pStyle w:val="Code"/>
      </w:pPr>
    </w:p>
    <w:p w14:paraId="32387D34" w14:textId="77777777" w:rsidR="00EC3006" w:rsidRDefault="00EC3006">
      <w:pPr>
        <w:pStyle w:val="Code"/>
        <w:rPr>
          <w:rFonts w:eastAsia="Courier New"/>
        </w:rPr>
      </w:pPr>
      <w:r>
        <w:rPr>
          <w:rFonts w:eastAsia="Courier New"/>
        </w:rPr>
        <w:t xml:space="preserve">        </w:t>
      </w:r>
      <w:r>
        <w:t xml:space="preserve">for (auto insn_iter = insns.begin(); </w:t>
      </w:r>
    </w:p>
    <w:p w14:paraId="3C2814D9" w14:textId="77777777" w:rsidR="00EC3006" w:rsidRDefault="00EC3006">
      <w:pPr>
        <w:pStyle w:val="Code"/>
        <w:rPr>
          <w:rFonts w:eastAsia="Courier New"/>
        </w:rPr>
      </w:pPr>
      <w:r>
        <w:rPr>
          <w:rFonts w:eastAsia="Courier New"/>
        </w:rPr>
        <w:t xml:space="preserve">                </w:t>
      </w:r>
      <w:r>
        <w:t xml:space="preserve">insn_iter != insns.end(); </w:t>
      </w:r>
    </w:p>
    <w:p w14:paraId="68B4A451" w14:textId="77777777" w:rsidR="00EC3006" w:rsidRDefault="00EC3006">
      <w:pPr>
        <w:pStyle w:val="Code"/>
        <w:rPr>
          <w:rFonts w:eastAsia="Courier New"/>
        </w:rPr>
      </w:pPr>
      <w:r>
        <w:rPr>
          <w:rFonts w:eastAsia="Courier New"/>
        </w:rPr>
        <w:t xml:space="preserve">                </w:t>
      </w:r>
      <w:r>
        <w:t>++insn_iter) {</w:t>
      </w:r>
    </w:p>
    <w:p w14:paraId="7510AF4F" w14:textId="77777777" w:rsidR="00EC3006" w:rsidRDefault="00EC3006">
      <w:pPr>
        <w:pStyle w:val="Code"/>
        <w:rPr>
          <w:rFonts w:eastAsia="Courier New"/>
        </w:rPr>
      </w:pPr>
      <w:r>
        <w:rPr>
          <w:rFonts w:eastAsia="Courier New"/>
        </w:rPr>
        <w:t xml:space="preserve">            </w:t>
      </w:r>
      <w:r>
        <w:t>InstructionAPI::Instruction::Ptr insn = *insn_iter;</w:t>
      </w:r>
    </w:p>
    <w:p w14:paraId="1C225B85" w14:textId="77777777" w:rsidR="00EC3006" w:rsidRDefault="00EC3006">
      <w:pPr>
        <w:pStyle w:val="Code"/>
        <w:rPr>
          <w:rFonts w:eastAsia="Courier New"/>
        </w:rPr>
      </w:pPr>
      <w:r>
        <w:rPr>
          <w:rFonts w:eastAsia="Courier New"/>
        </w:rPr>
        <w:t xml:space="preserve">            </w:t>
      </w:r>
      <w:r>
        <w:t>if (insn-&gt;readsMemory() || insn-&gt;writesMemory()) {</w:t>
      </w:r>
    </w:p>
    <w:p w14:paraId="6D1DAD7E" w14:textId="77777777" w:rsidR="00EC3006" w:rsidRDefault="00EC3006">
      <w:pPr>
        <w:pStyle w:val="Code"/>
        <w:rPr>
          <w:rFonts w:eastAsia="Courier New"/>
        </w:rPr>
      </w:pPr>
      <w:r>
        <w:rPr>
          <w:rFonts w:eastAsia="Courier New"/>
        </w:rPr>
        <w:t xml:space="preserve">                </w:t>
      </w:r>
      <w:r>
        <w:t>insns_access_memory++;</w:t>
      </w:r>
    </w:p>
    <w:p w14:paraId="2695B31C" w14:textId="77777777" w:rsidR="00EC3006" w:rsidRDefault="00EC3006">
      <w:pPr>
        <w:pStyle w:val="Code"/>
        <w:rPr>
          <w:rFonts w:eastAsia="Courier New"/>
        </w:rPr>
      </w:pPr>
      <w:r>
        <w:rPr>
          <w:rFonts w:eastAsia="Courier New"/>
        </w:rPr>
        <w:t xml:space="preserve">            </w:t>
      </w:r>
      <w:r>
        <w:t>}</w:t>
      </w:r>
    </w:p>
    <w:p w14:paraId="58050838" w14:textId="77777777" w:rsidR="00EC3006" w:rsidRDefault="00EC3006">
      <w:pPr>
        <w:pStyle w:val="Code"/>
        <w:rPr>
          <w:rFonts w:eastAsia="Courier New"/>
        </w:rPr>
      </w:pPr>
      <w:r>
        <w:rPr>
          <w:rFonts w:eastAsia="Courier New"/>
        </w:rPr>
        <w:t xml:space="preserve">        </w:t>
      </w:r>
      <w:r>
        <w:t>}</w:t>
      </w:r>
    </w:p>
    <w:p w14:paraId="54193E62" w14:textId="77777777" w:rsidR="00EC3006" w:rsidRDefault="00EC3006">
      <w:pPr>
        <w:pStyle w:val="Code"/>
      </w:pPr>
      <w:r>
        <w:rPr>
          <w:rFonts w:eastAsia="Courier New"/>
        </w:rPr>
        <w:t xml:space="preserve">    </w:t>
      </w:r>
      <w:r>
        <w:t>}</w:t>
      </w:r>
    </w:p>
    <w:p w14:paraId="677B20F9" w14:textId="77777777" w:rsidR="00EC3006" w:rsidRDefault="00EC3006">
      <w:pPr>
        <w:pStyle w:val="Code"/>
      </w:pPr>
    </w:p>
    <w:p w14:paraId="79ACD575" w14:textId="77777777" w:rsidR="00EC3006" w:rsidRDefault="00EC3006">
      <w:pPr>
        <w:pStyle w:val="Code"/>
      </w:pPr>
      <w:r>
        <w:rPr>
          <w:rFonts w:eastAsia="Courier New"/>
        </w:rPr>
        <w:t xml:space="preserve">    </w:t>
      </w:r>
      <w:r>
        <w:t>return insns_access_memory;</w:t>
      </w:r>
    </w:p>
    <w:p w14:paraId="7685E402" w14:textId="77777777" w:rsidR="00EC3006" w:rsidRDefault="00EC3006">
      <w:pPr>
        <w:pStyle w:val="Code"/>
      </w:pPr>
      <w:r>
        <w:t>}</w:t>
      </w:r>
    </w:p>
    <w:p w14:paraId="09892055" w14:textId="77777777" w:rsidR="00EC3006" w:rsidRDefault="00EC3006">
      <w:pPr>
        <w:pStyle w:val="Code"/>
      </w:pPr>
    </w:p>
    <w:p w14:paraId="6CAA1D3D" w14:textId="77777777" w:rsidR="00EC3006" w:rsidRDefault="00EC3006">
      <w:pPr>
        <w:pStyle w:val="Code"/>
      </w:pPr>
    </w:p>
    <w:p w14:paraId="5530AE7C" w14:textId="77777777" w:rsidR="00EC3006" w:rsidRDefault="00EC3006">
      <w:pPr>
        <w:pStyle w:val="Code"/>
      </w:pPr>
    </w:p>
    <w:p w14:paraId="47A2B8AB" w14:textId="77777777" w:rsidR="00EC3006" w:rsidRDefault="00EC3006">
      <w:pPr>
        <w:pStyle w:val="Code"/>
      </w:pPr>
    </w:p>
    <w:p w14:paraId="489347FF" w14:textId="77777777" w:rsidR="00EC3006" w:rsidRDefault="00EC3006">
      <w:pPr>
        <w:pStyle w:val="Code"/>
      </w:pPr>
    </w:p>
    <w:p w14:paraId="553DCD3D" w14:textId="77777777" w:rsidR="00EC3006" w:rsidRDefault="00EC3006">
      <w:pPr>
        <w:pStyle w:val="Code"/>
      </w:pPr>
    </w:p>
    <w:p w14:paraId="3EF78191" w14:textId="77777777" w:rsidR="00EC3006" w:rsidRDefault="00EC3006">
      <w:pPr>
        <w:pStyle w:val="Code"/>
        <w:rPr>
          <w:rFonts w:eastAsia="Courier New"/>
        </w:rPr>
      </w:pPr>
      <w:r>
        <w:t>int main() {</w:t>
      </w:r>
    </w:p>
    <w:p w14:paraId="38325A70" w14:textId="77777777" w:rsidR="00EC3006" w:rsidRDefault="00EC3006">
      <w:pPr>
        <w:pStyle w:val="Code"/>
        <w:rPr>
          <w:rFonts w:eastAsia="Courier New"/>
        </w:rPr>
      </w:pPr>
      <w:r>
        <w:rPr>
          <w:rFonts w:eastAsia="Courier New"/>
        </w:rPr>
        <w:t xml:space="preserve">    </w:t>
      </w:r>
      <w:r>
        <w:t>// Set up information about the program to be instrumented</w:t>
      </w:r>
    </w:p>
    <w:p w14:paraId="7EC44E74" w14:textId="77777777" w:rsidR="00EC3006" w:rsidRDefault="00EC3006">
      <w:pPr>
        <w:pStyle w:val="Code"/>
        <w:rPr>
          <w:rFonts w:eastAsia="Courier New"/>
        </w:rPr>
      </w:pPr>
      <w:r>
        <w:rPr>
          <w:rFonts w:eastAsia="Courier New"/>
        </w:rPr>
        <w:t xml:space="preserve">    </w:t>
      </w:r>
      <w:r>
        <w:t>const char* progName = "InterestingProgram";</w:t>
      </w:r>
    </w:p>
    <w:p w14:paraId="4C02BB31" w14:textId="77777777" w:rsidR="00EC3006" w:rsidRDefault="00EC3006">
      <w:pPr>
        <w:pStyle w:val="Code"/>
        <w:rPr>
          <w:rFonts w:eastAsia="Courier New"/>
        </w:rPr>
      </w:pPr>
      <w:r>
        <w:rPr>
          <w:rFonts w:eastAsia="Courier New"/>
        </w:rPr>
        <w:t xml:space="preserve">    </w:t>
      </w:r>
      <w:r>
        <w:t>int progPID = 42;</w:t>
      </w:r>
    </w:p>
    <w:p w14:paraId="1FD414CE" w14:textId="77777777" w:rsidR="00EC3006" w:rsidRDefault="00EC3006">
      <w:pPr>
        <w:pStyle w:val="Code"/>
        <w:rPr>
          <w:rFonts w:eastAsia="Courier New"/>
        </w:rPr>
      </w:pPr>
      <w:r>
        <w:rPr>
          <w:rFonts w:eastAsia="Courier New"/>
        </w:rPr>
        <w:t xml:space="preserve">    </w:t>
      </w:r>
      <w:r>
        <w:t>const char* progArgv[] = {"InterestingProgram", "-h", NULL};</w:t>
      </w:r>
    </w:p>
    <w:p w14:paraId="262ED9AF" w14:textId="77777777" w:rsidR="00EC3006" w:rsidRDefault="00EC3006">
      <w:pPr>
        <w:pStyle w:val="Code"/>
      </w:pPr>
      <w:r>
        <w:rPr>
          <w:rFonts w:eastAsia="Courier New"/>
        </w:rPr>
        <w:t xml:space="preserve">    </w:t>
      </w:r>
      <w:r>
        <w:t>accessType_t mode = create;</w:t>
      </w:r>
    </w:p>
    <w:p w14:paraId="6E61E6EA" w14:textId="77777777" w:rsidR="00EC3006" w:rsidRDefault="00EC3006">
      <w:pPr>
        <w:pStyle w:val="Code"/>
      </w:pPr>
    </w:p>
    <w:p w14:paraId="3CE47EC4" w14:textId="77777777" w:rsidR="00EC3006" w:rsidRDefault="00EC3006">
      <w:pPr>
        <w:pStyle w:val="Code"/>
        <w:rPr>
          <w:rFonts w:eastAsia="Courier New"/>
        </w:rPr>
      </w:pPr>
      <w:r>
        <w:rPr>
          <w:rFonts w:eastAsia="Courier New"/>
        </w:rPr>
        <w:t xml:space="preserve">    </w:t>
      </w:r>
      <w:r>
        <w:t>// Create/attach/open a binary</w:t>
      </w:r>
    </w:p>
    <w:p w14:paraId="24E00470" w14:textId="77777777" w:rsidR="00EC3006" w:rsidRDefault="00EC3006">
      <w:pPr>
        <w:pStyle w:val="Code"/>
        <w:rPr>
          <w:rFonts w:eastAsia="Courier New"/>
        </w:rPr>
      </w:pPr>
      <w:r>
        <w:rPr>
          <w:rFonts w:eastAsia="Courier New"/>
        </w:rPr>
        <w:t xml:space="preserve">    </w:t>
      </w:r>
      <w:r>
        <w:t xml:space="preserve">BPatch_addressSpace* app = </w:t>
      </w:r>
    </w:p>
    <w:p w14:paraId="4117115B" w14:textId="77777777" w:rsidR="00EC3006" w:rsidRDefault="00EC3006">
      <w:pPr>
        <w:pStyle w:val="Code"/>
        <w:rPr>
          <w:rFonts w:eastAsia="Courier New"/>
        </w:rPr>
      </w:pPr>
      <w:r>
        <w:rPr>
          <w:rFonts w:eastAsia="Courier New"/>
        </w:rPr>
        <w:t xml:space="preserve">        </w:t>
      </w:r>
      <w:r>
        <w:t>startInstrumenting(mode, progName, progPID, progArgv);</w:t>
      </w:r>
    </w:p>
    <w:p w14:paraId="2D01B3A4" w14:textId="77777777" w:rsidR="00EC3006" w:rsidRDefault="00EC3006">
      <w:pPr>
        <w:pStyle w:val="Code"/>
        <w:rPr>
          <w:rFonts w:eastAsia="Courier New"/>
        </w:rPr>
      </w:pPr>
      <w:r>
        <w:rPr>
          <w:rFonts w:eastAsia="Courier New"/>
        </w:rPr>
        <w:t xml:space="preserve">    </w:t>
      </w:r>
      <w:r>
        <w:t>if (!app) {</w:t>
      </w:r>
    </w:p>
    <w:p w14:paraId="35555D6A" w14:textId="77777777" w:rsidR="00EC3006" w:rsidRDefault="00EC3006">
      <w:pPr>
        <w:pStyle w:val="Code"/>
        <w:rPr>
          <w:rFonts w:eastAsia="Courier New"/>
        </w:rPr>
      </w:pPr>
      <w:r>
        <w:rPr>
          <w:rFonts w:eastAsia="Courier New"/>
        </w:rPr>
        <w:t xml:space="preserve">        </w:t>
      </w:r>
      <w:r>
        <w:t>fprintf(stderr, "startInstrumenting failed\n");</w:t>
      </w:r>
    </w:p>
    <w:p w14:paraId="26ED863F" w14:textId="77777777" w:rsidR="00EC3006" w:rsidRDefault="00EC3006">
      <w:pPr>
        <w:pStyle w:val="Code"/>
        <w:rPr>
          <w:rFonts w:eastAsia="Courier New"/>
        </w:rPr>
      </w:pPr>
      <w:r>
        <w:rPr>
          <w:rFonts w:eastAsia="Courier New"/>
        </w:rPr>
        <w:t xml:space="preserve">        </w:t>
      </w:r>
      <w:r>
        <w:t>exit(1);</w:t>
      </w:r>
    </w:p>
    <w:p w14:paraId="0143F775" w14:textId="77777777" w:rsidR="00EC3006" w:rsidRDefault="00EC3006">
      <w:pPr>
        <w:pStyle w:val="Code"/>
        <w:rPr>
          <w:rFonts w:eastAsia="Courier New"/>
        </w:rPr>
      </w:pPr>
      <w:r>
        <w:rPr>
          <w:rFonts w:eastAsia="Courier New"/>
        </w:rPr>
        <w:t xml:space="preserve">    </w:t>
      </w:r>
      <w:r>
        <w:t>}</w:t>
      </w:r>
    </w:p>
    <w:p w14:paraId="2778EB71" w14:textId="77777777" w:rsidR="00EC3006" w:rsidRDefault="00EC3006">
      <w:pPr>
        <w:pStyle w:val="Code"/>
        <w:rPr>
          <w:rFonts w:eastAsia="Courier New"/>
        </w:rPr>
      </w:pPr>
      <w:r>
        <w:rPr>
          <w:rFonts w:eastAsia="Courier New"/>
        </w:rPr>
        <w:t xml:space="preserve">    </w:t>
      </w:r>
    </w:p>
    <w:p w14:paraId="64ED20C5" w14:textId="77777777" w:rsidR="00EC3006" w:rsidRDefault="00EC3006">
      <w:pPr>
        <w:pStyle w:val="Code"/>
        <w:rPr>
          <w:rFonts w:eastAsia="Courier New"/>
        </w:rPr>
      </w:pPr>
      <w:r>
        <w:rPr>
          <w:rFonts w:eastAsia="Courier New"/>
        </w:rPr>
        <w:t xml:space="preserve">    </w:t>
      </w:r>
      <w:r>
        <w:t>int memAccesses = binaryAnalysis(app);</w:t>
      </w:r>
    </w:p>
    <w:p w14:paraId="780F1F49" w14:textId="77777777" w:rsidR="00EC3006" w:rsidRDefault="00EC3006">
      <w:pPr>
        <w:pStyle w:val="Code"/>
        <w:rPr>
          <w:rFonts w:eastAsia="Courier New"/>
        </w:rPr>
      </w:pPr>
      <w:r>
        <w:rPr>
          <w:rFonts w:eastAsia="Courier New"/>
        </w:rPr>
        <w:t xml:space="preserve">    </w:t>
      </w:r>
    </w:p>
    <w:p w14:paraId="77302376" w14:textId="77777777" w:rsidR="00EC3006" w:rsidRDefault="00EC3006">
      <w:pPr>
        <w:pStyle w:val="Code"/>
      </w:pPr>
      <w:r>
        <w:rPr>
          <w:rFonts w:eastAsia="Courier New"/>
        </w:rPr>
        <w:t xml:space="preserve">    </w:t>
      </w:r>
      <w:r>
        <w:t>fprintf(stderr, "Found %d memory accesses\n", memAccesses);</w:t>
      </w:r>
    </w:p>
    <w:p w14:paraId="0CCD4E19" w14:textId="77777777" w:rsidR="00EC3006" w:rsidRDefault="00EC3006">
      <w:pPr>
        <w:pStyle w:val="Code"/>
      </w:pPr>
      <w:r>
        <w:t>}</w:t>
      </w:r>
    </w:p>
    <w:p w14:paraId="3B39BBAC" w14:textId="77777777" w:rsidR="00EC3006" w:rsidRDefault="00EC3006">
      <w:pPr>
        <w:pStyle w:val="Heading2"/>
      </w:pPr>
      <w:bookmarkStart w:id="124" w:name="_Toc529517729"/>
      <w:r>
        <w:t>Instrumenting Memory Accesses</w:t>
      </w:r>
      <w:bookmarkEnd w:id="124"/>
    </w:p>
    <w:p w14:paraId="30E17DDE" w14:textId="77777777" w:rsidR="00EC3006" w:rsidRDefault="00EC3006">
      <w:pPr>
        <w:pStyle w:val="Code"/>
      </w:pPr>
      <w:r>
        <w:t>#include &lt;stdio.h&gt;</w:t>
      </w:r>
    </w:p>
    <w:p w14:paraId="55A672F5" w14:textId="77777777" w:rsidR="00EC3006" w:rsidRDefault="00EC3006">
      <w:pPr>
        <w:pStyle w:val="Code"/>
      </w:pPr>
    </w:p>
    <w:p w14:paraId="6D94FB84" w14:textId="77777777" w:rsidR="00EC3006" w:rsidRDefault="00EC3006">
      <w:pPr>
        <w:pStyle w:val="Code"/>
      </w:pPr>
      <w:r>
        <w:t>#include "BPatch.h"</w:t>
      </w:r>
    </w:p>
    <w:p w14:paraId="0781E0FB" w14:textId="77777777" w:rsidR="00EC3006" w:rsidRDefault="00EC3006">
      <w:pPr>
        <w:pStyle w:val="Code"/>
      </w:pPr>
      <w:r>
        <w:t>#include "BPatch_addressSpace.h"</w:t>
      </w:r>
    </w:p>
    <w:p w14:paraId="1CA0B190" w14:textId="77777777" w:rsidR="00EC3006" w:rsidRDefault="00EC3006">
      <w:pPr>
        <w:pStyle w:val="Code"/>
      </w:pPr>
      <w:r>
        <w:t>#include "BPatch_process.h"</w:t>
      </w:r>
    </w:p>
    <w:p w14:paraId="5BC89383" w14:textId="77777777" w:rsidR="00EC3006" w:rsidRDefault="00EC3006">
      <w:pPr>
        <w:pStyle w:val="Code"/>
      </w:pPr>
      <w:r>
        <w:t>#include "BPatch_binaryEdit.h"</w:t>
      </w:r>
    </w:p>
    <w:p w14:paraId="38CFFD41" w14:textId="77777777" w:rsidR="00EC3006" w:rsidRDefault="00EC3006">
      <w:pPr>
        <w:pStyle w:val="Code"/>
      </w:pPr>
      <w:r>
        <w:t>#include "BPatch_point.h"</w:t>
      </w:r>
    </w:p>
    <w:p w14:paraId="1E337956" w14:textId="77777777" w:rsidR="00EC3006" w:rsidRDefault="00EC3006">
      <w:pPr>
        <w:pStyle w:val="Code"/>
      </w:pPr>
      <w:r>
        <w:t>#include "BPatch_function.h"</w:t>
      </w:r>
    </w:p>
    <w:p w14:paraId="37C2A019" w14:textId="77777777" w:rsidR="00EC3006" w:rsidRDefault="00EC3006">
      <w:pPr>
        <w:pStyle w:val="Code"/>
      </w:pPr>
    </w:p>
    <w:p w14:paraId="4084C057" w14:textId="77777777" w:rsidR="00EC3006" w:rsidRDefault="00EC3006">
      <w:pPr>
        <w:pStyle w:val="Code"/>
      </w:pPr>
      <w:r>
        <w:t>using namespace std;</w:t>
      </w:r>
    </w:p>
    <w:p w14:paraId="3FD39A9A" w14:textId="77777777" w:rsidR="00EC3006" w:rsidRDefault="00EC3006">
      <w:pPr>
        <w:pStyle w:val="Code"/>
      </w:pPr>
      <w:r>
        <w:t>using namespace Dyninst;</w:t>
      </w:r>
    </w:p>
    <w:p w14:paraId="33DEED59" w14:textId="77777777" w:rsidR="00EC3006" w:rsidRDefault="00EC3006">
      <w:pPr>
        <w:pStyle w:val="Code"/>
      </w:pPr>
    </w:p>
    <w:p w14:paraId="0A443C49" w14:textId="77777777" w:rsidR="00EC3006" w:rsidRDefault="00EC3006">
      <w:pPr>
        <w:pStyle w:val="Code"/>
      </w:pPr>
      <w:r>
        <w:t>// Create an instance of class BPatch</w:t>
      </w:r>
    </w:p>
    <w:p w14:paraId="76C984E6" w14:textId="77777777" w:rsidR="00EC3006" w:rsidRDefault="00EC3006">
      <w:pPr>
        <w:pStyle w:val="Code"/>
      </w:pPr>
      <w:r>
        <w:t>BPatch bpatch;</w:t>
      </w:r>
    </w:p>
    <w:p w14:paraId="2BFC573A" w14:textId="77777777" w:rsidR="00EC3006" w:rsidRDefault="00EC3006">
      <w:pPr>
        <w:pStyle w:val="Code"/>
      </w:pPr>
    </w:p>
    <w:p w14:paraId="0AAB26AA" w14:textId="77777777" w:rsidR="00EC3006" w:rsidRDefault="00EC3006">
      <w:pPr>
        <w:pStyle w:val="Code"/>
      </w:pPr>
      <w:r>
        <w:t>// Different ways to perform instrumentation</w:t>
      </w:r>
    </w:p>
    <w:p w14:paraId="62F6EC05" w14:textId="77777777" w:rsidR="00EC3006" w:rsidRDefault="00EC3006">
      <w:pPr>
        <w:pStyle w:val="Code"/>
        <w:rPr>
          <w:rFonts w:eastAsia="Courier New"/>
        </w:rPr>
      </w:pPr>
      <w:r>
        <w:t>typedef enum {</w:t>
      </w:r>
    </w:p>
    <w:p w14:paraId="35C978B9" w14:textId="77777777" w:rsidR="00EC3006" w:rsidRDefault="00EC3006">
      <w:pPr>
        <w:pStyle w:val="Code"/>
        <w:rPr>
          <w:rFonts w:eastAsia="Courier New"/>
        </w:rPr>
      </w:pPr>
      <w:r>
        <w:rPr>
          <w:rFonts w:eastAsia="Courier New"/>
        </w:rPr>
        <w:t xml:space="preserve">    </w:t>
      </w:r>
      <w:r>
        <w:t>create,</w:t>
      </w:r>
    </w:p>
    <w:p w14:paraId="0D29232F" w14:textId="77777777" w:rsidR="00EC3006" w:rsidRDefault="00EC3006">
      <w:pPr>
        <w:pStyle w:val="Code"/>
        <w:rPr>
          <w:rFonts w:eastAsia="Courier New"/>
        </w:rPr>
      </w:pPr>
      <w:r>
        <w:rPr>
          <w:rFonts w:eastAsia="Courier New"/>
        </w:rPr>
        <w:t xml:space="preserve">    </w:t>
      </w:r>
      <w:r>
        <w:t>attach,</w:t>
      </w:r>
    </w:p>
    <w:p w14:paraId="7E376A9B" w14:textId="77777777" w:rsidR="00EC3006" w:rsidRDefault="00EC3006">
      <w:pPr>
        <w:pStyle w:val="Code"/>
      </w:pPr>
      <w:r>
        <w:rPr>
          <w:rFonts w:eastAsia="Courier New"/>
        </w:rPr>
        <w:t xml:space="preserve">    </w:t>
      </w:r>
      <w:r>
        <w:t>open</w:t>
      </w:r>
    </w:p>
    <w:p w14:paraId="2F01C6C7" w14:textId="77777777" w:rsidR="00EC3006" w:rsidRDefault="00EC3006">
      <w:pPr>
        <w:pStyle w:val="Code"/>
      </w:pPr>
      <w:r>
        <w:t xml:space="preserve">} accessType_t; </w:t>
      </w:r>
    </w:p>
    <w:p w14:paraId="72338D8B" w14:textId="77777777" w:rsidR="00EC3006" w:rsidRDefault="00EC3006">
      <w:pPr>
        <w:pStyle w:val="Code"/>
      </w:pPr>
    </w:p>
    <w:p w14:paraId="3EC9F1C0" w14:textId="77777777" w:rsidR="00EC3006" w:rsidRDefault="00EC3006">
      <w:pPr>
        <w:pStyle w:val="Code"/>
      </w:pPr>
      <w:r>
        <w:t>// Attach, create, or open a file for rewriting</w:t>
      </w:r>
    </w:p>
    <w:p w14:paraId="644C2E16" w14:textId="77777777" w:rsidR="00EC3006" w:rsidRDefault="00EC3006">
      <w:pPr>
        <w:pStyle w:val="Code"/>
        <w:rPr>
          <w:rFonts w:eastAsia="Courier New"/>
        </w:rPr>
      </w:pPr>
      <w:r>
        <w:t>BPatch_addressSpace* startInstrumenting(accessType_t accessType,</w:t>
      </w:r>
    </w:p>
    <w:p w14:paraId="5990EBF1" w14:textId="77777777" w:rsidR="00EC3006" w:rsidRDefault="00EC3006">
      <w:pPr>
        <w:pStyle w:val="Code"/>
        <w:rPr>
          <w:rFonts w:eastAsia="Courier New"/>
        </w:rPr>
      </w:pPr>
      <w:r>
        <w:rPr>
          <w:rFonts w:eastAsia="Courier New"/>
        </w:rPr>
        <w:t xml:space="preserve">        </w:t>
      </w:r>
      <w:r>
        <w:t>const char* name,</w:t>
      </w:r>
    </w:p>
    <w:p w14:paraId="27B8503F" w14:textId="77777777" w:rsidR="00EC3006" w:rsidRDefault="00EC3006">
      <w:pPr>
        <w:pStyle w:val="Code"/>
        <w:rPr>
          <w:rFonts w:eastAsia="Courier New"/>
        </w:rPr>
      </w:pPr>
      <w:r>
        <w:rPr>
          <w:rFonts w:eastAsia="Courier New"/>
        </w:rPr>
        <w:t xml:space="preserve">        </w:t>
      </w:r>
      <w:r>
        <w:t>int pid,</w:t>
      </w:r>
    </w:p>
    <w:p w14:paraId="64EB569A" w14:textId="77777777" w:rsidR="00EC3006" w:rsidRDefault="00EC3006">
      <w:pPr>
        <w:pStyle w:val="Code"/>
        <w:rPr>
          <w:rFonts w:eastAsia="Courier New"/>
        </w:rPr>
      </w:pPr>
      <w:r>
        <w:rPr>
          <w:rFonts w:eastAsia="Courier New"/>
        </w:rPr>
        <w:t xml:space="preserve">        </w:t>
      </w:r>
      <w:r>
        <w:t>const char* argv[]) {</w:t>
      </w:r>
    </w:p>
    <w:p w14:paraId="33664A5B" w14:textId="77777777" w:rsidR="00EC3006" w:rsidRDefault="00EC3006">
      <w:pPr>
        <w:pStyle w:val="Code"/>
      </w:pPr>
      <w:r>
        <w:rPr>
          <w:rFonts w:eastAsia="Courier New"/>
        </w:rPr>
        <w:t xml:space="preserve">    </w:t>
      </w:r>
      <w:r>
        <w:t>BPatch_addressSpace* handle = NULL;</w:t>
      </w:r>
    </w:p>
    <w:p w14:paraId="763F5AEC" w14:textId="77777777" w:rsidR="00EC3006" w:rsidRDefault="00EC3006">
      <w:pPr>
        <w:pStyle w:val="Code"/>
      </w:pPr>
    </w:p>
    <w:p w14:paraId="77901614" w14:textId="77777777" w:rsidR="00EC3006" w:rsidRDefault="00EC3006">
      <w:pPr>
        <w:pStyle w:val="Code"/>
        <w:rPr>
          <w:rFonts w:eastAsia="Courier New"/>
        </w:rPr>
      </w:pPr>
      <w:r>
        <w:rPr>
          <w:rFonts w:eastAsia="Courier New"/>
        </w:rPr>
        <w:t xml:space="preserve">    </w:t>
      </w:r>
      <w:r>
        <w:t>switch(accessType) {</w:t>
      </w:r>
    </w:p>
    <w:p w14:paraId="6DABF154" w14:textId="77777777" w:rsidR="00EC3006" w:rsidRDefault="00EC3006">
      <w:pPr>
        <w:pStyle w:val="Code"/>
        <w:rPr>
          <w:rFonts w:eastAsia="Courier New"/>
        </w:rPr>
      </w:pPr>
      <w:r>
        <w:rPr>
          <w:rFonts w:eastAsia="Courier New"/>
        </w:rPr>
        <w:t xml:space="preserve">        </w:t>
      </w:r>
      <w:r>
        <w:t>case create:</w:t>
      </w:r>
    </w:p>
    <w:p w14:paraId="78560B4A" w14:textId="77777777" w:rsidR="00EC3006" w:rsidRDefault="00EC3006">
      <w:pPr>
        <w:pStyle w:val="Code"/>
        <w:rPr>
          <w:rFonts w:eastAsia="Courier New"/>
        </w:rPr>
      </w:pPr>
      <w:r>
        <w:rPr>
          <w:rFonts w:eastAsia="Courier New"/>
        </w:rPr>
        <w:t xml:space="preserve">            </w:t>
      </w:r>
      <w:r>
        <w:t>handle = bpatch.processCreate(name, argv);</w:t>
      </w:r>
    </w:p>
    <w:p w14:paraId="17FC05C1" w14:textId="77777777" w:rsidR="00EC3006" w:rsidRDefault="00EC3006">
      <w:pPr>
        <w:pStyle w:val="Code"/>
        <w:rPr>
          <w:rFonts w:eastAsia="Courier New"/>
        </w:rPr>
      </w:pPr>
      <w:r>
        <w:rPr>
          <w:rFonts w:eastAsia="Courier New"/>
        </w:rPr>
        <w:t xml:space="preserve">            </w:t>
      </w:r>
      <w:r>
        <w:t>if (!handle) { fprintf(stderr, "processCreate failed\n"); }</w:t>
      </w:r>
    </w:p>
    <w:p w14:paraId="3A7577EF" w14:textId="77777777" w:rsidR="00EC3006" w:rsidRDefault="00EC3006">
      <w:pPr>
        <w:pStyle w:val="Code"/>
        <w:rPr>
          <w:rFonts w:eastAsia="Courier New"/>
        </w:rPr>
      </w:pPr>
      <w:r>
        <w:rPr>
          <w:rFonts w:eastAsia="Courier New"/>
        </w:rPr>
        <w:t xml:space="preserve">            </w:t>
      </w:r>
      <w:r>
        <w:t>break;</w:t>
      </w:r>
    </w:p>
    <w:p w14:paraId="4786D5DA" w14:textId="77777777" w:rsidR="00EC3006" w:rsidRDefault="00EC3006">
      <w:pPr>
        <w:pStyle w:val="Code"/>
        <w:rPr>
          <w:rFonts w:eastAsia="Courier New"/>
        </w:rPr>
      </w:pPr>
      <w:r>
        <w:rPr>
          <w:rFonts w:eastAsia="Courier New"/>
        </w:rPr>
        <w:t xml:space="preserve">        </w:t>
      </w:r>
      <w:r>
        <w:t>case attach:</w:t>
      </w:r>
    </w:p>
    <w:p w14:paraId="1AC6F7B8" w14:textId="77777777" w:rsidR="00EC3006" w:rsidRDefault="00EC3006">
      <w:pPr>
        <w:pStyle w:val="Code"/>
        <w:rPr>
          <w:rFonts w:eastAsia="Courier New"/>
        </w:rPr>
      </w:pPr>
      <w:r>
        <w:rPr>
          <w:rFonts w:eastAsia="Courier New"/>
        </w:rPr>
        <w:t xml:space="preserve">            </w:t>
      </w:r>
      <w:r>
        <w:t>handle = bpatch.processAttach(name, pid);</w:t>
      </w:r>
    </w:p>
    <w:p w14:paraId="5E1A1A6B" w14:textId="77777777" w:rsidR="00EC3006" w:rsidRDefault="00EC3006">
      <w:pPr>
        <w:pStyle w:val="Code"/>
        <w:rPr>
          <w:rFonts w:eastAsia="Courier New"/>
        </w:rPr>
      </w:pPr>
      <w:r>
        <w:rPr>
          <w:rFonts w:eastAsia="Courier New"/>
        </w:rPr>
        <w:t xml:space="preserve">            </w:t>
      </w:r>
      <w:r>
        <w:t>if (!handle) { fprintf(stderr, "processAttach failed\n"); }</w:t>
      </w:r>
    </w:p>
    <w:p w14:paraId="2A746D23" w14:textId="77777777" w:rsidR="00EC3006" w:rsidRDefault="00EC3006">
      <w:pPr>
        <w:pStyle w:val="Code"/>
        <w:rPr>
          <w:rFonts w:eastAsia="Courier New"/>
        </w:rPr>
      </w:pPr>
      <w:r>
        <w:rPr>
          <w:rFonts w:eastAsia="Courier New"/>
        </w:rPr>
        <w:t xml:space="preserve">            </w:t>
      </w:r>
      <w:r>
        <w:t>break;</w:t>
      </w:r>
    </w:p>
    <w:p w14:paraId="4F8BB1A1" w14:textId="77777777" w:rsidR="00EC3006" w:rsidRDefault="00EC3006">
      <w:pPr>
        <w:pStyle w:val="Code"/>
      </w:pPr>
      <w:r>
        <w:rPr>
          <w:rFonts w:eastAsia="Courier New"/>
        </w:rPr>
        <w:t xml:space="preserve">        </w:t>
      </w:r>
    </w:p>
    <w:p w14:paraId="3D2A4621" w14:textId="77777777" w:rsidR="00EC3006" w:rsidRDefault="00EC3006">
      <w:pPr>
        <w:pStyle w:val="Code"/>
        <w:ind w:left="1008" w:firstLine="432"/>
        <w:rPr>
          <w:rFonts w:eastAsia="Courier New"/>
        </w:rPr>
      </w:pPr>
      <w:r>
        <w:t>case open:</w:t>
      </w:r>
    </w:p>
    <w:p w14:paraId="19D13542" w14:textId="77777777" w:rsidR="00EC3006" w:rsidRDefault="00EC3006">
      <w:pPr>
        <w:pStyle w:val="Code"/>
        <w:rPr>
          <w:rFonts w:eastAsia="Courier New"/>
        </w:rPr>
      </w:pPr>
      <w:r>
        <w:rPr>
          <w:rFonts w:eastAsia="Courier New"/>
        </w:rPr>
        <w:t xml:space="preserve">            </w:t>
      </w:r>
      <w:r>
        <w:t>// Open the binary file; do not open dependencies</w:t>
      </w:r>
    </w:p>
    <w:p w14:paraId="09F4F394" w14:textId="77777777" w:rsidR="00EC3006" w:rsidRDefault="00EC3006">
      <w:pPr>
        <w:pStyle w:val="Code"/>
        <w:rPr>
          <w:rFonts w:eastAsia="Courier New"/>
        </w:rPr>
      </w:pPr>
      <w:r>
        <w:rPr>
          <w:rFonts w:eastAsia="Courier New"/>
        </w:rPr>
        <w:t xml:space="preserve">            </w:t>
      </w:r>
      <w:r>
        <w:t>handle = bpatch.openBinary(name, false);</w:t>
      </w:r>
    </w:p>
    <w:p w14:paraId="15313D00" w14:textId="77777777" w:rsidR="00EC3006" w:rsidRDefault="00EC3006">
      <w:pPr>
        <w:pStyle w:val="Code"/>
        <w:rPr>
          <w:rFonts w:eastAsia="Courier New"/>
        </w:rPr>
      </w:pPr>
      <w:r>
        <w:rPr>
          <w:rFonts w:eastAsia="Courier New"/>
        </w:rPr>
        <w:t xml:space="preserve">            </w:t>
      </w:r>
      <w:r>
        <w:t>if (!handle) { fprintf(stderr, "openBinary failed\n"); }</w:t>
      </w:r>
    </w:p>
    <w:p w14:paraId="1CFDE060" w14:textId="77777777" w:rsidR="00EC3006" w:rsidRDefault="00EC3006">
      <w:pPr>
        <w:pStyle w:val="Code"/>
        <w:rPr>
          <w:rFonts w:eastAsia="Courier New"/>
        </w:rPr>
      </w:pPr>
      <w:r>
        <w:rPr>
          <w:rFonts w:eastAsia="Courier New"/>
        </w:rPr>
        <w:t xml:space="preserve">            </w:t>
      </w:r>
      <w:r>
        <w:t>break;</w:t>
      </w:r>
    </w:p>
    <w:p w14:paraId="52957F44" w14:textId="77777777" w:rsidR="00EC3006" w:rsidRDefault="00EC3006">
      <w:pPr>
        <w:pStyle w:val="Code"/>
      </w:pPr>
      <w:r>
        <w:rPr>
          <w:rFonts w:eastAsia="Courier New"/>
        </w:rPr>
        <w:t xml:space="preserve">    </w:t>
      </w:r>
      <w:r>
        <w:t>}</w:t>
      </w:r>
    </w:p>
    <w:p w14:paraId="4C403CFA" w14:textId="77777777" w:rsidR="00EC3006" w:rsidRDefault="00EC3006">
      <w:pPr>
        <w:pStyle w:val="Code"/>
      </w:pPr>
    </w:p>
    <w:p w14:paraId="57702487" w14:textId="77777777" w:rsidR="00EC3006" w:rsidRDefault="00EC3006">
      <w:pPr>
        <w:pStyle w:val="Code"/>
      </w:pPr>
      <w:r>
        <w:rPr>
          <w:rFonts w:eastAsia="Courier New"/>
        </w:rPr>
        <w:t xml:space="preserve">    </w:t>
      </w:r>
      <w:r>
        <w:t>return handle;</w:t>
      </w:r>
    </w:p>
    <w:p w14:paraId="0436237E" w14:textId="77777777" w:rsidR="00EC3006" w:rsidRDefault="00EC3006">
      <w:pPr>
        <w:pStyle w:val="Code"/>
      </w:pPr>
      <w:r>
        <w:t>}</w:t>
      </w:r>
    </w:p>
    <w:p w14:paraId="2BFC4116" w14:textId="77777777" w:rsidR="00EC3006" w:rsidRDefault="00EC3006">
      <w:pPr>
        <w:pStyle w:val="Code"/>
      </w:pPr>
    </w:p>
    <w:p w14:paraId="0759B832" w14:textId="77777777" w:rsidR="00EC3006" w:rsidRDefault="00EC3006">
      <w:pPr>
        <w:pStyle w:val="Code"/>
        <w:rPr>
          <w:rFonts w:eastAsia="Courier New"/>
        </w:rPr>
      </w:pPr>
      <w:r>
        <w:t>bool instrumentMemoryAccesses(BPatch_addressSpace* app) {</w:t>
      </w:r>
    </w:p>
    <w:p w14:paraId="17FC096B" w14:textId="77777777" w:rsidR="00EC3006" w:rsidRDefault="00EC3006">
      <w:pPr>
        <w:pStyle w:val="Code"/>
      </w:pPr>
      <w:r>
        <w:rPr>
          <w:rFonts w:eastAsia="Courier New"/>
        </w:rPr>
        <w:t xml:space="preserve">    </w:t>
      </w:r>
      <w:r>
        <w:t>BPatch_image* appImage = app-&gt;getImage();</w:t>
      </w:r>
    </w:p>
    <w:p w14:paraId="3B020AA3" w14:textId="77777777" w:rsidR="00EC3006" w:rsidRDefault="00EC3006">
      <w:pPr>
        <w:pStyle w:val="Code"/>
      </w:pPr>
    </w:p>
    <w:p w14:paraId="585EF4F7" w14:textId="77777777" w:rsidR="00EC3006" w:rsidRDefault="00EC3006">
      <w:pPr>
        <w:pStyle w:val="Code"/>
        <w:rPr>
          <w:rFonts w:eastAsia="Courier New"/>
        </w:rPr>
      </w:pPr>
      <w:r>
        <w:rPr>
          <w:rFonts w:eastAsia="Courier New"/>
        </w:rPr>
        <w:t xml:space="preserve">    </w:t>
      </w:r>
      <w:r>
        <w:t>// We're interested in loads and stores</w:t>
      </w:r>
    </w:p>
    <w:p w14:paraId="4DE89B32" w14:textId="77777777" w:rsidR="00EC3006" w:rsidRDefault="00EC3006">
      <w:pPr>
        <w:pStyle w:val="Code"/>
        <w:rPr>
          <w:rFonts w:eastAsia="Courier New"/>
        </w:rPr>
      </w:pPr>
      <w:r>
        <w:rPr>
          <w:rFonts w:eastAsia="Courier New"/>
        </w:rPr>
        <w:t xml:space="preserve">    </w:t>
      </w:r>
      <w:r>
        <w:t>BPatch_Set&lt;BPatch_opCode&gt; axs;</w:t>
      </w:r>
    </w:p>
    <w:p w14:paraId="6F96A37B" w14:textId="77777777" w:rsidR="00EC3006" w:rsidRDefault="00EC3006">
      <w:pPr>
        <w:pStyle w:val="Code"/>
        <w:rPr>
          <w:rFonts w:eastAsia="Courier New"/>
        </w:rPr>
      </w:pPr>
      <w:r>
        <w:rPr>
          <w:rFonts w:eastAsia="Courier New"/>
        </w:rPr>
        <w:t xml:space="preserve">    </w:t>
      </w:r>
      <w:r>
        <w:t>axs.insert(BPatch_opLoad);</w:t>
      </w:r>
    </w:p>
    <w:p w14:paraId="010A891E" w14:textId="77777777" w:rsidR="00EC3006" w:rsidRDefault="00EC3006">
      <w:pPr>
        <w:pStyle w:val="Code"/>
      </w:pPr>
      <w:r>
        <w:rPr>
          <w:rFonts w:eastAsia="Courier New"/>
        </w:rPr>
        <w:t xml:space="preserve">    </w:t>
      </w:r>
      <w:r>
        <w:t>axs.insert(BPatch_opStore);</w:t>
      </w:r>
    </w:p>
    <w:p w14:paraId="0C3AF8E0" w14:textId="77777777" w:rsidR="00EC3006" w:rsidRDefault="00EC3006">
      <w:pPr>
        <w:pStyle w:val="Code"/>
      </w:pPr>
    </w:p>
    <w:p w14:paraId="4D6A6CF6" w14:textId="77777777" w:rsidR="00EC3006" w:rsidRDefault="00EC3006">
      <w:pPr>
        <w:pStyle w:val="Code"/>
        <w:rPr>
          <w:rFonts w:eastAsia="Courier New"/>
        </w:rPr>
      </w:pPr>
      <w:r>
        <w:rPr>
          <w:rFonts w:eastAsia="Courier New"/>
        </w:rPr>
        <w:t xml:space="preserve">    </w:t>
      </w:r>
      <w:r>
        <w:t xml:space="preserve">// Scan the function InterestingProcedure </w:t>
      </w:r>
    </w:p>
    <w:p w14:paraId="06E2F891" w14:textId="77777777" w:rsidR="00EC3006" w:rsidRDefault="00EC3006">
      <w:pPr>
        <w:pStyle w:val="Code"/>
        <w:rPr>
          <w:rFonts w:eastAsia="Courier New"/>
        </w:rPr>
      </w:pPr>
      <w:r>
        <w:rPr>
          <w:rFonts w:eastAsia="Courier New"/>
        </w:rPr>
        <w:t xml:space="preserve">    </w:t>
      </w:r>
      <w:r>
        <w:t>// and create instrumentation points</w:t>
      </w:r>
    </w:p>
    <w:p w14:paraId="4C6690B7" w14:textId="77777777" w:rsidR="00EC3006" w:rsidRDefault="00EC3006">
      <w:pPr>
        <w:pStyle w:val="Code"/>
        <w:rPr>
          <w:rFonts w:eastAsia="Courier New"/>
        </w:rPr>
      </w:pPr>
      <w:r>
        <w:rPr>
          <w:rFonts w:eastAsia="Courier New"/>
        </w:rPr>
        <w:t xml:space="preserve">    </w:t>
      </w:r>
      <w:r>
        <w:t>std::vector&lt;BPatch_function*&gt; functions;</w:t>
      </w:r>
    </w:p>
    <w:p w14:paraId="15CAA59C" w14:textId="77777777" w:rsidR="00EC3006" w:rsidRDefault="00EC3006">
      <w:pPr>
        <w:pStyle w:val="Code"/>
        <w:rPr>
          <w:rFonts w:eastAsia="Courier New"/>
        </w:rPr>
      </w:pPr>
      <w:r>
        <w:rPr>
          <w:rFonts w:eastAsia="Courier New"/>
        </w:rPr>
        <w:t xml:space="preserve">    </w:t>
      </w:r>
      <w:r>
        <w:t>appImage-&gt;findFunction("InterestingProcedure", functions);</w:t>
      </w:r>
    </w:p>
    <w:p w14:paraId="1A3FFF15" w14:textId="77777777" w:rsidR="00EC3006" w:rsidRDefault="00EC3006">
      <w:pPr>
        <w:pStyle w:val="Code"/>
        <w:rPr>
          <w:rFonts w:eastAsia="Courier New"/>
        </w:rPr>
      </w:pPr>
      <w:r>
        <w:rPr>
          <w:rFonts w:eastAsia="Courier New"/>
        </w:rPr>
        <w:t xml:space="preserve">    </w:t>
      </w:r>
      <w:r>
        <w:t xml:space="preserve">std::vector&lt;BPatch_point*&gt;* points = </w:t>
      </w:r>
    </w:p>
    <w:p w14:paraId="24297EF4" w14:textId="77777777" w:rsidR="00EC3006" w:rsidRDefault="00EC3006">
      <w:pPr>
        <w:pStyle w:val="Code"/>
        <w:rPr>
          <w:rFonts w:eastAsia="Courier New"/>
        </w:rPr>
      </w:pPr>
      <w:r>
        <w:rPr>
          <w:rFonts w:eastAsia="Courier New"/>
        </w:rPr>
        <w:t xml:space="preserve">        </w:t>
      </w:r>
      <w:r>
        <w:t>functions[0]-&gt;findPoint(axs);</w:t>
      </w:r>
    </w:p>
    <w:p w14:paraId="66F82490" w14:textId="77777777" w:rsidR="00EC3006" w:rsidRDefault="00EC3006">
      <w:pPr>
        <w:pStyle w:val="Code"/>
        <w:rPr>
          <w:rFonts w:eastAsia="Courier New"/>
        </w:rPr>
      </w:pPr>
      <w:r>
        <w:rPr>
          <w:rFonts w:eastAsia="Courier New"/>
        </w:rPr>
        <w:t xml:space="preserve">    </w:t>
      </w:r>
      <w:r>
        <w:t>if (!points) {</w:t>
      </w:r>
    </w:p>
    <w:p w14:paraId="589FA4EB" w14:textId="77777777" w:rsidR="00EC3006" w:rsidRDefault="00EC3006">
      <w:pPr>
        <w:pStyle w:val="Code"/>
        <w:rPr>
          <w:rFonts w:eastAsia="Courier New"/>
        </w:rPr>
      </w:pPr>
      <w:r>
        <w:rPr>
          <w:rFonts w:eastAsia="Courier New"/>
        </w:rPr>
        <w:t xml:space="preserve">        </w:t>
      </w:r>
      <w:r>
        <w:t>fprintf(stderr, "No load/store points found\n");</w:t>
      </w:r>
    </w:p>
    <w:p w14:paraId="7F86A7D4" w14:textId="77777777" w:rsidR="00EC3006" w:rsidRDefault="00EC3006">
      <w:pPr>
        <w:pStyle w:val="Code"/>
        <w:rPr>
          <w:rFonts w:eastAsia="Courier New"/>
        </w:rPr>
      </w:pPr>
      <w:r>
        <w:rPr>
          <w:rFonts w:eastAsia="Courier New"/>
        </w:rPr>
        <w:t xml:space="preserve">        </w:t>
      </w:r>
      <w:r>
        <w:t>return false;</w:t>
      </w:r>
    </w:p>
    <w:p w14:paraId="6BE175C3" w14:textId="77777777" w:rsidR="00EC3006" w:rsidRDefault="00EC3006">
      <w:pPr>
        <w:pStyle w:val="Code"/>
      </w:pPr>
      <w:r>
        <w:rPr>
          <w:rFonts w:eastAsia="Courier New"/>
        </w:rPr>
        <w:t xml:space="preserve">    </w:t>
      </w:r>
      <w:r>
        <w:t>}</w:t>
      </w:r>
    </w:p>
    <w:p w14:paraId="436F9C85" w14:textId="77777777" w:rsidR="00EC3006" w:rsidRDefault="00EC3006">
      <w:pPr>
        <w:pStyle w:val="Code"/>
      </w:pPr>
    </w:p>
    <w:p w14:paraId="2BD47CB3" w14:textId="77777777" w:rsidR="00EC3006" w:rsidRDefault="00EC3006">
      <w:pPr>
        <w:pStyle w:val="Code"/>
        <w:rPr>
          <w:rFonts w:eastAsia="Courier New"/>
        </w:rPr>
      </w:pPr>
      <w:r>
        <w:rPr>
          <w:rFonts w:eastAsia="Courier New"/>
        </w:rPr>
        <w:t xml:space="preserve">    </w:t>
      </w:r>
      <w:r>
        <w:t>// Create the printf function call snippet</w:t>
      </w:r>
    </w:p>
    <w:p w14:paraId="11C0A577" w14:textId="77777777" w:rsidR="00EC3006" w:rsidRDefault="00EC3006">
      <w:pPr>
        <w:pStyle w:val="Code"/>
        <w:rPr>
          <w:rFonts w:eastAsia="Courier New"/>
        </w:rPr>
      </w:pPr>
      <w:r>
        <w:rPr>
          <w:rFonts w:eastAsia="Courier New"/>
        </w:rPr>
        <w:t xml:space="preserve">    </w:t>
      </w:r>
      <w:r>
        <w:t>std::vector&lt;BPatch_snippet*&gt; printfArgs;</w:t>
      </w:r>
    </w:p>
    <w:p w14:paraId="26986FD1" w14:textId="77777777" w:rsidR="00EC3006" w:rsidRDefault="00EC3006">
      <w:pPr>
        <w:pStyle w:val="Code"/>
        <w:rPr>
          <w:rFonts w:eastAsia="Courier New"/>
        </w:rPr>
      </w:pPr>
      <w:r>
        <w:rPr>
          <w:rFonts w:eastAsia="Courier New"/>
        </w:rPr>
        <w:t xml:space="preserve">    </w:t>
      </w:r>
      <w:r>
        <w:t>BPatch_snippet* fmt = new BPatch_constExpr("Access at: 0x%lx\n");</w:t>
      </w:r>
    </w:p>
    <w:p w14:paraId="4106777F" w14:textId="77777777" w:rsidR="00EC3006" w:rsidRDefault="00EC3006">
      <w:pPr>
        <w:pStyle w:val="Code"/>
        <w:rPr>
          <w:rFonts w:eastAsia="Courier New"/>
        </w:rPr>
      </w:pPr>
      <w:r>
        <w:rPr>
          <w:rFonts w:eastAsia="Courier New"/>
        </w:rPr>
        <w:t xml:space="preserve">    </w:t>
      </w:r>
      <w:r>
        <w:t>printfArgs.push_back(fmt);</w:t>
      </w:r>
    </w:p>
    <w:p w14:paraId="3023236C" w14:textId="77777777" w:rsidR="00EC3006" w:rsidRDefault="00EC3006">
      <w:pPr>
        <w:pStyle w:val="Code"/>
        <w:rPr>
          <w:rFonts w:eastAsia="Courier New"/>
        </w:rPr>
      </w:pPr>
      <w:r>
        <w:rPr>
          <w:rFonts w:eastAsia="Courier New"/>
        </w:rPr>
        <w:t xml:space="preserve">    </w:t>
      </w:r>
      <w:r>
        <w:t>BPatch_snippet* eae = new BPatch_effectiveAddressExpr();</w:t>
      </w:r>
    </w:p>
    <w:p w14:paraId="4F12A95F" w14:textId="77777777" w:rsidR="00EC3006" w:rsidRDefault="00EC3006">
      <w:pPr>
        <w:pStyle w:val="Code"/>
        <w:rPr>
          <w:rFonts w:eastAsia="Courier New"/>
        </w:rPr>
      </w:pPr>
      <w:r>
        <w:rPr>
          <w:rFonts w:eastAsia="Courier New"/>
        </w:rPr>
        <w:t xml:space="preserve">    </w:t>
      </w:r>
      <w:r>
        <w:t>printfArgs.push_back(eae);</w:t>
      </w:r>
    </w:p>
    <w:p w14:paraId="19F871C3" w14:textId="77777777" w:rsidR="00EC3006" w:rsidRDefault="00EC3006">
      <w:pPr>
        <w:pStyle w:val="Code"/>
        <w:rPr>
          <w:rFonts w:eastAsia="Courier New"/>
        </w:rPr>
      </w:pPr>
      <w:r>
        <w:rPr>
          <w:rFonts w:eastAsia="Courier New"/>
        </w:rPr>
        <w:t xml:space="preserve">    </w:t>
      </w:r>
    </w:p>
    <w:p w14:paraId="6B310DEB" w14:textId="77777777" w:rsidR="00EC3006" w:rsidRDefault="00EC3006">
      <w:pPr>
        <w:pStyle w:val="Code"/>
        <w:rPr>
          <w:rFonts w:eastAsia="Courier New"/>
        </w:rPr>
      </w:pPr>
      <w:r>
        <w:rPr>
          <w:rFonts w:eastAsia="Courier New"/>
        </w:rPr>
        <w:t xml:space="preserve">    </w:t>
      </w:r>
      <w:r>
        <w:t>// Find the printf function</w:t>
      </w:r>
    </w:p>
    <w:p w14:paraId="53EFE688" w14:textId="77777777" w:rsidR="00EC3006" w:rsidRDefault="00EC3006">
      <w:pPr>
        <w:pStyle w:val="Code"/>
        <w:rPr>
          <w:rFonts w:eastAsia="Courier New"/>
        </w:rPr>
      </w:pPr>
      <w:r>
        <w:rPr>
          <w:rFonts w:eastAsia="Courier New"/>
        </w:rPr>
        <w:t xml:space="preserve">    </w:t>
      </w:r>
      <w:r>
        <w:t>std::vector&lt;BPatch_function*&gt; printfFuncs;</w:t>
      </w:r>
    </w:p>
    <w:p w14:paraId="356BDA7B" w14:textId="77777777" w:rsidR="00EC3006" w:rsidRDefault="00EC3006">
      <w:pPr>
        <w:pStyle w:val="Code"/>
        <w:rPr>
          <w:rFonts w:eastAsia="Courier New"/>
        </w:rPr>
      </w:pPr>
      <w:r>
        <w:rPr>
          <w:rFonts w:eastAsia="Courier New"/>
        </w:rPr>
        <w:t xml:space="preserve">    </w:t>
      </w:r>
      <w:r>
        <w:t>appImage-&gt;findFunction("printf", printfFuncs);</w:t>
      </w:r>
    </w:p>
    <w:p w14:paraId="05A969D1" w14:textId="77777777" w:rsidR="00EC3006" w:rsidRDefault="00EC3006">
      <w:pPr>
        <w:pStyle w:val="Code"/>
        <w:rPr>
          <w:rFonts w:eastAsia="Courier New"/>
        </w:rPr>
      </w:pPr>
      <w:r>
        <w:rPr>
          <w:rFonts w:eastAsia="Courier New"/>
        </w:rPr>
        <w:t xml:space="preserve">    </w:t>
      </w:r>
      <w:r>
        <w:t>if (printfFuncs.size() == 0) {</w:t>
      </w:r>
    </w:p>
    <w:p w14:paraId="4F4D3531" w14:textId="77777777" w:rsidR="00EC3006" w:rsidRDefault="00EC3006">
      <w:pPr>
        <w:pStyle w:val="Code"/>
        <w:rPr>
          <w:rFonts w:eastAsia="Courier New"/>
        </w:rPr>
      </w:pPr>
      <w:r>
        <w:rPr>
          <w:rFonts w:eastAsia="Courier New"/>
        </w:rPr>
        <w:t xml:space="preserve">        </w:t>
      </w:r>
      <w:r>
        <w:t>fprintf(stderr, "Could not find printf\n");</w:t>
      </w:r>
    </w:p>
    <w:p w14:paraId="5FFE7077" w14:textId="77777777" w:rsidR="00EC3006" w:rsidRDefault="00EC3006">
      <w:pPr>
        <w:pStyle w:val="Code"/>
        <w:rPr>
          <w:rFonts w:eastAsia="Courier New"/>
        </w:rPr>
      </w:pPr>
      <w:r>
        <w:rPr>
          <w:rFonts w:eastAsia="Courier New"/>
        </w:rPr>
        <w:t xml:space="preserve">        </w:t>
      </w:r>
      <w:r>
        <w:t>return false;</w:t>
      </w:r>
    </w:p>
    <w:p w14:paraId="3F2D7300" w14:textId="77777777" w:rsidR="00EC3006" w:rsidRDefault="00EC3006">
      <w:pPr>
        <w:pStyle w:val="Code"/>
      </w:pPr>
      <w:r>
        <w:rPr>
          <w:rFonts w:eastAsia="Courier New"/>
        </w:rPr>
        <w:t xml:space="preserve">    </w:t>
      </w:r>
      <w:r>
        <w:t>}</w:t>
      </w:r>
    </w:p>
    <w:p w14:paraId="4DA1A4CF" w14:textId="77777777" w:rsidR="00EC3006" w:rsidRDefault="00EC3006">
      <w:pPr>
        <w:pStyle w:val="Code"/>
      </w:pPr>
    </w:p>
    <w:p w14:paraId="4D3C82EC" w14:textId="77777777" w:rsidR="00EC3006" w:rsidRDefault="00EC3006">
      <w:pPr>
        <w:pStyle w:val="Code"/>
        <w:rPr>
          <w:rFonts w:eastAsia="Courier New"/>
        </w:rPr>
      </w:pPr>
      <w:r>
        <w:rPr>
          <w:rFonts w:eastAsia="Courier New"/>
        </w:rPr>
        <w:t xml:space="preserve">    </w:t>
      </w:r>
      <w:r>
        <w:t xml:space="preserve">// Construct a function call snippet </w:t>
      </w:r>
    </w:p>
    <w:p w14:paraId="25777CE4" w14:textId="77777777" w:rsidR="00EC3006" w:rsidRDefault="00EC3006">
      <w:pPr>
        <w:pStyle w:val="Code"/>
      </w:pPr>
      <w:r>
        <w:rPr>
          <w:rFonts w:eastAsia="Courier New"/>
        </w:rPr>
        <w:t xml:space="preserve">    </w:t>
      </w:r>
      <w:r>
        <w:t>BPatch_funcCallExpr printfCall(*(printfFuncs[0]), printfArgs);</w:t>
      </w:r>
    </w:p>
    <w:p w14:paraId="73FEF28B" w14:textId="77777777" w:rsidR="00EC3006" w:rsidRDefault="00EC3006">
      <w:pPr>
        <w:pStyle w:val="Code"/>
      </w:pPr>
    </w:p>
    <w:p w14:paraId="16ABB5C9" w14:textId="77777777" w:rsidR="00EC3006" w:rsidRDefault="00EC3006">
      <w:pPr>
        <w:pStyle w:val="Code"/>
        <w:rPr>
          <w:rFonts w:eastAsia="Courier New"/>
        </w:rPr>
      </w:pPr>
      <w:r>
        <w:rPr>
          <w:rFonts w:eastAsia="Courier New"/>
        </w:rPr>
        <w:t xml:space="preserve">    </w:t>
      </w:r>
      <w:r>
        <w:t>// Insert the snippet at the instrumentation points</w:t>
      </w:r>
    </w:p>
    <w:p w14:paraId="54699A17" w14:textId="77777777" w:rsidR="00EC3006" w:rsidRDefault="00EC3006">
      <w:pPr>
        <w:pStyle w:val="Code"/>
        <w:rPr>
          <w:rFonts w:eastAsia="Courier New"/>
        </w:rPr>
      </w:pPr>
      <w:r>
        <w:rPr>
          <w:rFonts w:eastAsia="Courier New"/>
        </w:rPr>
        <w:t xml:space="preserve">    </w:t>
      </w:r>
      <w:r>
        <w:t>if (!app-&gt;insertSnippet(printfCall, *points)) {</w:t>
      </w:r>
    </w:p>
    <w:p w14:paraId="7249356D" w14:textId="77777777" w:rsidR="00EC3006" w:rsidRDefault="00EC3006">
      <w:pPr>
        <w:pStyle w:val="Code"/>
        <w:rPr>
          <w:rFonts w:eastAsia="Courier New"/>
        </w:rPr>
      </w:pPr>
      <w:r>
        <w:rPr>
          <w:rFonts w:eastAsia="Courier New"/>
        </w:rPr>
        <w:t xml:space="preserve">        </w:t>
      </w:r>
      <w:r>
        <w:t>fprintf(stderr, "insertSnippet failed\n");</w:t>
      </w:r>
    </w:p>
    <w:p w14:paraId="7D9384F7" w14:textId="77777777" w:rsidR="00EC3006" w:rsidRDefault="00EC3006">
      <w:pPr>
        <w:pStyle w:val="Code"/>
        <w:rPr>
          <w:rFonts w:eastAsia="Courier New"/>
        </w:rPr>
      </w:pPr>
      <w:r>
        <w:rPr>
          <w:rFonts w:eastAsia="Courier New"/>
        </w:rPr>
        <w:t xml:space="preserve">        </w:t>
      </w:r>
      <w:r>
        <w:t>return false;</w:t>
      </w:r>
    </w:p>
    <w:p w14:paraId="1F60E700" w14:textId="77777777" w:rsidR="00EC3006" w:rsidRDefault="00EC3006">
      <w:pPr>
        <w:pStyle w:val="Code"/>
        <w:rPr>
          <w:rFonts w:eastAsia="Courier New"/>
        </w:rPr>
      </w:pPr>
      <w:r>
        <w:rPr>
          <w:rFonts w:eastAsia="Courier New"/>
        </w:rPr>
        <w:t xml:space="preserve">    </w:t>
      </w:r>
      <w:r>
        <w:t>}</w:t>
      </w:r>
    </w:p>
    <w:p w14:paraId="638ABACC" w14:textId="77777777" w:rsidR="00EC3006" w:rsidRDefault="00EC3006">
      <w:pPr>
        <w:pStyle w:val="Code"/>
      </w:pPr>
      <w:r>
        <w:rPr>
          <w:rFonts w:eastAsia="Courier New"/>
        </w:rPr>
        <w:t xml:space="preserve">    </w:t>
      </w:r>
      <w:r>
        <w:t>return true;</w:t>
      </w:r>
    </w:p>
    <w:p w14:paraId="5C2D0F1B" w14:textId="77777777" w:rsidR="00EC3006" w:rsidRDefault="00EC3006">
      <w:pPr>
        <w:pStyle w:val="Code"/>
      </w:pPr>
      <w:r>
        <w:t>}</w:t>
      </w:r>
    </w:p>
    <w:p w14:paraId="47A96755" w14:textId="77777777" w:rsidR="00EC3006" w:rsidRDefault="00EC3006">
      <w:pPr>
        <w:pStyle w:val="Code"/>
      </w:pPr>
    </w:p>
    <w:p w14:paraId="48EE10A1" w14:textId="77777777" w:rsidR="00EC3006" w:rsidRDefault="00EC3006">
      <w:pPr>
        <w:pStyle w:val="Code"/>
        <w:rPr>
          <w:rFonts w:eastAsia="Courier New"/>
        </w:rPr>
      </w:pPr>
      <w:r>
        <w:t>void finishInstrumenting(BPatch_addressSpace* app, const char* newName) {</w:t>
      </w:r>
    </w:p>
    <w:p w14:paraId="7000C7C7" w14:textId="77777777" w:rsidR="00EC3006" w:rsidRDefault="00EC3006">
      <w:pPr>
        <w:pStyle w:val="Code"/>
        <w:rPr>
          <w:rFonts w:eastAsia="Courier New"/>
        </w:rPr>
      </w:pPr>
      <w:r>
        <w:rPr>
          <w:rFonts w:eastAsia="Courier New"/>
        </w:rPr>
        <w:t xml:space="preserve">    </w:t>
      </w:r>
      <w:r>
        <w:t>BPatch_process* appProc = dynamic_cast&lt;BPatch_process*&gt;(app);</w:t>
      </w:r>
    </w:p>
    <w:p w14:paraId="68FD0E95" w14:textId="77777777" w:rsidR="00EC3006" w:rsidRDefault="00EC3006">
      <w:pPr>
        <w:pStyle w:val="Code"/>
      </w:pPr>
      <w:r>
        <w:rPr>
          <w:rFonts w:eastAsia="Courier New"/>
        </w:rPr>
        <w:t xml:space="preserve">    </w:t>
      </w:r>
      <w:r>
        <w:t>BPatch_binaryEdit* appBin = dynamic_cast&lt;BPatch_binaryEdit*&gt;(app);</w:t>
      </w:r>
    </w:p>
    <w:p w14:paraId="4F255C8B" w14:textId="77777777" w:rsidR="00EC3006" w:rsidRDefault="00EC3006">
      <w:pPr>
        <w:pStyle w:val="Code"/>
      </w:pPr>
    </w:p>
    <w:p w14:paraId="675C2858" w14:textId="77777777" w:rsidR="00EC3006" w:rsidRDefault="00EC3006">
      <w:pPr>
        <w:pStyle w:val="Code"/>
        <w:rPr>
          <w:rFonts w:eastAsia="Courier New"/>
        </w:rPr>
      </w:pPr>
      <w:r>
        <w:rPr>
          <w:rFonts w:eastAsia="Courier New"/>
        </w:rPr>
        <w:t xml:space="preserve">    </w:t>
      </w:r>
      <w:r>
        <w:t>if (appProc) {</w:t>
      </w:r>
    </w:p>
    <w:p w14:paraId="5584AEBB" w14:textId="77777777" w:rsidR="00EC3006" w:rsidRDefault="00EC3006">
      <w:pPr>
        <w:pStyle w:val="Code"/>
        <w:rPr>
          <w:rFonts w:eastAsia="Courier New"/>
        </w:rPr>
      </w:pPr>
      <w:r>
        <w:rPr>
          <w:rFonts w:eastAsia="Courier New"/>
        </w:rPr>
        <w:t xml:space="preserve">        </w:t>
      </w:r>
      <w:r>
        <w:t>if (!appProc-&gt;continueExecution()) {</w:t>
      </w:r>
    </w:p>
    <w:p w14:paraId="5E3011F3" w14:textId="77777777" w:rsidR="00EC3006" w:rsidRDefault="00EC3006">
      <w:pPr>
        <w:pStyle w:val="Code"/>
        <w:rPr>
          <w:rFonts w:eastAsia="Courier New"/>
        </w:rPr>
      </w:pPr>
      <w:r>
        <w:rPr>
          <w:rFonts w:eastAsia="Courier New"/>
        </w:rPr>
        <w:t xml:space="preserve">            </w:t>
      </w:r>
      <w:r>
        <w:t>fprintf(stderr, "continueExecution failed\n");</w:t>
      </w:r>
    </w:p>
    <w:p w14:paraId="752D8532" w14:textId="77777777" w:rsidR="00EC3006" w:rsidRDefault="00EC3006">
      <w:pPr>
        <w:pStyle w:val="Code"/>
        <w:rPr>
          <w:rFonts w:eastAsia="Courier New"/>
        </w:rPr>
      </w:pPr>
      <w:r>
        <w:rPr>
          <w:rFonts w:eastAsia="Courier New"/>
        </w:rPr>
        <w:t xml:space="preserve">        </w:t>
      </w:r>
      <w:r>
        <w:t>}</w:t>
      </w:r>
    </w:p>
    <w:p w14:paraId="6E5BBAE9" w14:textId="77777777" w:rsidR="00EC3006" w:rsidRDefault="00EC3006">
      <w:pPr>
        <w:pStyle w:val="Code"/>
        <w:rPr>
          <w:rFonts w:eastAsia="Courier New"/>
        </w:rPr>
      </w:pPr>
      <w:r>
        <w:rPr>
          <w:rFonts w:eastAsia="Courier New"/>
        </w:rPr>
        <w:t xml:space="preserve">        </w:t>
      </w:r>
      <w:r>
        <w:t>while (!appProc-&gt;isTerminated()) {</w:t>
      </w:r>
    </w:p>
    <w:p w14:paraId="501E5E47" w14:textId="77777777" w:rsidR="00EC3006" w:rsidRDefault="00EC3006">
      <w:pPr>
        <w:pStyle w:val="Code"/>
        <w:rPr>
          <w:rFonts w:eastAsia="Courier New"/>
        </w:rPr>
      </w:pPr>
      <w:r>
        <w:rPr>
          <w:rFonts w:eastAsia="Courier New"/>
        </w:rPr>
        <w:t xml:space="preserve">            </w:t>
      </w:r>
      <w:r>
        <w:t>bpatch.waitForStatusChange();</w:t>
      </w:r>
    </w:p>
    <w:p w14:paraId="38139758" w14:textId="77777777" w:rsidR="00EC3006" w:rsidRDefault="00EC3006">
      <w:pPr>
        <w:pStyle w:val="Code"/>
        <w:rPr>
          <w:rFonts w:eastAsia="Courier New"/>
        </w:rPr>
      </w:pPr>
      <w:r>
        <w:rPr>
          <w:rFonts w:eastAsia="Courier New"/>
        </w:rPr>
        <w:t xml:space="preserve">        </w:t>
      </w:r>
      <w:r>
        <w:t>}</w:t>
      </w:r>
    </w:p>
    <w:p w14:paraId="62A1E4BB" w14:textId="77777777" w:rsidR="00EC3006" w:rsidRDefault="00EC3006">
      <w:pPr>
        <w:pStyle w:val="Code"/>
        <w:rPr>
          <w:rFonts w:eastAsia="Courier New"/>
        </w:rPr>
      </w:pPr>
      <w:r>
        <w:rPr>
          <w:rFonts w:eastAsia="Courier New"/>
        </w:rPr>
        <w:t xml:space="preserve">    </w:t>
      </w:r>
      <w:r>
        <w:t>} else if (appBin) {</w:t>
      </w:r>
    </w:p>
    <w:p w14:paraId="77D0CAFF" w14:textId="77777777" w:rsidR="00EC3006" w:rsidRDefault="00EC3006">
      <w:pPr>
        <w:pStyle w:val="Code"/>
        <w:rPr>
          <w:rFonts w:eastAsia="Courier New"/>
        </w:rPr>
      </w:pPr>
      <w:r>
        <w:rPr>
          <w:rFonts w:eastAsia="Courier New"/>
        </w:rPr>
        <w:t xml:space="preserve">        </w:t>
      </w:r>
      <w:r>
        <w:t>if (!appBin-&gt;writeFile(newName)) {</w:t>
      </w:r>
    </w:p>
    <w:p w14:paraId="20089C83" w14:textId="77777777" w:rsidR="00EC3006" w:rsidRDefault="00EC3006">
      <w:pPr>
        <w:pStyle w:val="Code"/>
        <w:rPr>
          <w:rFonts w:eastAsia="Courier New"/>
        </w:rPr>
      </w:pPr>
      <w:r>
        <w:rPr>
          <w:rFonts w:eastAsia="Courier New"/>
        </w:rPr>
        <w:t xml:space="preserve">            </w:t>
      </w:r>
      <w:r>
        <w:t>fprintf(stderr, "writeFile failed\n");</w:t>
      </w:r>
    </w:p>
    <w:p w14:paraId="05691B72" w14:textId="77777777" w:rsidR="00EC3006" w:rsidRDefault="00EC3006">
      <w:pPr>
        <w:pStyle w:val="Code"/>
        <w:rPr>
          <w:rFonts w:eastAsia="Courier New"/>
        </w:rPr>
      </w:pPr>
      <w:r>
        <w:rPr>
          <w:rFonts w:eastAsia="Courier New"/>
        </w:rPr>
        <w:t xml:space="preserve">        </w:t>
      </w:r>
      <w:r>
        <w:t>}</w:t>
      </w:r>
    </w:p>
    <w:p w14:paraId="2C4E8D54" w14:textId="77777777" w:rsidR="00EC3006" w:rsidRDefault="00EC3006">
      <w:pPr>
        <w:pStyle w:val="Code"/>
      </w:pPr>
      <w:r>
        <w:rPr>
          <w:rFonts w:eastAsia="Courier New"/>
        </w:rPr>
        <w:t xml:space="preserve">    </w:t>
      </w:r>
      <w:r>
        <w:t>}</w:t>
      </w:r>
    </w:p>
    <w:p w14:paraId="5C9089BC" w14:textId="77777777" w:rsidR="00EC3006" w:rsidRDefault="00EC3006">
      <w:pPr>
        <w:pStyle w:val="Code"/>
      </w:pPr>
      <w:r>
        <w:t>}</w:t>
      </w:r>
    </w:p>
    <w:p w14:paraId="3000D04F" w14:textId="77777777" w:rsidR="00EC3006" w:rsidRDefault="00EC3006">
      <w:pPr>
        <w:pStyle w:val="Code"/>
      </w:pPr>
    </w:p>
    <w:p w14:paraId="2A442677" w14:textId="77777777" w:rsidR="00EC3006" w:rsidRDefault="00EC3006">
      <w:pPr>
        <w:pStyle w:val="Code"/>
        <w:rPr>
          <w:rFonts w:eastAsia="Courier New"/>
        </w:rPr>
      </w:pPr>
      <w:r>
        <w:t>int main() {</w:t>
      </w:r>
    </w:p>
    <w:p w14:paraId="13846CD0" w14:textId="77777777" w:rsidR="00EC3006" w:rsidRDefault="00EC3006">
      <w:pPr>
        <w:pStyle w:val="Code"/>
        <w:rPr>
          <w:rFonts w:eastAsia="Courier New"/>
        </w:rPr>
      </w:pPr>
      <w:r>
        <w:rPr>
          <w:rFonts w:eastAsia="Courier New"/>
        </w:rPr>
        <w:t xml:space="preserve">    </w:t>
      </w:r>
      <w:r>
        <w:t>// Set up information about the program to be instrumented</w:t>
      </w:r>
    </w:p>
    <w:p w14:paraId="5A4F2946" w14:textId="77777777" w:rsidR="00EC3006" w:rsidRDefault="00EC3006">
      <w:pPr>
        <w:pStyle w:val="Code"/>
        <w:rPr>
          <w:rFonts w:eastAsia="Courier New"/>
        </w:rPr>
      </w:pPr>
      <w:r>
        <w:rPr>
          <w:rFonts w:eastAsia="Courier New"/>
        </w:rPr>
        <w:t xml:space="preserve">    </w:t>
      </w:r>
      <w:r>
        <w:t>const char* progName = "InterestingProgram";</w:t>
      </w:r>
    </w:p>
    <w:p w14:paraId="29EF47BC" w14:textId="77777777" w:rsidR="00EC3006" w:rsidRDefault="00EC3006">
      <w:pPr>
        <w:pStyle w:val="Code"/>
        <w:rPr>
          <w:rFonts w:eastAsia="Courier New"/>
        </w:rPr>
      </w:pPr>
      <w:r>
        <w:rPr>
          <w:rFonts w:eastAsia="Courier New"/>
        </w:rPr>
        <w:t xml:space="preserve">    </w:t>
      </w:r>
      <w:r>
        <w:t>int progPID = 42;</w:t>
      </w:r>
    </w:p>
    <w:p w14:paraId="5B9FC0F3" w14:textId="77777777" w:rsidR="00EC3006" w:rsidRDefault="00EC3006">
      <w:pPr>
        <w:pStyle w:val="Code"/>
        <w:rPr>
          <w:rFonts w:eastAsia="Courier New"/>
        </w:rPr>
      </w:pPr>
      <w:r>
        <w:rPr>
          <w:rFonts w:eastAsia="Courier New"/>
        </w:rPr>
        <w:t xml:space="preserve">    </w:t>
      </w:r>
      <w:r>
        <w:t>const char* progArgv[] = {"InterestingProgram", "-h", NULL};</w:t>
      </w:r>
    </w:p>
    <w:p w14:paraId="1ABA1953" w14:textId="77777777" w:rsidR="00EC3006" w:rsidRDefault="00EC3006">
      <w:pPr>
        <w:pStyle w:val="Code"/>
      </w:pPr>
      <w:r>
        <w:rPr>
          <w:rFonts w:eastAsia="Courier New"/>
        </w:rPr>
        <w:t xml:space="preserve">    </w:t>
      </w:r>
      <w:r>
        <w:t>accessType_t mode = create;</w:t>
      </w:r>
    </w:p>
    <w:p w14:paraId="706A3FF8" w14:textId="77777777" w:rsidR="00EC3006" w:rsidRDefault="00EC3006">
      <w:pPr>
        <w:pStyle w:val="Code"/>
      </w:pPr>
    </w:p>
    <w:p w14:paraId="3724FD7D" w14:textId="77777777" w:rsidR="00EC3006" w:rsidRDefault="00EC3006">
      <w:pPr>
        <w:pStyle w:val="Code"/>
        <w:rPr>
          <w:rFonts w:eastAsia="Courier New"/>
        </w:rPr>
      </w:pPr>
      <w:r>
        <w:rPr>
          <w:rFonts w:eastAsia="Courier New"/>
        </w:rPr>
        <w:t xml:space="preserve">    </w:t>
      </w:r>
      <w:r>
        <w:t>// Create/attach/open a binary</w:t>
      </w:r>
    </w:p>
    <w:p w14:paraId="211D6992" w14:textId="77777777" w:rsidR="00EC3006" w:rsidRDefault="00EC3006">
      <w:pPr>
        <w:pStyle w:val="Code"/>
        <w:rPr>
          <w:rFonts w:eastAsia="Courier New"/>
        </w:rPr>
      </w:pPr>
      <w:r>
        <w:rPr>
          <w:rFonts w:eastAsia="Courier New"/>
        </w:rPr>
        <w:t xml:space="preserve">    </w:t>
      </w:r>
      <w:r>
        <w:t xml:space="preserve">BPatch_addressSpace* app = </w:t>
      </w:r>
    </w:p>
    <w:p w14:paraId="0067D29F" w14:textId="77777777" w:rsidR="00EC3006" w:rsidRDefault="00EC3006">
      <w:pPr>
        <w:pStyle w:val="Code"/>
        <w:rPr>
          <w:rFonts w:eastAsia="Courier New"/>
        </w:rPr>
      </w:pPr>
      <w:r>
        <w:rPr>
          <w:rFonts w:eastAsia="Courier New"/>
        </w:rPr>
        <w:t xml:space="preserve">        </w:t>
      </w:r>
      <w:r>
        <w:t>startInstrumenting(mode, progName, progPID, progArgv);</w:t>
      </w:r>
    </w:p>
    <w:p w14:paraId="2A07C34D" w14:textId="77777777" w:rsidR="00EC3006" w:rsidRDefault="00EC3006">
      <w:pPr>
        <w:pStyle w:val="Code"/>
        <w:rPr>
          <w:rFonts w:eastAsia="Courier New"/>
        </w:rPr>
      </w:pPr>
      <w:r>
        <w:rPr>
          <w:rFonts w:eastAsia="Courier New"/>
        </w:rPr>
        <w:t xml:space="preserve">    </w:t>
      </w:r>
      <w:r>
        <w:t>if (!app) {</w:t>
      </w:r>
    </w:p>
    <w:p w14:paraId="06DC3AE4" w14:textId="77777777" w:rsidR="00EC3006" w:rsidRDefault="00EC3006">
      <w:pPr>
        <w:pStyle w:val="Code"/>
        <w:rPr>
          <w:rFonts w:eastAsia="Courier New"/>
        </w:rPr>
      </w:pPr>
      <w:r>
        <w:rPr>
          <w:rFonts w:eastAsia="Courier New"/>
        </w:rPr>
        <w:t xml:space="preserve">        </w:t>
      </w:r>
      <w:r>
        <w:t>fprintf(stderr, "startInstrumenting failed\n");</w:t>
      </w:r>
    </w:p>
    <w:p w14:paraId="49CBFD7E" w14:textId="77777777" w:rsidR="00EC3006" w:rsidRDefault="00EC3006">
      <w:pPr>
        <w:pStyle w:val="Code"/>
        <w:rPr>
          <w:rFonts w:eastAsia="Courier New"/>
        </w:rPr>
      </w:pPr>
      <w:r>
        <w:rPr>
          <w:rFonts w:eastAsia="Courier New"/>
        </w:rPr>
        <w:t xml:space="preserve">        </w:t>
      </w:r>
      <w:r>
        <w:t>exit(1);</w:t>
      </w:r>
    </w:p>
    <w:p w14:paraId="31C89B3F" w14:textId="77777777" w:rsidR="00EC3006" w:rsidRDefault="00EC3006">
      <w:pPr>
        <w:pStyle w:val="Code"/>
      </w:pPr>
      <w:r>
        <w:rPr>
          <w:rFonts w:eastAsia="Courier New"/>
        </w:rPr>
        <w:t xml:space="preserve">    </w:t>
      </w:r>
      <w:r>
        <w:t>}</w:t>
      </w:r>
    </w:p>
    <w:p w14:paraId="77F89CDF" w14:textId="77777777" w:rsidR="00EC3006" w:rsidRDefault="00EC3006">
      <w:pPr>
        <w:pStyle w:val="Code"/>
      </w:pPr>
    </w:p>
    <w:p w14:paraId="17A700D0" w14:textId="77777777" w:rsidR="00EC3006" w:rsidRDefault="00EC3006">
      <w:pPr>
        <w:pStyle w:val="Code"/>
        <w:rPr>
          <w:rFonts w:eastAsia="Courier New"/>
        </w:rPr>
      </w:pPr>
      <w:r>
        <w:rPr>
          <w:rFonts w:eastAsia="Courier New"/>
        </w:rPr>
        <w:t xml:space="preserve">    </w:t>
      </w:r>
      <w:r>
        <w:t>// Instrument memory accesses</w:t>
      </w:r>
    </w:p>
    <w:p w14:paraId="7CD6F151" w14:textId="77777777" w:rsidR="00EC3006" w:rsidRDefault="00EC3006">
      <w:pPr>
        <w:pStyle w:val="Code"/>
        <w:rPr>
          <w:rFonts w:eastAsia="Courier New"/>
        </w:rPr>
      </w:pPr>
      <w:r>
        <w:rPr>
          <w:rFonts w:eastAsia="Courier New"/>
        </w:rPr>
        <w:t xml:space="preserve">    </w:t>
      </w:r>
      <w:r>
        <w:t>if (!instrumentMemoryAccesses(app)) {</w:t>
      </w:r>
    </w:p>
    <w:p w14:paraId="5CF4B4BF" w14:textId="77777777" w:rsidR="00EC3006" w:rsidRDefault="00EC3006">
      <w:pPr>
        <w:pStyle w:val="Code"/>
        <w:rPr>
          <w:rFonts w:eastAsia="Courier New"/>
        </w:rPr>
      </w:pPr>
      <w:r>
        <w:rPr>
          <w:rFonts w:eastAsia="Courier New"/>
        </w:rPr>
        <w:t xml:space="preserve">        </w:t>
      </w:r>
      <w:r>
        <w:t>fprintf(stderr, "instrumentMemoryAccesses failed\n");</w:t>
      </w:r>
    </w:p>
    <w:p w14:paraId="32C6FB33" w14:textId="77777777" w:rsidR="00EC3006" w:rsidRDefault="00EC3006">
      <w:pPr>
        <w:pStyle w:val="Code"/>
        <w:rPr>
          <w:rFonts w:eastAsia="Courier New"/>
        </w:rPr>
      </w:pPr>
      <w:r>
        <w:rPr>
          <w:rFonts w:eastAsia="Courier New"/>
        </w:rPr>
        <w:t xml:space="preserve">        </w:t>
      </w:r>
      <w:r>
        <w:t>exit(1);</w:t>
      </w:r>
    </w:p>
    <w:p w14:paraId="169F9804" w14:textId="77777777" w:rsidR="00EC3006" w:rsidRDefault="00EC3006">
      <w:pPr>
        <w:pStyle w:val="Code"/>
        <w:rPr>
          <w:rFonts w:eastAsia="Courier New"/>
        </w:rPr>
      </w:pPr>
      <w:r>
        <w:rPr>
          <w:rFonts w:eastAsia="Courier New"/>
        </w:rPr>
        <w:t xml:space="preserve">    </w:t>
      </w:r>
      <w:r>
        <w:t>}</w:t>
      </w:r>
    </w:p>
    <w:p w14:paraId="039785AF" w14:textId="77777777" w:rsidR="00EC3006" w:rsidRDefault="00EC3006">
      <w:pPr>
        <w:pStyle w:val="Code"/>
        <w:rPr>
          <w:rFonts w:eastAsia="Courier New"/>
        </w:rPr>
      </w:pPr>
      <w:r>
        <w:rPr>
          <w:rFonts w:eastAsia="Courier New"/>
        </w:rPr>
        <w:t xml:space="preserve">    </w:t>
      </w:r>
    </w:p>
    <w:p w14:paraId="66F02ED6" w14:textId="77777777" w:rsidR="00EC3006" w:rsidRDefault="00EC3006">
      <w:pPr>
        <w:pStyle w:val="Code"/>
        <w:rPr>
          <w:rFonts w:eastAsia="Courier New"/>
        </w:rPr>
      </w:pPr>
      <w:r>
        <w:rPr>
          <w:rFonts w:eastAsia="Courier New"/>
        </w:rPr>
        <w:t xml:space="preserve">    </w:t>
      </w:r>
      <w:r>
        <w:t xml:space="preserve">// Finish instrumentation </w:t>
      </w:r>
    </w:p>
    <w:p w14:paraId="2741C4A6" w14:textId="77777777" w:rsidR="00EC3006" w:rsidRDefault="00EC3006">
      <w:pPr>
        <w:pStyle w:val="Code"/>
        <w:rPr>
          <w:rFonts w:eastAsia="Courier New"/>
        </w:rPr>
      </w:pPr>
      <w:r>
        <w:rPr>
          <w:rFonts w:eastAsia="Courier New"/>
        </w:rPr>
        <w:t xml:space="preserve">    </w:t>
      </w:r>
      <w:r>
        <w:t>const char* progName2 = "InterestingProgram-rewritten";</w:t>
      </w:r>
    </w:p>
    <w:p w14:paraId="2121E647" w14:textId="77777777" w:rsidR="00EC3006" w:rsidRDefault="00EC3006">
      <w:pPr>
        <w:pStyle w:val="Code"/>
      </w:pPr>
      <w:r>
        <w:rPr>
          <w:rFonts w:eastAsia="Courier New"/>
        </w:rPr>
        <w:t xml:space="preserve">    </w:t>
      </w:r>
      <w:r>
        <w:t>finishInstrumenting(app, progName2);</w:t>
      </w:r>
    </w:p>
    <w:p w14:paraId="2C8C00B2" w14:textId="77777777" w:rsidR="00EC3006" w:rsidRDefault="00EC3006">
      <w:pPr>
        <w:pStyle w:val="Code"/>
      </w:pPr>
      <w:r>
        <w:t>}</w:t>
      </w:r>
    </w:p>
    <w:p w14:paraId="12036A68" w14:textId="77777777" w:rsidR="00EC3006" w:rsidRDefault="00EC3006">
      <w:pPr>
        <w:pStyle w:val="Heading2"/>
      </w:pPr>
      <w:bookmarkStart w:id="125" w:name="_Toc529517730"/>
      <w:r>
        <w:t>retee</w:t>
      </w:r>
      <w:bookmarkEnd w:id="125"/>
    </w:p>
    <w:p w14:paraId="2815E509" w14:textId="77777777" w:rsidR="00EC3006" w:rsidRDefault="00EC3006">
      <w:pPr>
        <w:pStyle w:val="BodyText"/>
      </w:pPr>
      <w:r>
        <w:t xml:space="preserve">The final example is a program called “re-tee.”  It takes three arguments: the pathname of an executable program, the process id of a running instance of the same program, and a file name.  It adds code to the running program that copies to the named file all output that the program writes to its standard output file descriptor.  In this way it works like “tee,” which passes output along to its own standard out while also saving it in a file.  The motivation for the example program is that you run a program, and it starts to print copious lines of output to your screen, and you wish to save that output in a file without having to re-run the program. </w:t>
      </w:r>
    </w:p>
    <w:p w14:paraId="6B004828" w14:textId="77777777" w:rsidR="00EC3006" w:rsidRDefault="00EC3006">
      <w:pPr>
        <w:pStyle w:val="PlainText"/>
      </w:pPr>
    </w:p>
    <w:p w14:paraId="04DD2816" w14:textId="77777777" w:rsidR="00EC3006" w:rsidRDefault="00EC3006">
      <w:pPr>
        <w:pStyle w:val="PlainText"/>
      </w:pPr>
      <w:r>
        <w:t xml:space="preserve">#include &lt;stdio.h&gt; </w:t>
      </w:r>
    </w:p>
    <w:p w14:paraId="335789B8" w14:textId="77777777" w:rsidR="00EC3006" w:rsidRDefault="00EC3006">
      <w:pPr>
        <w:pStyle w:val="PlainText"/>
      </w:pPr>
      <w:r>
        <w:t xml:space="preserve">#include &lt;fcntl.h&gt; </w:t>
      </w:r>
    </w:p>
    <w:p w14:paraId="404B1463" w14:textId="77777777" w:rsidR="00EC3006" w:rsidRDefault="00EC3006">
      <w:pPr>
        <w:pStyle w:val="PlainText"/>
      </w:pPr>
      <w:r>
        <w:t xml:space="preserve">#include &lt;vector&gt; </w:t>
      </w:r>
    </w:p>
    <w:p w14:paraId="1B59EAD1" w14:textId="77777777" w:rsidR="00EC3006" w:rsidRDefault="00EC3006">
      <w:pPr>
        <w:pStyle w:val="PlainText"/>
      </w:pPr>
      <w:r>
        <w:t xml:space="preserve">#include "BPatch.h" </w:t>
      </w:r>
    </w:p>
    <w:p w14:paraId="63920706" w14:textId="77777777" w:rsidR="00EC3006" w:rsidRDefault="00EC3006">
      <w:pPr>
        <w:pStyle w:val="PlainText"/>
      </w:pPr>
      <w:r>
        <w:t>#include "BPatch_point.h"</w:t>
      </w:r>
    </w:p>
    <w:p w14:paraId="74246CBC" w14:textId="77777777" w:rsidR="00EC3006" w:rsidRDefault="00EC3006">
      <w:pPr>
        <w:pStyle w:val="PlainText"/>
      </w:pPr>
      <w:r>
        <w:t>#include "BPatch_process.h"</w:t>
      </w:r>
    </w:p>
    <w:p w14:paraId="346C564B" w14:textId="77777777" w:rsidR="00EC3006" w:rsidRDefault="00EC3006">
      <w:pPr>
        <w:pStyle w:val="PlainText"/>
      </w:pPr>
      <w:r>
        <w:t>#include "BPatch_function.h"</w:t>
      </w:r>
    </w:p>
    <w:p w14:paraId="3B374799" w14:textId="77777777" w:rsidR="00EC3006" w:rsidRDefault="00EC3006">
      <w:pPr>
        <w:pStyle w:val="PlainText"/>
      </w:pPr>
      <w:r>
        <w:t xml:space="preserve">#include "BPatch_thread.h" </w:t>
      </w:r>
    </w:p>
    <w:p w14:paraId="52C295F1" w14:textId="77777777" w:rsidR="00EC3006" w:rsidRDefault="00EC3006">
      <w:pPr>
        <w:pStyle w:val="PlainText"/>
      </w:pPr>
    </w:p>
    <w:p w14:paraId="0DFF24D5" w14:textId="77777777" w:rsidR="00EC3006" w:rsidRDefault="00EC3006">
      <w:pPr>
        <w:pStyle w:val="PlainText"/>
        <w:rPr>
          <w:rFonts w:eastAsia="Courier New"/>
        </w:rPr>
      </w:pPr>
      <w:r>
        <w:t xml:space="preserve">/* </w:t>
      </w:r>
    </w:p>
    <w:p w14:paraId="1034B089" w14:textId="77777777" w:rsidR="00EC3006" w:rsidRDefault="00EC3006">
      <w:pPr>
        <w:pStyle w:val="PlainText"/>
        <w:rPr>
          <w:rFonts w:eastAsia="Courier New"/>
        </w:rPr>
      </w:pPr>
      <w:r>
        <w:rPr>
          <w:rFonts w:eastAsia="Courier New"/>
        </w:rPr>
        <w:t xml:space="preserve"> </w:t>
      </w:r>
      <w:r>
        <w:t>* retee.C</w:t>
      </w:r>
    </w:p>
    <w:p w14:paraId="5065313D" w14:textId="77777777" w:rsidR="00EC3006" w:rsidRDefault="00EC3006">
      <w:pPr>
        <w:pStyle w:val="PlainText"/>
        <w:rPr>
          <w:rFonts w:eastAsia="Courier New"/>
        </w:rPr>
      </w:pPr>
      <w:r>
        <w:rPr>
          <w:rFonts w:eastAsia="Courier New"/>
        </w:rPr>
        <w:t xml:space="preserve"> </w:t>
      </w:r>
      <w:r>
        <w:t>*</w:t>
      </w:r>
    </w:p>
    <w:p w14:paraId="551ED736" w14:textId="77777777" w:rsidR="00EC3006" w:rsidRDefault="00EC3006">
      <w:pPr>
        <w:pStyle w:val="PlainText"/>
        <w:rPr>
          <w:rFonts w:eastAsia="Courier New"/>
        </w:rPr>
      </w:pPr>
      <w:r>
        <w:rPr>
          <w:rFonts w:eastAsia="Courier New"/>
        </w:rPr>
        <w:t xml:space="preserve"> </w:t>
      </w:r>
      <w:r>
        <w:t>* This program (mutator) provides an example of several facets of</w:t>
      </w:r>
    </w:p>
    <w:p w14:paraId="1B331B98" w14:textId="77777777" w:rsidR="00EC3006" w:rsidRDefault="00EC3006">
      <w:pPr>
        <w:pStyle w:val="PlainText"/>
        <w:rPr>
          <w:rFonts w:eastAsia="Courier New"/>
        </w:rPr>
      </w:pPr>
      <w:r>
        <w:rPr>
          <w:rFonts w:eastAsia="Courier New"/>
        </w:rPr>
        <w:t xml:space="preserve"> </w:t>
      </w:r>
      <w:r>
        <w:t>* Dyninst's behavior, and is a good basis for many Dyninst</w:t>
      </w:r>
    </w:p>
    <w:p w14:paraId="12B65C0E" w14:textId="77777777" w:rsidR="00EC3006" w:rsidRDefault="00EC3006">
      <w:pPr>
        <w:pStyle w:val="PlainText"/>
        <w:rPr>
          <w:rFonts w:eastAsia="Courier New"/>
        </w:rPr>
      </w:pPr>
      <w:r>
        <w:rPr>
          <w:rFonts w:eastAsia="Courier New"/>
        </w:rPr>
        <w:t xml:space="preserve"> </w:t>
      </w:r>
      <w:r>
        <w:t>* mutators. We want to intercept all output from a target application</w:t>
      </w:r>
    </w:p>
    <w:p w14:paraId="78F643A6" w14:textId="77777777" w:rsidR="00EC3006" w:rsidRDefault="00EC3006">
      <w:pPr>
        <w:pStyle w:val="PlainText"/>
        <w:rPr>
          <w:rFonts w:eastAsia="Courier New"/>
        </w:rPr>
      </w:pPr>
      <w:r>
        <w:rPr>
          <w:rFonts w:eastAsia="Courier New"/>
        </w:rPr>
        <w:t xml:space="preserve"> </w:t>
      </w:r>
      <w:r>
        <w:t>* (the mutatee), duplicating output to a file as well as the</w:t>
      </w:r>
    </w:p>
    <w:p w14:paraId="1A8E2AD9" w14:textId="77777777" w:rsidR="00EC3006" w:rsidRDefault="00EC3006">
      <w:pPr>
        <w:pStyle w:val="PlainText"/>
        <w:rPr>
          <w:rFonts w:eastAsia="Courier New"/>
          <w:lang w:val="fr-FR"/>
        </w:rPr>
      </w:pPr>
      <w:r>
        <w:rPr>
          <w:rFonts w:eastAsia="Courier New"/>
        </w:rPr>
        <w:t xml:space="preserve"> </w:t>
      </w:r>
      <w:r>
        <w:rPr>
          <w:lang w:val="fr-FR"/>
        </w:rPr>
        <w:t>* original destination (e.g., stdout).</w:t>
      </w:r>
    </w:p>
    <w:p w14:paraId="5B0E7DE7" w14:textId="77777777" w:rsidR="00EC3006" w:rsidRDefault="00EC3006">
      <w:pPr>
        <w:pStyle w:val="PlainText"/>
        <w:rPr>
          <w:rFonts w:eastAsia="Courier New"/>
        </w:rPr>
      </w:pPr>
      <w:r>
        <w:rPr>
          <w:rFonts w:eastAsia="Courier New"/>
          <w:lang w:val="fr-FR"/>
        </w:rPr>
        <w:t xml:space="preserve"> </w:t>
      </w:r>
      <w:r>
        <w:t>*</w:t>
      </w:r>
    </w:p>
    <w:p w14:paraId="5600F42A" w14:textId="77777777" w:rsidR="00EC3006" w:rsidRDefault="00EC3006">
      <w:pPr>
        <w:pStyle w:val="PlainText"/>
        <w:rPr>
          <w:rFonts w:eastAsia="Courier New"/>
        </w:rPr>
      </w:pPr>
      <w:r>
        <w:rPr>
          <w:rFonts w:eastAsia="Courier New"/>
        </w:rPr>
        <w:t xml:space="preserve"> </w:t>
      </w:r>
      <w:r>
        <w:t>* This mutator operates in several phases. In brief:</w:t>
      </w:r>
    </w:p>
    <w:p w14:paraId="7DA3C2A6" w14:textId="77777777" w:rsidR="00EC3006" w:rsidRDefault="00EC3006">
      <w:pPr>
        <w:pStyle w:val="PlainText"/>
        <w:rPr>
          <w:rFonts w:eastAsia="Courier New"/>
        </w:rPr>
      </w:pPr>
      <w:r>
        <w:rPr>
          <w:rFonts w:eastAsia="Courier New"/>
        </w:rPr>
        <w:t xml:space="preserve"> </w:t>
      </w:r>
      <w:r>
        <w:t>* 1) Attach to the running process and get a handle (BPatch_process</w:t>
      </w:r>
    </w:p>
    <w:p w14:paraId="0E6F60E1" w14:textId="77777777" w:rsidR="00EC3006" w:rsidRDefault="00EC3006">
      <w:pPr>
        <w:pStyle w:val="PlainText"/>
        <w:rPr>
          <w:rFonts w:eastAsia="Courier New"/>
        </w:rPr>
      </w:pPr>
      <w:r>
        <w:rPr>
          <w:rFonts w:eastAsia="Courier New"/>
        </w:rPr>
        <w:t xml:space="preserve"> </w:t>
      </w:r>
      <w:r>
        <w:t>*    object)</w:t>
      </w:r>
    </w:p>
    <w:p w14:paraId="61E453E7" w14:textId="77777777" w:rsidR="00EC3006" w:rsidRDefault="00EC3006">
      <w:pPr>
        <w:pStyle w:val="PlainText"/>
        <w:rPr>
          <w:rFonts w:eastAsia="Courier New"/>
        </w:rPr>
      </w:pPr>
      <w:r>
        <w:rPr>
          <w:rFonts w:eastAsia="Courier New"/>
        </w:rPr>
        <w:t xml:space="preserve"> </w:t>
      </w:r>
      <w:r>
        <w:t>* 2) Get a handle for the parsed image of the mutatee for function</w:t>
      </w:r>
    </w:p>
    <w:p w14:paraId="0F73BFA7" w14:textId="77777777" w:rsidR="00EC3006" w:rsidRDefault="00EC3006">
      <w:pPr>
        <w:pStyle w:val="PlainText"/>
        <w:rPr>
          <w:rFonts w:eastAsia="Courier New"/>
        </w:rPr>
      </w:pPr>
      <w:r>
        <w:rPr>
          <w:rFonts w:eastAsia="Courier New"/>
        </w:rPr>
        <w:t xml:space="preserve"> </w:t>
      </w:r>
      <w:r>
        <w:t>*    lookup (BPatch_image object)</w:t>
      </w:r>
    </w:p>
    <w:p w14:paraId="668C315F" w14:textId="77777777" w:rsidR="00EC3006" w:rsidRDefault="00EC3006">
      <w:pPr>
        <w:pStyle w:val="PlainText"/>
        <w:rPr>
          <w:rFonts w:eastAsia="Courier New"/>
        </w:rPr>
      </w:pPr>
      <w:r>
        <w:rPr>
          <w:rFonts w:eastAsia="Courier New"/>
        </w:rPr>
        <w:t xml:space="preserve"> </w:t>
      </w:r>
      <w:r>
        <w:t>* 3) Open a file for output</w:t>
      </w:r>
    </w:p>
    <w:p w14:paraId="2B4F0332" w14:textId="77777777" w:rsidR="00EC3006" w:rsidRDefault="00EC3006">
      <w:pPr>
        <w:pStyle w:val="PlainText"/>
        <w:rPr>
          <w:rFonts w:eastAsia="Courier New"/>
        </w:rPr>
      </w:pPr>
      <w:r>
        <w:rPr>
          <w:rFonts w:eastAsia="Courier New"/>
        </w:rPr>
        <w:t xml:space="preserve"> </w:t>
      </w:r>
      <w:r>
        <w:t>*    3a) Look up the "open" function</w:t>
      </w:r>
    </w:p>
    <w:p w14:paraId="113A6E68" w14:textId="77777777" w:rsidR="00EC3006" w:rsidRDefault="00EC3006">
      <w:pPr>
        <w:pStyle w:val="PlainText"/>
        <w:rPr>
          <w:rFonts w:eastAsia="Courier New"/>
        </w:rPr>
      </w:pPr>
      <w:r>
        <w:rPr>
          <w:rFonts w:eastAsia="Courier New"/>
        </w:rPr>
        <w:t xml:space="preserve"> </w:t>
      </w:r>
      <w:r>
        <w:t>*    3b) Build a code snippet to call open with the file name.</w:t>
      </w:r>
    </w:p>
    <w:p w14:paraId="09AA4C13" w14:textId="77777777" w:rsidR="00EC3006" w:rsidRDefault="00EC3006">
      <w:pPr>
        <w:pStyle w:val="PlainText"/>
        <w:rPr>
          <w:rFonts w:eastAsia="Courier New"/>
        </w:rPr>
      </w:pPr>
      <w:r>
        <w:rPr>
          <w:rFonts w:eastAsia="Courier New"/>
        </w:rPr>
        <w:t xml:space="preserve"> </w:t>
      </w:r>
      <w:r>
        <w:t>*    3c) Run that code snippet via a oneTimeCode, saving the returned</w:t>
      </w:r>
    </w:p>
    <w:p w14:paraId="65352288" w14:textId="77777777" w:rsidR="00EC3006" w:rsidRDefault="00EC3006">
      <w:pPr>
        <w:pStyle w:val="PlainText"/>
        <w:rPr>
          <w:rFonts w:eastAsia="Courier New"/>
        </w:rPr>
      </w:pPr>
      <w:r>
        <w:rPr>
          <w:rFonts w:eastAsia="Courier New"/>
        </w:rPr>
        <w:t xml:space="preserve"> </w:t>
      </w:r>
      <w:r>
        <w:t>*        file descriptor</w:t>
      </w:r>
    </w:p>
    <w:p w14:paraId="427AACFF" w14:textId="77777777" w:rsidR="00EC3006" w:rsidRDefault="00EC3006">
      <w:pPr>
        <w:pStyle w:val="PlainText"/>
        <w:rPr>
          <w:rFonts w:eastAsia="Courier New"/>
        </w:rPr>
      </w:pPr>
      <w:r>
        <w:rPr>
          <w:rFonts w:eastAsia="Courier New"/>
        </w:rPr>
        <w:t xml:space="preserve"> </w:t>
      </w:r>
      <w:r>
        <w:t>* 4) Write the returned file descriptor into a memory variable for</w:t>
      </w:r>
    </w:p>
    <w:p w14:paraId="774B9A8F" w14:textId="77777777" w:rsidR="00EC3006" w:rsidRDefault="00EC3006">
      <w:pPr>
        <w:pStyle w:val="PlainText"/>
        <w:rPr>
          <w:rFonts w:eastAsia="Courier New"/>
        </w:rPr>
      </w:pPr>
      <w:r>
        <w:rPr>
          <w:rFonts w:eastAsia="Courier New"/>
        </w:rPr>
        <w:t xml:space="preserve"> </w:t>
      </w:r>
      <w:r>
        <w:t>*    mutatee-side use</w:t>
      </w:r>
    </w:p>
    <w:p w14:paraId="2A755DAE" w14:textId="77777777" w:rsidR="00EC3006" w:rsidRDefault="00EC3006">
      <w:pPr>
        <w:pStyle w:val="PlainText"/>
        <w:rPr>
          <w:rFonts w:eastAsia="Courier New"/>
        </w:rPr>
      </w:pPr>
      <w:r>
        <w:rPr>
          <w:rFonts w:eastAsia="Courier New"/>
        </w:rPr>
        <w:t xml:space="preserve"> </w:t>
      </w:r>
      <w:r>
        <w:t>* 5) Build a snippet that copies output to the file</w:t>
      </w:r>
    </w:p>
    <w:p w14:paraId="7397AE41" w14:textId="77777777" w:rsidR="00EC3006" w:rsidRDefault="00EC3006">
      <w:pPr>
        <w:pStyle w:val="PlainText"/>
        <w:rPr>
          <w:rFonts w:eastAsia="Courier New"/>
        </w:rPr>
      </w:pPr>
      <w:r>
        <w:rPr>
          <w:rFonts w:eastAsia="Courier New"/>
        </w:rPr>
        <w:t xml:space="preserve"> </w:t>
      </w:r>
      <w:r>
        <w:t>*    5a) Locate the "write" library call</w:t>
      </w:r>
    </w:p>
    <w:p w14:paraId="1D04EFD9" w14:textId="77777777" w:rsidR="00EC3006" w:rsidRDefault="00EC3006">
      <w:pPr>
        <w:pStyle w:val="PlainText"/>
        <w:rPr>
          <w:rFonts w:eastAsia="Courier New"/>
        </w:rPr>
      </w:pPr>
      <w:r>
        <w:rPr>
          <w:rFonts w:eastAsia="Courier New"/>
        </w:rPr>
        <w:t xml:space="preserve"> </w:t>
      </w:r>
      <w:r>
        <w:t>*    5b) Access its parameters</w:t>
      </w:r>
    </w:p>
    <w:p w14:paraId="6172119A" w14:textId="77777777" w:rsidR="00EC3006" w:rsidRDefault="00EC3006">
      <w:pPr>
        <w:pStyle w:val="PlainText"/>
        <w:rPr>
          <w:rFonts w:eastAsia="Courier New"/>
        </w:rPr>
      </w:pPr>
      <w:r>
        <w:rPr>
          <w:rFonts w:eastAsia="Courier New"/>
        </w:rPr>
        <w:t xml:space="preserve"> </w:t>
      </w:r>
      <w:r>
        <w:t>*    5c) Build a snippet calling write(fd, parameters)</w:t>
      </w:r>
    </w:p>
    <w:p w14:paraId="701A1C81" w14:textId="77777777" w:rsidR="00EC3006" w:rsidRDefault="00EC3006">
      <w:pPr>
        <w:pStyle w:val="PlainText"/>
        <w:rPr>
          <w:rFonts w:eastAsia="Courier New"/>
        </w:rPr>
      </w:pPr>
      <w:r>
        <w:rPr>
          <w:rFonts w:eastAsia="Courier New"/>
        </w:rPr>
        <w:t xml:space="preserve"> </w:t>
      </w:r>
      <w:r>
        <w:t>*    5d) Insert the snippet at write</w:t>
      </w:r>
    </w:p>
    <w:p w14:paraId="34C47FB8" w14:textId="77777777" w:rsidR="00EC3006" w:rsidRDefault="00EC3006">
      <w:pPr>
        <w:pStyle w:val="PlainText"/>
        <w:rPr>
          <w:rFonts w:eastAsia="Courier New"/>
        </w:rPr>
      </w:pPr>
      <w:r>
        <w:rPr>
          <w:rFonts w:eastAsia="Courier New"/>
        </w:rPr>
        <w:t xml:space="preserve"> </w:t>
      </w:r>
      <w:r>
        <w:t>* 6) Add a hook to exit to ensure that we close the file (using</w:t>
      </w:r>
    </w:p>
    <w:p w14:paraId="71647D3F" w14:textId="77777777" w:rsidR="00EC3006" w:rsidRDefault="00EC3006">
      <w:pPr>
        <w:pStyle w:val="PlainText"/>
        <w:rPr>
          <w:rFonts w:eastAsia="Courier New"/>
        </w:rPr>
      </w:pPr>
      <w:r>
        <w:rPr>
          <w:rFonts w:eastAsia="Courier New"/>
        </w:rPr>
        <w:t xml:space="preserve"> </w:t>
      </w:r>
      <w:r>
        <w:t>*    a callback at exit and another oneTimeCode)</w:t>
      </w:r>
    </w:p>
    <w:p w14:paraId="3725DE10" w14:textId="77777777" w:rsidR="00EC3006" w:rsidRDefault="00EC3006">
      <w:pPr>
        <w:pStyle w:val="PlainText"/>
      </w:pPr>
      <w:r>
        <w:rPr>
          <w:rFonts w:eastAsia="Courier New"/>
        </w:rPr>
        <w:t xml:space="preserve"> </w:t>
      </w:r>
      <w:r>
        <w:t>*/</w:t>
      </w:r>
    </w:p>
    <w:p w14:paraId="42C4CF2C" w14:textId="77777777" w:rsidR="00EC3006" w:rsidRDefault="00EC3006">
      <w:pPr>
        <w:pStyle w:val="PlainText"/>
      </w:pPr>
    </w:p>
    <w:p w14:paraId="134CB024" w14:textId="77777777" w:rsidR="00EC3006" w:rsidRDefault="00EC3006">
      <w:pPr>
        <w:pStyle w:val="PlainText"/>
        <w:rPr>
          <w:rFonts w:eastAsia="Courier New"/>
        </w:rPr>
      </w:pPr>
      <w:r>
        <w:t>void usage() {</w:t>
      </w:r>
    </w:p>
    <w:p w14:paraId="000E10CD" w14:textId="77777777" w:rsidR="00EC3006" w:rsidRDefault="00EC3006">
      <w:pPr>
        <w:pStyle w:val="PlainText"/>
        <w:rPr>
          <w:rFonts w:eastAsia="Courier New"/>
        </w:rPr>
      </w:pPr>
      <w:r>
        <w:rPr>
          <w:rFonts w:eastAsia="Courier New"/>
        </w:rPr>
        <w:t xml:space="preserve">    </w:t>
      </w:r>
      <w:r>
        <w:t>fprintf(stderr, "Usage: retee &lt;process pid&gt; &lt;filename&gt;\n");</w:t>
      </w:r>
    </w:p>
    <w:p w14:paraId="36A73308" w14:textId="77777777" w:rsidR="00EC3006" w:rsidRDefault="00EC3006">
      <w:pPr>
        <w:pStyle w:val="PlainText"/>
      </w:pPr>
      <w:r>
        <w:rPr>
          <w:rFonts w:eastAsia="Courier New"/>
        </w:rPr>
        <w:t xml:space="preserve">    </w:t>
      </w:r>
      <w:r>
        <w:t>fprintf(stderr, "   note: &lt;filename&gt; is relative to the application process.\n");</w:t>
      </w:r>
    </w:p>
    <w:p w14:paraId="475D9A57" w14:textId="77777777" w:rsidR="00EC3006" w:rsidRDefault="00EC3006">
      <w:pPr>
        <w:pStyle w:val="PlainText"/>
      </w:pPr>
      <w:r>
        <w:t>}</w:t>
      </w:r>
    </w:p>
    <w:p w14:paraId="6CF6DA50" w14:textId="77777777" w:rsidR="00EC3006" w:rsidRDefault="00EC3006">
      <w:pPr>
        <w:pStyle w:val="PlainText"/>
      </w:pPr>
    </w:p>
    <w:p w14:paraId="55221FAE" w14:textId="77777777" w:rsidR="00EC3006" w:rsidRDefault="00EC3006">
      <w:pPr>
        <w:pStyle w:val="PlainText"/>
      </w:pPr>
      <w:r>
        <w:t>// We need to use a callback, and so the things that callback requires</w:t>
      </w:r>
    </w:p>
    <w:p w14:paraId="1926305A" w14:textId="77777777" w:rsidR="00EC3006" w:rsidRDefault="00EC3006">
      <w:pPr>
        <w:pStyle w:val="PlainText"/>
      </w:pPr>
      <w:r>
        <w:t>// are made global - this includes the file descriptor snippet (see below)</w:t>
      </w:r>
    </w:p>
    <w:p w14:paraId="6919B3E0" w14:textId="77777777" w:rsidR="00EC3006" w:rsidRDefault="00EC3006">
      <w:pPr>
        <w:pStyle w:val="PlainText"/>
      </w:pPr>
      <w:r>
        <w:t>BPatch_variableExpr *fdVar = NULL;</w:t>
      </w:r>
    </w:p>
    <w:p w14:paraId="1A1687A5" w14:textId="77777777" w:rsidR="00EC3006" w:rsidRDefault="00EC3006">
      <w:pPr>
        <w:pStyle w:val="PlainText"/>
      </w:pPr>
    </w:p>
    <w:p w14:paraId="6D5E94AA" w14:textId="77777777" w:rsidR="00EC3006" w:rsidRDefault="00EC3006">
      <w:pPr>
        <w:pStyle w:val="PlainText"/>
      </w:pPr>
      <w:r>
        <w:t>// Before we add instrumentation, we need to open the file for</w:t>
      </w:r>
    </w:p>
    <w:p w14:paraId="607A21C9" w14:textId="77777777" w:rsidR="00EC3006" w:rsidRDefault="00EC3006">
      <w:pPr>
        <w:pStyle w:val="PlainText"/>
      </w:pPr>
      <w:r>
        <w:t>// writing. We can do this with a oneTimeCode - a piece of code run at</w:t>
      </w:r>
    </w:p>
    <w:p w14:paraId="486F08BE" w14:textId="77777777" w:rsidR="00EC3006" w:rsidRDefault="00EC3006">
      <w:pPr>
        <w:pStyle w:val="PlainText"/>
      </w:pPr>
      <w:r>
        <w:t>// a particular time, rather than at a particular location.</w:t>
      </w:r>
    </w:p>
    <w:p w14:paraId="66AF2A00" w14:textId="77777777" w:rsidR="00EC3006" w:rsidRDefault="00EC3006">
      <w:pPr>
        <w:pStyle w:val="PlainText"/>
      </w:pPr>
    </w:p>
    <w:p w14:paraId="68EB3F0E" w14:textId="77777777" w:rsidR="00EC3006" w:rsidRDefault="00EC3006">
      <w:pPr>
        <w:pStyle w:val="PlainText"/>
        <w:jc w:val="left"/>
        <w:rPr>
          <w:rFonts w:eastAsia="Courier New"/>
        </w:rPr>
      </w:pPr>
      <w:r>
        <w:t>int openFileForWrite(BPatch_process *app, BPatch_image *appImage, char *fileName) {</w:t>
      </w:r>
    </w:p>
    <w:p w14:paraId="23DEDBFF" w14:textId="77777777" w:rsidR="00EC3006" w:rsidRDefault="00EC3006">
      <w:pPr>
        <w:pStyle w:val="PlainText"/>
        <w:rPr>
          <w:rFonts w:eastAsia="Courier New"/>
        </w:rPr>
      </w:pPr>
      <w:r>
        <w:rPr>
          <w:rFonts w:eastAsia="Courier New"/>
        </w:rPr>
        <w:t xml:space="preserve">    </w:t>
      </w:r>
      <w:r>
        <w:t xml:space="preserve">// The code to be generated is: </w:t>
      </w:r>
    </w:p>
    <w:p w14:paraId="37AA8C4C" w14:textId="77777777" w:rsidR="00EC3006" w:rsidRDefault="00EC3006">
      <w:pPr>
        <w:pStyle w:val="PlainText"/>
        <w:rPr>
          <w:rFonts w:eastAsia="Courier New"/>
        </w:rPr>
      </w:pPr>
      <w:r>
        <w:rPr>
          <w:rFonts w:eastAsia="Courier New"/>
        </w:rPr>
        <w:t xml:space="preserve">    </w:t>
      </w:r>
      <w:r>
        <w:t xml:space="preserve">// fd = open(argv[2], O_WRONLY|O_CREAT, 0666); </w:t>
      </w:r>
    </w:p>
    <w:p w14:paraId="24D4FE1A" w14:textId="77777777" w:rsidR="00EC3006" w:rsidRDefault="00EC3006">
      <w:pPr>
        <w:pStyle w:val="PlainText"/>
        <w:rPr>
          <w:rFonts w:eastAsia="Courier New"/>
        </w:rPr>
      </w:pPr>
      <w:r>
        <w:rPr>
          <w:rFonts w:eastAsia="Courier New"/>
        </w:rPr>
        <w:t xml:space="preserve">    </w:t>
      </w:r>
    </w:p>
    <w:p w14:paraId="1A24F1A8" w14:textId="77777777" w:rsidR="00EC3006" w:rsidRDefault="00EC3006">
      <w:pPr>
        <w:pStyle w:val="PlainText"/>
        <w:rPr>
          <w:rFonts w:eastAsia="Courier New"/>
        </w:rPr>
      </w:pPr>
      <w:r>
        <w:rPr>
          <w:rFonts w:eastAsia="Courier New"/>
        </w:rPr>
        <w:t xml:space="preserve">    </w:t>
      </w:r>
      <w:r>
        <w:t xml:space="preserve">// (1) Find the open function </w:t>
      </w:r>
    </w:p>
    <w:p w14:paraId="16577514" w14:textId="77777777" w:rsidR="00EC3006" w:rsidRDefault="00EC3006">
      <w:pPr>
        <w:pStyle w:val="PlainText"/>
        <w:rPr>
          <w:rFonts w:eastAsia="Courier New"/>
        </w:rPr>
      </w:pPr>
      <w:r>
        <w:rPr>
          <w:rFonts w:eastAsia="Courier New"/>
        </w:rPr>
        <w:t xml:space="preserve">    </w:t>
      </w:r>
      <w:r>
        <w:t xml:space="preserve">std::vector&lt;BPatch_function *&gt;openFuncs; </w:t>
      </w:r>
    </w:p>
    <w:p w14:paraId="343338D6" w14:textId="77777777" w:rsidR="00EC3006" w:rsidRDefault="00EC3006">
      <w:pPr>
        <w:pStyle w:val="PlainText"/>
        <w:rPr>
          <w:rFonts w:eastAsia="Courier New"/>
        </w:rPr>
      </w:pPr>
      <w:r>
        <w:rPr>
          <w:rFonts w:eastAsia="Courier New"/>
        </w:rPr>
        <w:t xml:space="preserve">    </w:t>
      </w:r>
      <w:r>
        <w:t xml:space="preserve">appImage-&gt;findFunction("open", openFuncs); </w:t>
      </w:r>
    </w:p>
    <w:p w14:paraId="2C1848E7" w14:textId="77777777" w:rsidR="00EC3006" w:rsidRDefault="00EC3006">
      <w:pPr>
        <w:pStyle w:val="PlainText"/>
        <w:rPr>
          <w:rFonts w:eastAsia="Courier New"/>
        </w:rPr>
      </w:pPr>
      <w:r>
        <w:rPr>
          <w:rFonts w:eastAsia="Courier New"/>
        </w:rPr>
        <w:t xml:space="preserve">    </w:t>
      </w:r>
      <w:r>
        <w:t>if (openFuncs.size() == 0) {</w:t>
      </w:r>
    </w:p>
    <w:p w14:paraId="3AB1939F" w14:textId="77777777" w:rsidR="00EC3006" w:rsidRDefault="00EC3006">
      <w:pPr>
        <w:pStyle w:val="PlainText"/>
        <w:rPr>
          <w:rFonts w:eastAsia="Courier New"/>
        </w:rPr>
      </w:pPr>
      <w:r>
        <w:rPr>
          <w:rFonts w:eastAsia="Courier New"/>
        </w:rPr>
        <w:t xml:space="preserve">        </w:t>
      </w:r>
      <w:r>
        <w:t>fprintf(stderr, "ERROR: Unable to find function for open()\n");</w:t>
      </w:r>
    </w:p>
    <w:p w14:paraId="4978FC19" w14:textId="77777777" w:rsidR="00EC3006" w:rsidRDefault="00EC3006">
      <w:pPr>
        <w:pStyle w:val="PlainText"/>
        <w:rPr>
          <w:rFonts w:eastAsia="Courier New"/>
        </w:rPr>
      </w:pPr>
      <w:r>
        <w:rPr>
          <w:rFonts w:eastAsia="Courier New"/>
        </w:rPr>
        <w:t xml:space="preserve">        </w:t>
      </w:r>
      <w:r>
        <w:t>return -1;</w:t>
      </w:r>
    </w:p>
    <w:p w14:paraId="416C33E8" w14:textId="77777777" w:rsidR="00EC3006" w:rsidRDefault="00EC3006">
      <w:pPr>
        <w:pStyle w:val="PlainText"/>
        <w:rPr>
          <w:rFonts w:eastAsia="Courier New"/>
        </w:rPr>
      </w:pPr>
      <w:r>
        <w:rPr>
          <w:rFonts w:eastAsia="Courier New"/>
        </w:rPr>
        <w:t xml:space="preserve">    </w:t>
      </w:r>
      <w:r>
        <w:t>}</w:t>
      </w:r>
    </w:p>
    <w:p w14:paraId="6F10298A" w14:textId="77777777" w:rsidR="00EC3006" w:rsidRDefault="00EC3006">
      <w:pPr>
        <w:pStyle w:val="PlainText"/>
        <w:rPr>
          <w:rFonts w:eastAsia="Courier New"/>
        </w:rPr>
      </w:pPr>
      <w:r>
        <w:rPr>
          <w:rFonts w:eastAsia="Courier New"/>
        </w:rPr>
        <w:t xml:space="preserve">    </w:t>
      </w:r>
    </w:p>
    <w:p w14:paraId="5A16804D" w14:textId="77777777" w:rsidR="00EC3006" w:rsidRDefault="00EC3006">
      <w:pPr>
        <w:pStyle w:val="PlainText"/>
        <w:rPr>
          <w:rFonts w:eastAsia="Courier New"/>
        </w:rPr>
      </w:pPr>
      <w:r>
        <w:rPr>
          <w:rFonts w:eastAsia="Courier New"/>
        </w:rPr>
        <w:t xml:space="preserve">    </w:t>
      </w:r>
      <w:r>
        <w:t xml:space="preserve">// (2) Allocate a vector of snippets for the parameters to open </w:t>
      </w:r>
    </w:p>
    <w:p w14:paraId="2C44FCD7" w14:textId="77777777" w:rsidR="00EC3006" w:rsidRDefault="00EC3006">
      <w:pPr>
        <w:pStyle w:val="PlainText"/>
        <w:rPr>
          <w:rFonts w:eastAsia="Courier New"/>
        </w:rPr>
      </w:pPr>
      <w:r>
        <w:rPr>
          <w:rFonts w:eastAsia="Courier New"/>
        </w:rPr>
        <w:t xml:space="preserve">    </w:t>
      </w:r>
      <w:r>
        <w:t xml:space="preserve">std::vector&lt;BPatch_snippet *&gt; openArgs; </w:t>
      </w:r>
    </w:p>
    <w:p w14:paraId="6DA48909" w14:textId="77777777" w:rsidR="00EC3006" w:rsidRDefault="00EC3006">
      <w:pPr>
        <w:pStyle w:val="PlainText"/>
        <w:rPr>
          <w:rFonts w:eastAsia="Courier New"/>
        </w:rPr>
      </w:pPr>
      <w:r>
        <w:rPr>
          <w:rFonts w:eastAsia="Courier New"/>
        </w:rPr>
        <w:t xml:space="preserve">    </w:t>
      </w:r>
    </w:p>
    <w:p w14:paraId="5C2A22AB" w14:textId="77777777" w:rsidR="00EC3006" w:rsidRDefault="00EC3006">
      <w:pPr>
        <w:pStyle w:val="PlainText"/>
        <w:rPr>
          <w:rFonts w:eastAsia="Courier New"/>
        </w:rPr>
      </w:pPr>
      <w:r>
        <w:rPr>
          <w:rFonts w:eastAsia="Courier New"/>
        </w:rPr>
        <w:t xml:space="preserve">    </w:t>
      </w:r>
      <w:r>
        <w:t xml:space="preserve">// (3) Create a string constant expression from argv[3] </w:t>
      </w:r>
    </w:p>
    <w:p w14:paraId="5780D276" w14:textId="77777777" w:rsidR="00EC3006" w:rsidRDefault="00EC3006">
      <w:pPr>
        <w:pStyle w:val="PlainText"/>
        <w:rPr>
          <w:rFonts w:eastAsia="Courier New"/>
        </w:rPr>
      </w:pPr>
      <w:r>
        <w:rPr>
          <w:rFonts w:eastAsia="Courier New"/>
        </w:rPr>
        <w:t xml:space="preserve">    </w:t>
      </w:r>
      <w:r>
        <w:t xml:space="preserve">BPatch_constExpr fileNameExpr(fileName); </w:t>
      </w:r>
    </w:p>
    <w:p w14:paraId="0416D8A1" w14:textId="77777777" w:rsidR="00EC3006" w:rsidRDefault="00EC3006">
      <w:pPr>
        <w:pStyle w:val="PlainText"/>
        <w:rPr>
          <w:rFonts w:eastAsia="Courier New"/>
        </w:rPr>
      </w:pPr>
      <w:r>
        <w:rPr>
          <w:rFonts w:eastAsia="Courier New"/>
        </w:rPr>
        <w:t xml:space="preserve">    </w:t>
      </w:r>
    </w:p>
    <w:p w14:paraId="7B815135" w14:textId="77777777" w:rsidR="00EC3006" w:rsidRDefault="00EC3006">
      <w:pPr>
        <w:pStyle w:val="PlainText"/>
        <w:rPr>
          <w:rFonts w:eastAsia="Courier New"/>
        </w:rPr>
      </w:pPr>
      <w:r>
        <w:rPr>
          <w:rFonts w:eastAsia="Courier New"/>
        </w:rPr>
        <w:t xml:space="preserve">    </w:t>
      </w:r>
      <w:r>
        <w:t xml:space="preserve">// (4) Create two more constant expressions _WRONLY|O_CREAT and 0666 </w:t>
      </w:r>
    </w:p>
    <w:p w14:paraId="2B154B5A" w14:textId="77777777" w:rsidR="00EC3006" w:rsidRDefault="00EC3006">
      <w:pPr>
        <w:pStyle w:val="PlainText"/>
        <w:rPr>
          <w:rFonts w:eastAsia="Courier New"/>
        </w:rPr>
      </w:pPr>
      <w:r>
        <w:rPr>
          <w:rFonts w:eastAsia="Courier New"/>
        </w:rPr>
        <w:t xml:space="preserve">    </w:t>
      </w:r>
      <w:r>
        <w:t xml:space="preserve">BPatch_constExpr fileFlagsExpr(O_WRONLY|O_CREAT); </w:t>
      </w:r>
    </w:p>
    <w:p w14:paraId="6AF88127" w14:textId="77777777" w:rsidR="00EC3006" w:rsidRDefault="00EC3006">
      <w:pPr>
        <w:pStyle w:val="PlainText"/>
        <w:rPr>
          <w:rFonts w:eastAsia="Courier New"/>
        </w:rPr>
      </w:pPr>
      <w:r>
        <w:rPr>
          <w:rFonts w:eastAsia="Courier New"/>
        </w:rPr>
        <w:t xml:space="preserve">    </w:t>
      </w:r>
      <w:r>
        <w:t xml:space="preserve">BPatch_constExpr fileModeExpr(0666); </w:t>
      </w:r>
    </w:p>
    <w:p w14:paraId="5A7F9D9E" w14:textId="77777777" w:rsidR="00EC3006" w:rsidRDefault="00EC3006">
      <w:pPr>
        <w:pStyle w:val="PlainText"/>
        <w:rPr>
          <w:rFonts w:eastAsia="Courier New"/>
        </w:rPr>
      </w:pPr>
      <w:r>
        <w:rPr>
          <w:rFonts w:eastAsia="Courier New"/>
        </w:rPr>
        <w:t xml:space="preserve">    </w:t>
      </w:r>
    </w:p>
    <w:p w14:paraId="6CCE9854" w14:textId="77777777" w:rsidR="00EC3006" w:rsidRDefault="00EC3006">
      <w:pPr>
        <w:pStyle w:val="PlainText"/>
        <w:jc w:val="left"/>
        <w:rPr>
          <w:rFonts w:eastAsia="Courier New"/>
        </w:rPr>
      </w:pPr>
      <w:r>
        <w:rPr>
          <w:rFonts w:eastAsia="Courier New"/>
        </w:rPr>
        <w:t xml:space="preserve">    </w:t>
      </w:r>
      <w:r>
        <w:t>// (5) Push 3 &amp; 4 onto the list from step 2, push first to last parameter.</w:t>
      </w:r>
    </w:p>
    <w:p w14:paraId="4CB6B7DD" w14:textId="77777777" w:rsidR="00EC3006" w:rsidRDefault="00EC3006">
      <w:pPr>
        <w:pStyle w:val="PlainText"/>
        <w:rPr>
          <w:rFonts w:eastAsia="Courier New"/>
        </w:rPr>
      </w:pPr>
      <w:r>
        <w:rPr>
          <w:rFonts w:eastAsia="Courier New"/>
        </w:rPr>
        <w:t xml:space="preserve">    </w:t>
      </w:r>
      <w:r>
        <w:t xml:space="preserve">openArgs.push_back(&amp;fileNameExpr); </w:t>
      </w:r>
    </w:p>
    <w:p w14:paraId="18B8821D" w14:textId="77777777" w:rsidR="00EC3006" w:rsidRDefault="00EC3006">
      <w:pPr>
        <w:pStyle w:val="PlainText"/>
        <w:rPr>
          <w:rFonts w:eastAsia="Courier New"/>
        </w:rPr>
      </w:pPr>
      <w:r>
        <w:rPr>
          <w:rFonts w:eastAsia="Courier New"/>
        </w:rPr>
        <w:t xml:space="preserve">    </w:t>
      </w:r>
      <w:r>
        <w:t xml:space="preserve">openArgs.push_back(&amp;fileFlagsExpr); </w:t>
      </w:r>
    </w:p>
    <w:p w14:paraId="79644A6E" w14:textId="77777777" w:rsidR="00EC3006" w:rsidRDefault="00EC3006">
      <w:pPr>
        <w:pStyle w:val="PlainText"/>
        <w:rPr>
          <w:rFonts w:eastAsia="Courier New"/>
        </w:rPr>
      </w:pPr>
      <w:r>
        <w:rPr>
          <w:rFonts w:eastAsia="Courier New"/>
        </w:rPr>
        <w:t xml:space="preserve">    </w:t>
      </w:r>
      <w:r>
        <w:t xml:space="preserve">openArgs.push_back(&amp;fileModeExpr); </w:t>
      </w:r>
    </w:p>
    <w:p w14:paraId="17884B22" w14:textId="77777777" w:rsidR="00EC3006" w:rsidRDefault="00EC3006">
      <w:pPr>
        <w:pStyle w:val="PlainText"/>
        <w:rPr>
          <w:rFonts w:eastAsia="Courier New"/>
        </w:rPr>
      </w:pPr>
      <w:r>
        <w:rPr>
          <w:rFonts w:eastAsia="Courier New"/>
        </w:rPr>
        <w:t xml:space="preserve">    </w:t>
      </w:r>
    </w:p>
    <w:p w14:paraId="62B723DA" w14:textId="77777777" w:rsidR="00EC3006" w:rsidRDefault="00EC3006">
      <w:pPr>
        <w:pStyle w:val="PlainText"/>
        <w:rPr>
          <w:rFonts w:eastAsia="Courier New"/>
        </w:rPr>
      </w:pPr>
      <w:r>
        <w:rPr>
          <w:rFonts w:eastAsia="Courier New"/>
        </w:rPr>
        <w:t xml:space="preserve">    </w:t>
      </w:r>
      <w:r>
        <w:t xml:space="preserve">// (6) create a procedure call using function found at 1 and </w:t>
      </w:r>
    </w:p>
    <w:p w14:paraId="26E74D7F" w14:textId="77777777" w:rsidR="00EC3006" w:rsidRDefault="00EC3006">
      <w:pPr>
        <w:pStyle w:val="PlainText"/>
        <w:rPr>
          <w:rFonts w:eastAsia="Courier New"/>
        </w:rPr>
      </w:pPr>
      <w:r>
        <w:rPr>
          <w:rFonts w:eastAsia="Courier New"/>
        </w:rPr>
        <w:t xml:space="preserve">    </w:t>
      </w:r>
      <w:r>
        <w:t xml:space="preserve">// parameters from step 5. </w:t>
      </w:r>
    </w:p>
    <w:p w14:paraId="1294B8D0" w14:textId="77777777" w:rsidR="00EC3006" w:rsidRDefault="00EC3006">
      <w:pPr>
        <w:pStyle w:val="PlainText"/>
        <w:rPr>
          <w:rFonts w:eastAsia="Courier New"/>
        </w:rPr>
      </w:pPr>
      <w:r>
        <w:rPr>
          <w:rFonts w:eastAsia="Courier New"/>
        </w:rPr>
        <w:t xml:space="preserve">    </w:t>
      </w:r>
      <w:r>
        <w:t xml:space="preserve">BPatch_funcCallExpr openCall(*openFuncs[0], openArgs); </w:t>
      </w:r>
    </w:p>
    <w:p w14:paraId="6E82B576" w14:textId="77777777" w:rsidR="00EC3006" w:rsidRDefault="00EC3006">
      <w:pPr>
        <w:pStyle w:val="PlainText"/>
        <w:rPr>
          <w:rFonts w:eastAsia="Courier New"/>
        </w:rPr>
      </w:pPr>
      <w:r>
        <w:rPr>
          <w:rFonts w:eastAsia="Courier New"/>
        </w:rPr>
        <w:t xml:space="preserve">    </w:t>
      </w:r>
    </w:p>
    <w:p w14:paraId="27786F06" w14:textId="77777777" w:rsidR="00EC3006" w:rsidRDefault="00EC3006">
      <w:pPr>
        <w:pStyle w:val="PlainText"/>
        <w:rPr>
          <w:rFonts w:eastAsia="Courier New"/>
        </w:rPr>
      </w:pPr>
      <w:r>
        <w:rPr>
          <w:rFonts w:eastAsia="Courier New"/>
        </w:rPr>
        <w:t xml:space="preserve">    </w:t>
      </w:r>
      <w:r>
        <w:t>// (7) The oneTimeCode returns whatever the return result from</w:t>
      </w:r>
    </w:p>
    <w:p w14:paraId="5247F618" w14:textId="77777777" w:rsidR="00EC3006" w:rsidRDefault="00EC3006">
      <w:pPr>
        <w:pStyle w:val="PlainText"/>
        <w:rPr>
          <w:rFonts w:eastAsia="Courier New"/>
        </w:rPr>
      </w:pPr>
      <w:r>
        <w:rPr>
          <w:rFonts w:eastAsia="Courier New"/>
        </w:rPr>
        <w:t xml:space="preserve">    </w:t>
      </w:r>
      <w:r>
        <w:t>// the BPatch_snippet is. In this case, the return result of</w:t>
      </w:r>
    </w:p>
    <w:p w14:paraId="2DB8EA69" w14:textId="77777777" w:rsidR="00EC3006" w:rsidRDefault="00EC3006">
      <w:pPr>
        <w:pStyle w:val="PlainText"/>
        <w:rPr>
          <w:rFonts w:eastAsia="Courier New"/>
        </w:rPr>
      </w:pPr>
      <w:r>
        <w:rPr>
          <w:rFonts w:eastAsia="Courier New"/>
        </w:rPr>
        <w:t xml:space="preserve">    </w:t>
      </w:r>
      <w:r>
        <w:t>// open -&gt; the file descriptor.</w:t>
      </w:r>
    </w:p>
    <w:p w14:paraId="2A058301" w14:textId="77777777" w:rsidR="00EC3006" w:rsidRDefault="00EC3006">
      <w:pPr>
        <w:pStyle w:val="PlainText"/>
        <w:rPr>
          <w:rFonts w:eastAsia="Courier New"/>
        </w:rPr>
      </w:pPr>
      <w:r>
        <w:rPr>
          <w:rFonts w:eastAsia="Courier New"/>
        </w:rPr>
        <w:t xml:space="preserve">    </w:t>
      </w:r>
      <w:r>
        <w:t>void *openFD = app-&gt;oneTimeCode( openCall );</w:t>
      </w:r>
    </w:p>
    <w:p w14:paraId="307F946E" w14:textId="77777777" w:rsidR="00EC3006" w:rsidRDefault="00EC3006">
      <w:pPr>
        <w:pStyle w:val="PlainText"/>
        <w:rPr>
          <w:rFonts w:eastAsia="Courier New"/>
        </w:rPr>
      </w:pPr>
      <w:r>
        <w:rPr>
          <w:rFonts w:eastAsia="Courier New"/>
        </w:rPr>
        <w:t xml:space="preserve">    </w:t>
      </w:r>
    </w:p>
    <w:p w14:paraId="296E1C59" w14:textId="77777777" w:rsidR="00EC3006" w:rsidRDefault="00EC3006">
      <w:pPr>
        <w:pStyle w:val="PlainText"/>
        <w:rPr>
          <w:rFonts w:eastAsia="Courier New"/>
        </w:rPr>
      </w:pPr>
      <w:r>
        <w:rPr>
          <w:rFonts w:eastAsia="Courier New"/>
        </w:rPr>
        <w:t xml:space="preserve">    </w:t>
      </w:r>
      <w:r>
        <w:t>// oneTimeCode returns a void *, and we want an int file handle</w:t>
      </w:r>
    </w:p>
    <w:p w14:paraId="00425AC0" w14:textId="77777777" w:rsidR="00EC3006" w:rsidRDefault="00EC3006">
      <w:pPr>
        <w:pStyle w:val="PlainText"/>
      </w:pPr>
      <w:r>
        <w:rPr>
          <w:rFonts w:eastAsia="Courier New"/>
        </w:rPr>
        <w:t xml:space="preserve">    </w:t>
      </w:r>
      <w:r>
        <w:t>return (int) (long) openFD;</w:t>
      </w:r>
    </w:p>
    <w:p w14:paraId="0CA0381E" w14:textId="77777777" w:rsidR="00EC3006" w:rsidRDefault="00EC3006">
      <w:pPr>
        <w:pStyle w:val="PlainText"/>
      </w:pPr>
      <w:r>
        <w:t>}</w:t>
      </w:r>
    </w:p>
    <w:p w14:paraId="79958B7F" w14:textId="77777777" w:rsidR="00EC3006" w:rsidRDefault="00EC3006">
      <w:pPr>
        <w:pStyle w:val="PlainText"/>
      </w:pPr>
    </w:p>
    <w:p w14:paraId="791582FB" w14:textId="77777777" w:rsidR="00EC3006" w:rsidRDefault="00EC3006">
      <w:pPr>
        <w:pStyle w:val="PlainText"/>
      </w:pPr>
      <w:r>
        <w:t>// We have used a oneTimeCode to open the file descriptor. However,</w:t>
      </w:r>
    </w:p>
    <w:p w14:paraId="494ED1D7" w14:textId="77777777" w:rsidR="00EC3006" w:rsidRDefault="00EC3006">
      <w:pPr>
        <w:pStyle w:val="PlainText"/>
      </w:pPr>
      <w:r>
        <w:t>// this returns the file descriptor to the mutator - the mutatee has</w:t>
      </w:r>
    </w:p>
    <w:p w14:paraId="6FD50C47" w14:textId="77777777" w:rsidR="00EC3006" w:rsidRDefault="00EC3006">
      <w:pPr>
        <w:pStyle w:val="PlainText"/>
      </w:pPr>
      <w:r>
        <w:t>// no idea what the descriptor is. We need to allocate a variable in</w:t>
      </w:r>
    </w:p>
    <w:p w14:paraId="5B450491" w14:textId="77777777" w:rsidR="00EC3006" w:rsidRDefault="00EC3006">
      <w:pPr>
        <w:pStyle w:val="PlainText"/>
      </w:pPr>
      <w:r>
        <w:t>// the mutatee to hold this value for future use and copy the</w:t>
      </w:r>
    </w:p>
    <w:p w14:paraId="01CD036C" w14:textId="77777777" w:rsidR="00EC3006" w:rsidRDefault="00EC3006">
      <w:pPr>
        <w:pStyle w:val="PlainText"/>
      </w:pPr>
      <w:r>
        <w:t>// (mutator-side) value into the mutatee variable.</w:t>
      </w:r>
    </w:p>
    <w:p w14:paraId="31090A6C" w14:textId="77777777" w:rsidR="00EC3006" w:rsidRDefault="00EC3006">
      <w:pPr>
        <w:pStyle w:val="PlainText"/>
      </w:pPr>
    </w:p>
    <w:p w14:paraId="42E18FF4" w14:textId="77777777" w:rsidR="00EC3006" w:rsidRDefault="00EC3006">
      <w:pPr>
        <w:pStyle w:val="PlainText"/>
      </w:pPr>
      <w:r>
        <w:t>// Note: there are alternatives to this technique. We could have</w:t>
      </w:r>
    </w:p>
    <w:p w14:paraId="625C4F64" w14:textId="77777777" w:rsidR="00EC3006" w:rsidRDefault="00EC3006">
      <w:pPr>
        <w:pStyle w:val="PlainText"/>
      </w:pPr>
      <w:r>
        <w:t>// allocated the variable before the oneTimeCode and augmented the</w:t>
      </w:r>
    </w:p>
    <w:p w14:paraId="0A5EA1AC" w14:textId="77777777" w:rsidR="00EC3006" w:rsidRDefault="00EC3006">
      <w:pPr>
        <w:pStyle w:val="PlainText"/>
      </w:pPr>
      <w:r>
        <w:t>// snippet to do the assignment. We could also write the file</w:t>
      </w:r>
    </w:p>
    <w:p w14:paraId="6B6CFE00" w14:textId="77777777" w:rsidR="00EC3006" w:rsidRDefault="00EC3006">
      <w:pPr>
        <w:pStyle w:val="PlainText"/>
      </w:pPr>
      <w:r>
        <w:t>// descriptor as a constant into any inserted instrumentation.</w:t>
      </w:r>
    </w:p>
    <w:p w14:paraId="4F5940E2" w14:textId="77777777" w:rsidR="00EC3006" w:rsidRDefault="00EC3006">
      <w:pPr>
        <w:pStyle w:val="PlainText"/>
      </w:pPr>
    </w:p>
    <w:p w14:paraId="2E1AF3BF" w14:textId="77777777" w:rsidR="00EC3006" w:rsidRDefault="00EC3006">
      <w:pPr>
        <w:pStyle w:val="PlainText"/>
        <w:rPr>
          <w:rFonts w:eastAsia="Courier New"/>
        </w:rPr>
      </w:pPr>
      <w:r>
        <w:t xml:space="preserve">BPatch_variableExpr *writeFileDescIntoMutatee(BPatch_process *app, </w:t>
      </w:r>
    </w:p>
    <w:p w14:paraId="5B05B177" w14:textId="77777777" w:rsidR="00EC3006" w:rsidRDefault="00EC3006">
      <w:pPr>
        <w:pStyle w:val="PlainText"/>
        <w:rPr>
          <w:rFonts w:eastAsia="Courier New"/>
        </w:rPr>
      </w:pPr>
      <w:r>
        <w:rPr>
          <w:rFonts w:eastAsia="Courier New"/>
        </w:rPr>
        <w:t xml:space="preserve">                                              </w:t>
      </w:r>
      <w:r>
        <w:t xml:space="preserve">BPatch_image *appImage, </w:t>
      </w:r>
    </w:p>
    <w:p w14:paraId="0475FC39" w14:textId="77777777" w:rsidR="00EC3006" w:rsidRDefault="00EC3006">
      <w:pPr>
        <w:pStyle w:val="PlainText"/>
        <w:rPr>
          <w:rFonts w:eastAsia="Courier New"/>
        </w:rPr>
      </w:pPr>
      <w:r>
        <w:rPr>
          <w:rFonts w:eastAsia="Courier New"/>
        </w:rPr>
        <w:t xml:space="preserve">                                              </w:t>
      </w:r>
      <w:r>
        <w:t>int fileDescriptor) {</w:t>
      </w:r>
    </w:p>
    <w:p w14:paraId="3D59CFF4" w14:textId="77777777" w:rsidR="00EC3006" w:rsidRDefault="00EC3006">
      <w:pPr>
        <w:pStyle w:val="PlainText"/>
        <w:rPr>
          <w:rFonts w:eastAsia="Courier New"/>
        </w:rPr>
      </w:pPr>
      <w:r>
        <w:rPr>
          <w:rFonts w:eastAsia="Courier New"/>
        </w:rPr>
        <w:t xml:space="preserve">    </w:t>
      </w:r>
      <w:r>
        <w:t>// (1) Allocate a variable in the mutatee of size (and type) int</w:t>
      </w:r>
    </w:p>
    <w:p w14:paraId="398B94CA" w14:textId="77777777" w:rsidR="00EC3006" w:rsidRDefault="00EC3006">
      <w:pPr>
        <w:pStyle w:val="PlainText"/>
        <w:rPr>
          <w:rFonts w:eastAsia="Courier New"/>
        </w:rPr>
      </w:pPr>
      <w:r>
        <w:rPr>
          <w:rFonts w:eastAsia="Courier New"/>
        </w:rPr>
        <w:t xml:space="preserve">    </w:t>
      </w:r>
      <w:r>
        <w:t xml:space="preserve">BPatch_variableExpr *fdVar = app-&gt;malloc(*appImage-&gt;findType("int")); </w:t>
      </w:r>
    </w:p>
    <w:p w14:paraId="3AD7D85C" w14:textId="77777777" w:rsidR="00EC3006" w:rsidRDefault="00EC3006">
      <w:pPr>
        <w:pStyle w:val="PlainText"/>
      </w:pPr>
      <w:r>
        <w:rPr>
          <w:rFonts w:eastAsia="Courier New"/>
        </w:rPr>
        <w:t xml:space="preserve">    </w:t>
      </w:r>
      <w:r>
        <w:t>if (fdVar == NULL) return NULL;</w:t>
      </w:r>
    </w:p>
    <w:p w14:paraId="05940623" w14:textId="77777777" w:rsidR="00EC3006" w:rsidRDefault="00EC3006">
      <w:pPr>
        <w:pStyle w:val="PlainText"/>
      </w:pPr>
    </w:p>
    <w:p w14:paraId="1ABC0F7C" w14:textId="77777777" w:rsidR="00EC3006" w:rsidRDefault="00EC3006">
      <w:pPr>
        <w:pStyle w:val="PlainText"/>
        <w:rPr>
          <w:rFonts w:eastAsia="Courier New"/>
        </w:rPr>
      </w:pPr>
      <w:r>
        <w:rPr>
          <w:rFonts w:eastAsia="Courier New"/>
        </w:rPr>
        <w:t xml:space="preserve">    </w:t>
      </w:r>
      <w:r>
        <w:t>// (2) Write the value into the variable</w:t>
      </w:r>
    </w:p>
    <w:p w14:paraId="3BAAC650" w14:textId="77777777" w:rsidR="00EC3006" w:rsidRDefault="00EC3006">
      <w:pPr>
        <w:pStyle w:val="PlainText"/>
        <w:rPr>
          <w:rFonts w:eastAsia="Courier New"/>
        </w:rPr>
      </w:pPr>
      <w:r>
        <w:rPr>
          <w:rFonts w:eastAsia="Courier New"/>
        </w:rPr>
        <w:t xml:space="preserve">    </w:t>
      </w:r>
      <w:r>
        <w:t>// Like memcpy, writeValue takes a pointer</w:t>
      </w:r>
    </w:p>
    <w:p w14:paraId="2186C2BB" w14:textId="77777777" w:rsidR="00EC3006" w:rsidRDefault="00EC3006">
      <w:pPr>
        <w:pStyle w:val="PlainText"/>
        <w:rPr>
          <w:rFonts w:eastAsia="Courier New"/>
        </w:rPr>
      </w:pPr>
      <w:r>
        <w:rPr>
          <w:rFonts w:eastAsia="Courier New"/>
        </w:rPr>
        <w:t xml:space="preserve">    </w:t>
      </w:r>
      <w:r>
        <w:t xml:space="preserve">// The third parameter is for functionality called "saveTheWorld", </w:t>
      </w:r>
    </w:p>
    <w:p w14:paraId="49E94757" w14:textId="77777777" w:rsidR="00EC3006" w:rsidRDefault="00EC3006">
      <w:pPr>
        <w:pStyle w:val="PlainText"/>
        <w:rPr>
          <w:rFonts w:eastAsia="Courier New"/>
        </w:rPr>
      </w:pPr>
      <w:r>
        <w:rPr>
          <w:rFonts w:eastAsia="Courier New"/>
        </w:rPr>
        <w:t xml:space="preserve">    </w:t>
      </w:r>
      <w:r>
        <w:t>// which we don't worry about here (and so is false)</w:t>
      </w:r>
    </w:p>
    <w:p w14:paraId="1562B26B" w14:textId="77777777" w:rsidR="00EC3006" w:rsidRDefault="00EC3006">
      <w:pPr>
        <w:pStyle w:val="PlainText"/>
        <w:jc w:val="left"/>
        <w:rPr>
          <w:rFonts w:eastAsia="Courier New"/>
        </w:rPr>
      </w:pPr>
      <w:r>
        <w:rPr>
          <w:rFonts w:eastAsia="Courier New"/>
        </w:rPr>
        <w:t xml:space="preserve">    </w:t>
      </w:r>
      <w:r>
        <w:t>bool ret = fdVar-&gt;writeValue((void *) &amp;fileDescriptor, sizeof(int),</w:t>
      </w:r>
    </w:p>
    <w:p w14:paraId="0663763C" w14:textId="77777777" w:rsidR="00EC3006" w:rsidRDefault="00EC3006">
      <w:pPr>
        <w:pStyle w:val="PlainText"/>
        <w:jc w:val="left"/>
        <w:rPr>
          <w:rFonts w:eastAsia="Courier New"/>
        </w:rPr>
      </w:pPr>
      <w:r>
        <w:rPr>
          <w:rFonts w:eastAsia="Courier New"/>
        </w:rPr>
        <w:t xml:space="preserve">  </w:t>
      </w:r>
      <w:r>
        <w:tab/>
      </w:r>
      <w:r>
        <w:tab/>
      </w:r>
      <w:r>
        <w:tab/>
      </w:r>
      <w:r>
        <w:tab/>
      </w:r>
      <w:r>
        <w:tab/>
        <w:t xml:space="preserve">   false);    </w:t>
      </w:r>
    </w:p>
    <w:p w14:paraId="30BB9A97" w14:textId="77777777" w:rsidR="00EC3006" w:rsidRDefault="00EC3006">
      <w:pPr>
        <w:pStyle w:val="PlainText"/>
      </w:pPr>
      <w:r>
        <w:rPr>
          <w:rFonts w:eastAsia="Courier New"/>
        </w:rPr>
        <w:t xml:space="preserve">    </w:t>
      </w:r>
      <w:r>
        <w:t>if (ret == false) return NULL;</w:t>
      </w:r>
    </w:p>
    <w:p w14:paraId="28264E93" w14:textId="77777777" w:rsidR="00EC3006" w:rsidRDefault="00EC3006">
      <w:pPr>
        <w:pStyle w:val="PlainText"/>
      </w:pPr>
    </w:p>
    <w:p w14:paraId="60A12E53" w14:textId="77777777" w:rsidR="00EC3006" w:rsidRDefault="00EC3006">
      <w:pPr>
        <w:pStyle w:val="PlainText"/>
      </w:pPr>
      <w:r>
        <w:rPr>
          <w:rFonts w:eastAsia="Courier New"/>
        </w:rPr>
        <w:t xml:space="preserve">    </w:t>
      </w:r>
      <w:r>
        <w:t>return fdVar;</w:t>
      </w:r>
    </w:p>
    <w:p w14:paraId="227B0696" w14:textId="77777777" w:rsidR="00EC3006" w:rsidRDefault="00EC3006">
      <w:pPr>
        <w:pStyle w:val="PlainText"/>
      </w:pPr>
      <w:r>
        <w:t>}</w:t>
      </w:r>
    </w:p>
    <w:p w14:paraId="64B87990" w14:textId="77777777" w:rsidR="00EC3006" w:rsidRDefault="00EC3006">
      <w:pPr>
        <w:pStyle w:val="PlainText"/>
      </w:pPr>
    </w:p>
    <w:p w14:paraId="141C77AF" w14:textId="77777777" w:rsidR="00EC3006" w:rsidRDefault="00EC3006">
      <w:pPr>
        <w:pStyle w:val="PlainText"/>
      </w:pPr>
      <w:r>
        <w:t>// We now have an open file descriptor in the mutatee. We want to</w:t>
      </w:r>
    </w:p>
    <w:p w14:paraId="23283D68" w14:textId="77777777" w:rsidR="00EC3006" w:rsidRDefault="00EC3006">
      <w:pPr>
        <w:pStyle w:val="PlainText"/>
      </w:pPr>
      <w:r>
        <w:t>// instrument write to intercept and copy the output. That happens</w:t>
      </w:r>
    </w:p>
    <w:p w14:paraId="59C88789" w14:textId="77777777" w:rsidR="00EC3006" w:rsidRDefault="00EC3006">
      <w:pPr>
        <w:pStyle w:val="PlainText"/>
      </w:pPr>
      <w:r>
        <w:t xml:space="preserve">// here. </w:t>
      </w:r>
    </w:p>
    <w:p w14:paraId="7D047AEB" w14:textId="77777777" w:rsidR="00EC3006" w:rsidRDefault="00EC3006">
      <w:pPr>
        <w:pStyle w:val="PlainText"/>
      </w:pPr>
    </w:p>
    <w:p w14:paraId="2FEC75A5" w14:textId="77777777" w:rsidR="00EC3006" w:rsidRDefault="00EC3006">
      <w:pPr>
        <w:pStyle w:val="PlainText"/>
        <w:rPr>
          <w:rFonts w:eastAsia="Courier New"/>
        </w:rPr>
      </w:pPr>
      <w:r>
        <w:t xml:space="preserve">bool interceptAndCloneWrite(BPatch_process *app, </w:t>
      </w:r>
    </w:p>
    <w:p w14:paraId="1D6A008D" w14:textId="77777777" w:rsidR="00EC3006" w:rsidRDefault="00EC3006">
      <w:pPr>
        <w:pStyle w:val="PlainText"/>
        <w:rPr>
          <w:rFonts w:eastAsia="Courier New"/>
        </w:rPr>
      </w:pPr>
      <w:r>
        <w:rPr>
          <w:rFonts w:eastAsia="Courier New"/>
        </w:rPr>
        <w:t xml:space="preserve">                            </w:t>
      </w:r>
      <w:r>
        <w:t xml:space="preserve">BPatch_image *appImage, </w:t>
      </w:r>
    </w:p>
    <w:p w14:paraId="06A3F140" w14:textId="77777777" w:rsidR="00EC3006" w:rsidRDefault="00EC3006">
      <w:pPr>
        <w:pStyle w:val="PlainText"/>
        <w:rPr>
          <w:rFonts w:eastAsia="Courier New"/>
        </w:rPr>
      </w:pPr>
      <w:r>
        <w:rPr>
          <w:rFonts w:eastAsia="Courier New"/>
        </w:rPr>
        <w:t xml:space="preserve">                            </w:t>
      </w:r>
      <w:r>
        <w:t>BPatch_variableExpr *fdVar) {</w:t>
      </w:r>
    </w:p>
    <w:p w14:paraId="5A6AD76D" w14:textId="77777777" w:rsidR="00EC3006" w:rsidRDefault="00EC3006">
      <w:pPr>
        <w:pStyle w:val="PlainText"/>
        <w:rPr>
          <w:rFonts w:eastAsia="Courier New"/>
        </w:rPr>
      </w:pPr>
      <w:r>
        <w:rPr>
          <w:rFonts w:eastAsia="Courier New"/>
        </w:rPr>
        <w:t xml:space="preserve">    </w:t>
      </w:r>
      <w:r>
        <w:t>// (1) Locate the write call</w:t>
      </w:r>
    </w:p>
    <w:p w14:paraId="4FD74CC2" w14:textId="77777777" w:rsidR="00EC3006" w:rsidRDefault="00EC3006">
      <w:pPr>
        <w:pStyle w:val="PlainText"/>
      </w:pPr>
      <w:r>
        <w:rPr>
          <w:rFonts w:eastAsia="Courier New"/>
        </w:rPr>
        <w:t xml:space="preserve">    </w:t>
      </w:r>
      <w:r>
        <w:t>std::vector&lt;BPatch_function *&gt; writeFuncs;</w:t>
      </w:r>
    </w:p>
    <w:p w14:paraId="11A8985A" w14:textId="77777777" w:rsidR="00EC3006" w:rsidRDefault="00EC3006">
      <w:pPr>
        <w:pStyle w:val="PlainText"/>
      </w:pPr>
    </w:p>
    <w:p w14:paraId="0BE9816D" w14:textId="77777777" w:rsidR="00EC3006" w:rsidRDefault="00EC3006">
      <w:pPr>
        <w:pStyle w:val="PlainText"/>
        <w:rPr>
          <w:rFonts w:eastAsia="Courier New"/>
        </w:rPr>
      </w:pPr>
      <w:r>
        <w:rPr>
          <w:rFonts w:eastAsia="Courier New"/>
        </w:rPr>
        <w:t xml:space="preserve">    </w:t>
      </w:r>
      <w:r>
        <w:t xml:space="preserve">appImage-&gt;findFunction("write", </w:t>
      </w:r>
    </w:p>
    <w:p w14:paraId="1816E613" w14:textId="77777777" w:rsidR="00EC3006" w:rsidRDefault="00EC3006">
      <w:pPr>
        <w:pStyle w:val="PlainText"/>
        <w:rPr>
          <w:rFonts w:eastAsia="Courier New"/>
        </w:rPr>
      </w:pPr>
      <w:r>
        <w:rPr>
          <w:rFonts w:eastAsia="Courier New"/>
        </w:rPr>
        <w:t xml:space="preserve">                           </w:t>
      </w:r>
      <w:r>
        <w:t>writeFuncs);</w:t>
      </w:r>
    </w:p>
    <w:p w14:paraId="41853893" w14:textId="77777777" w:rsidR="00EC3006" w:rsidRDefault="00EC3006">
      <w:pPr>
        <w:pStyle w:val="PlainText"/>
        <w:rPr>
          <w:rFonts w:eastAsia="Courier New"/>
        </w:rPr>
      </w:pPr>
      <w:r>
        <w:rPr>
          <w:rFonts w:eastAsia="Courier New"/>
        </w:rPr>
        <w:t xml:space="preserve">    </w:t>
      </w:r>
      <w:r>
        <w:t>if(writeFuncs.size() == 0) {</w:t>
      </w:r>
    </w:p>
    <w:p w14:paraId="2ED838CB" w14:textId="77777777" w:rsidR="00EC3006" w:rsidRDefault="00EC3006">
      <w:pPr>
        <w:pStyle w:val="PlainText"/>
        <w:rPr>
          <w:rFonts w:eastAsia="Courier New"/>
        </w:rPr>
      </w:pPr>
      <w:r>
        <w:rPr>
          <w:rFonts w:eastAsia="Courier New"/>
        </w:rPr>
        <w:t xml:space="preserve">        </w:t>
      </w:r>
      <w:r>
        <w:t>fprintf(stderr, "ERROR: Unable to find function for write()\n");</w:t>
      </w:r>
    </w:p>
    <w:p w14:paraId="380791F9" w14:textId="77777777" w:rsidR="00EC3006" w:rsidRDefault="00EC3006">
      <w:pPr>
        <w:pStyle w:val="PlainText"/>
        <w:rPr>
          <w:rFonts w:eastAsia="Courier New"/>
        </w:rPr>
      </w:pPr>
      <w:r>
        <w:rPr>
          <w:rFonts w:eastAsia="Courier New"/>
        </w:rPr>
        <w:t xml:space="preserve">        </w:t>
      </w:r>
      <w:r>
        <w:t>return false;</w:t>
      </w:r>
    </w:p>
    <w:p w14:paraId="1577C936" w14:textId="77777777" w:rsidR="00EC3006" w:rsidRDefault="00EC3006">
      <w:pPr>
        <w:pStyle w:val="PlainText"/>
        <w:rPr>
          <w:rFonts w:eastAsia="Courier New"/>
        </w:rPr>
      </w:pPr>
      <w:r>
        <w:rPr>
          <w:rFonts w:eastAsia="Courier New"/>
        </w:rPr>
        <w:t xml:space="preserve">    </w:t>
      </w:r>
      <w:r>
        <w:t>}</w:t>
      </w:r>
    </w:p>
    <w:p w14:paraId="2F6EE899" w14:textId="77777777" w:rsidR="00EC3006" w:rsidRDefault="00EC3006">
      <w:pPr>
        <w:pStyle w:val="PlainText"/>
        <w:rPr>
          <w:rFonts w:eastAsia="Courier New"/>
        </w:rPr>
      </w:pPr>
      <w:r>
        <w:rPr>
          <w:rFonts w:eastAsia="Courier New"/>
        </w:rPr>
        <w:t xml:space="preserve">    </w:t>
      </w:r>
    </w:p>
    <w:p w14:paraId="4CDDF01A" w14:textId="77777777" w:rsidR="00EC3006" w:rsidRDefault="00EC3006">
      <w:pPr>
        <w:pStyle w:val="PlainText"/>
        <w:rPr>
          <w:rFonts w:eastAsia="Courier New"/>
        </w:rPr>
      </w:pPr>
      <w:r>
        <w:rPr>
          <w:rFonts w:eastAsia="Courier New"/>
        </w:rPr>
        <w:t xml:space="preserve">    </w:t>
      </w:r>
      <w:r>
        <w:t>// (2) Build the call to (our) write. Arguments are:</w:t>
      </w:r>
    </w:p>
    <w:p w14:paraId="7950E9F6" w14:textId="77777777" w:rsidR="00EC3006" w:rsidRDefault="00EC3006">
      <w:pPr>
        <w:pStyle w:val="PlainText"/>
        <w:rPr>
          <w:rFonts w:eastAsia="Courier New"/>
        </w:rPr>
      </w:pPr>
      <w:r>
        <w:rPr>
          <w:rFonts w:eastAsia="Courier New"/>
        </w:rPr>
        <w:t xml:space="preserve">    </w:t>
      </w:r>
      <w:r>
        <w:t>//   ours: fdVar (file descriptor)</w:t>
      </w:r>
    </w:p>
    <w:p w14:paraId="302C7E60" w14:textId="77777777" w:rsidR="00EC3006" w:rsidRDefault="00EC3006">
      <w:pPr>
        <w:pStyle w:val="PlainText"/>
        <w:rPr>
          <w:rFonts w:eastAsia="Courier New"/>
        </w:rPr>
      </w:pPr>
      <w:r>
        <w:rPr>
          <w:rFonts w:eastAsia="Courier New"/>
        </w:rPr>
        <w:t xml:space="preserve">    </w:t>
      </w:r>
      <w:r>
        <w:t>//   parameter: buffer</w:t>
      </w:r>
    </w:p>
    <w:p w14:paraId="35F8F407" w14:textId="77777777" w:rsidR="00EC3006" w:rsidRDefault="00EC3006">
      <w:pPr>
        <w:pStyle w:val="PlainText"/>
      </w:pPr>
      <w:r>
        <w:rPr>
          <w:rFonts w:eastAsia="Courier New"/>
        </w:rPr>
        <w:t xml:space="preserve">    </w:t>
      </w:r>
      <w:r>
        <w:t>//   parameter: buffer size</w:t>
      </w:r>
    </w:p>
    <w:p w14:paraId="2AB69180" w14:textId="77777777" w:rsidR="00EC3006" w:rsidRDefault="00EC3006">
      <w:pPr>
        <w:pStyle w:val="PlainText"/>
      </w:pPr>
    </w:p>
    <w:p w14:paraId="38F8B6FD" w14:textId="77777777" w:rsidR="00EC3006" w:rsidRDefault="00EC3006">
      <w:pPr>
        <w:pStyle w:val="PlainText"/>
        <w:rPr>
          <w:rFonts w:eastAsia="Courier New"/>
        </w:rPr>
      </w:pPr>
      <w:r>
        <w:rPr>
          <w:rFonts w:eastAsia="Courier New"/>
        </w:rPr>
        <w:t xml:space="preserve">    </w:t>
      </w:r>
      <w:r>
        <w:t>// Declare a vector to hold these.</w:t>
      </w:r>
    </w:p>
    <w:p w14:paraId="3890D96F" w14:textId="77777777" w:rsidR="00EC3006" w:rsidRDefault="00EC3006">
      <w:pPr>
        <w:pStyle w:val="PlainText"/>
        <w:rPr>
          <w:rFonts w:eastAsia="Courier New"/>
        </w:rPr>
      </w:pPr>
      <w:r>
        <w:rPr>
          <w:rFonts w:eastAsia="Courier New"/>
        </w:rPr>
        <w:t xml:space="preserve">    </w:t>
      </w:r>
      <w:r>
        <w:t>std::vector&lt;BPatch_snippet *&gt; writeArgs;</w:t>
      </w:r>
    </w:p>
    <w:p w14:paraId="27F242C7" w14:textId="77777777" w:rsidR="00EC3006" w:rsidRDefault="00EC3006">
      <w:pPr>
        <w:pStyle w:val="PlainText"/>
        <w:rPr>
          <w:rFonts w:eastAsia="Courier New"/>
        </w:rPr>
      </w:pPr>
      <w:r>
        <w:rPr>
          <w:rFonts w:eastAsia="Courier New"/>
        </w:rPr>
        <w:t xml:space="preserve">    </w:t>
      </w:r>
      <w:r>
        <w:t>// Push on the file descriptor</w:t>
      </w:r>
    </w:p>
    <w:p w14:paraId="13F8A2C3" w14:textId="77777777" w:rsidR="00EC3006" w:rsidRDefault="00EC3006">
      <w:pPr>
        <w:pStyle w:val="PlainText"/>
        <w:rPr>
          <w:rFonts w:eastAsia="Courier New"/>
        </w:rPr>
      </w:pPr>
      <w:r>
        <w:rPr>
          <w:rFonts w:eastAsia="Courier New"/>
        </w:rPr>
        <w:t xml:space="preserve">    </w:t>
      </w:r>
      <w:r>
        <w:t>writeArgs.push_back(fdVar);</w:t>
      </w:r>
    </w:p>
    <w:p w14:paraId="4488DDD8" w14:textId="77777777" w:rsidR="00EC3006" w:rsidRDefault="00EC3006">
      <w:pPr>
        <w:pStyle w:val="PlainText"/>
        <w:rPr>
          <w:rFonts w:eastAsia="Courier New"/>
        </w:rPr>
      </w:pPr>
      <w:r>
        <w:rPr>
          <w:rFonts w:eastAsia="Courier New"/>
        </w:rPr>
        <w:t xml:space="preserve">    </w:t>
      </w:r>
      <w:r>
        <w:t>// Well, we need the buffer... but that's a parameter to the</w:t>
      </w:r>
    </w:p>
    <w:p w14:paraId="51B37A7D" w14:textId="77777777" w:rsidR="00EC3006" w:rsidRDefault="00EC3006">
      <w:pPr>
        <w:pStyle w:val="PlainText"/>
        <w:rPr>
          <w:rFonts w:eastAsia="Courier New"/>
        </w:rPr>
      </w:pPr>
      <w:r>
        <w:rPr>
          <w:rFonts w:eastAsia="Courier New"/>
        </w:rPr>
        <w:t xml:space="preserve">    </w:t>
      </w:r>
      <w:r>
        <w:t>// function we're implementing. That's not a problem - we can grab</w:t>
      </w:r>
    </w:p>
    <w:p w14:paraId="6D6EF123" w14:textId="77777777" w:rsidR="00EC3006" w:rsidRDefault="00EC3006">
      <w:pPr>
        <w:pStyle w:val="PlainText"/>
        <w:rPr>
          <w:rFonts w:eastAsia="Courier New"/>
        </w:rPr>
      </w:pPr>
      <w:r>
        <w:rPr>
          <w:rFonts w:eastAsia="Courier New"/>
        </w:rPr>
        <w:t xml:space="preserve">    </w:t>
      </w:r>
      <w:r>
        <w:t>// it out with a BPatch_paramExpr.</w:t>
      </w:r>
    </w:p>
    <w:p w14:paraId="5425C2DA" w14:textId="77777777" w:rsidR="00EC3006" w:rsidRDefault="00EC3006">
      <w:pPr>
        <w:pStyle w:val="PlainText"/>
        <w:rPr>
          <w:rFonts w:eastAsia="Courier New"/>
        </w:rPr>
      </w:pPr>
      <w:r>
        <w:rPr>
          <w:rFonts w:eastAsia="Courier New"/>
        </w:rPr>
        <w:t xml:space="preserve">    </w:t>
      </w:r>
      <w:r>
        <w:t>BPatch_paramExpr buffer(1); // Second (0, 1, 2) argument</w:t>
      </w:r>
    </w:p>
    <w:p w14:paraId="47B0F7D7" w14:textId="77777777" w:rsidR="00EC3006" w:rsidRDefault="00EC3006">
      <w:pPr>
        <w:pStyle w:val="PlainText"/>
        <w:rPr>
          <w:rFonts w:eastAsia="Courier New"/>
        </w:rPr>
      </w:pPr>
      <w:r>
        <w:rPr>
          <w:rFonts w:eastAsia="Courier New"/>
        </w:rPr>
        <w:t xml:space="preserve">    </w:t>
      </w:r>
      <w:r>
        <w:t>BPatch_paramExpr bufferSize(2);</w:t>
      </w:r>
    </w:p>
    <w:p w14:paraId="6B20DA5B" w14:textId="77777777" w:rsidR="00EC3006" w:rsidRDefault="00EC3006">
      <w:pPr>
        <w:pStyle w:val="PlainText"/>
        <w:rPr>
          <w:rFonts w:eastAsia="Courier New"/>
        </w:rPr>
      </w:pPr>
      <w:r>
        <w:rPr>
          <w:rFonts w:eastAsia="Courier New"/>
        </w:rPr>
        <w:t xml:space="preserve">    </w:t>
      </w:r>
      <w:r>
        <w:t>writeArgs.push_back(&amp;buffer);</w:t>
      </w:r>
    </w:p>
    <w:p w14:paraId="6665BA6F" w14:textId="77777777" w:rsidR="00EC3006" w:rsidRDefault="00EC3006">
      <w:pPr>
        <w:pStyle w:val="PlainText"/>
      </w:pPr>
      <w:r>
        <w:rPr>
          <w:rFonts w:eastAsia="Courier New"/>
        </w:rPr>
        <w:t xml:space="preserve">    </w:t>
      </w:r>
      <w:r>
        <w:t>writeArgs.push_back(&amp;bufferSize);</w:t>
      </w:r>
    </w:p>
    <w:p w14:paraId="67AE2B62" w14:textId="77777777" w:rsidR="00EC3006" w:rsidRDefault="00EC3006">
      <w:pPr>
        <w:pStyle w:val="PlainText"/>
      </w:pPr>
    </w:p>
    <w:p w14:paraId="1FC3407F" w14:textId="77777777" w:rsidR="00EC3006" w:rsidRDefault="00EC3006">
      <w:pPr>
        <w:pStyle w:val="PlainText"/>
        <w:rPr>
          <w:rFonts w:eastAsia="Courier New"/>
        </w:rPr>
      </w:pPr>
      <w:r>
        <w:rPr>
          <w:rFonts w:eastAsia="Courier New"/>
        </w:rPr>
        <w:t xml:space="preserve">    </w:t>
      </w:r>
      <w:r>
        <w:t>// And build the write call</w:t>
      </w:r>
    </w:p>
    <w:p w14:paraId="208DFF36" w14:textId="77777777" w:rsidR="00EC3006" w:rsidRDefault="00EC3006">
      <w:pPr>
        <w:pStyle w:val="PlainText"/>
      </w:pPr>
      <w:r>
        <w:rPr>
          <w:rFonts w:eastAsia="Courier New"/>
        </w:rPr>
        <w:t xml:space="preserve">    </w:t>
      </w:r>
      <w:r>
        <w:t>BPatch_funcCallExpr writeCall(*writeFuncs[0], writeArgs);</w:t>
      </w:r>
    </w:p>
    <w:p w14:paraId="02848181" w14:textId="77777777" w:rsidR="00EC3006" w:rsidRDefault="00EC3006">
      <w:pPr>
        <w:pStyle w:val="PlainText"/>
      </w:pPr>
    </w:p>
    <w:p w14:paraId="3068DEE5" w14:textId="77777777" w:rsidR="00EC3006" w:rsidRDefault="00EC3006">
      <w:pPr>
        <w:pStyle w:val="PlainText"/>
        <w:rPr>
          <w:rFonts w:eastAsia="Courier New"/>
        </w:rPr>
      </w:pPr>
      <w:r>
        <w:rPr>
          <w:rFonts w:eastAsia="Courier New"/>
        </w:rPr>
        <w:t xml:space="preserve">    </w:t>
      </w:r>
      <w:r>
        <w:t>// (3) Identify the BPatch_point for the entry of write. We're</w:t>
      </w:r>
    </w:p>
    <w:p w14:paraId="423BD767" w14:textId="77777777" w:rsidR="00EC3006" w:rsidRDefault="00EC3006">
      <w:pPr>
        <w:pStyle w:val="PlainText"/>
        <w:rPr>
          <w:rFonts w:eastAsia="Courier New"/>
        </w:rPr>
      </w:pPr>
      <w:r>
        <w:rPr>
          <w:rFonts w:eastAsia="Courier New"/>
        </w:rPr>
        <w:t xml:space="preserve">    </w:t>
      </w:r>
      <w:r>
        <w:t>// instrumenting the function with itself; normally the findPoint</w:t>
      </w:r>
    </w:p>
    <w:p w14:paraId="0CC35D98" w14:textId="77777777" w:rsidR="00EC3006" w:rsidRDefault="00EC3006">
      <w:pPr>
        <w:pStyle w:val="PlainText"/>
      </w:pPr>
      <w:r>
        <w:rPr>
          <w:rFonts w:eastAsia="Courier New"/>
        </w:rPr>
        <w:t xml:space="preserve">    </w:t>
      </w:r>
      <w:r>
        <w:t>// call would operate off a different function than the snippet.</w:t>
      </w:r>
    </w:p>
    <w:p w14:paraId="3DEA3529" w14:textId="77777777" w:rsidR="00EC3006" w:rsidRDefault="00EC3006">
      <w:pPr>
        <w:pStyle w:val="PlainText"/>
      </w:pPr>
    </w:p>
    <w:p w14:paraId="5D062E6C" w14:textId="77777777" w:rsidR="00EC3006" w:rsidRDefault="00EC3006">
      <w:pPr>
        <w:pStyle w:val="PlainText"/>
        <w:jc w:val="left"/>
        <w:rPr>
          <w:rFonts w:eastAsia="Courier New"/>
        </w:rPr>
      </w:pPr>
      <w:r>
        <w:rPr>
          <w:rFonts w:eastAsia="Courier New"/>
        </w:rPr>
        <w:t xml:space="preserve">    </w:t>
      </w:r>
      <w:r>
        <w:t>std::vector&lt;BPatch_point *&gt; *points;</w:t>
      </w:r>
    </w:p>
    <w:p w14:paraId="512FDED8" w14:textId="77777777" w:rsidR="00EC3006" w:rsidRDefault="00EC3006">
      <w:pPr>
        <w:pStyle w:val="PlainText"/>
        <w:jc w:val="left"/>
        <w:rPr>
          <w:rFonts w:eastAsia="Courier New"/>
        </w:rPr>
      </w:pPr>
      <w:r>
        <w:rPr>
          <w:rFonts w:eastAsia="Courier New"/>
        </w:rPr>
        <w:t xml:space="preserve">    </w:t>
      </w:r>
      <w:r>
        <w:t>points = writeFuncs[0]-&gt;findPoint(BPatch_entry);</w:t>
      </w:r>
    </w:p>
    <w:p w14:paraId="3484D6BE" w14:textId="77777777" w:rsidR="00EC3006" w:rsidRDefault="00EC3006">
      <w:pPr>
        <w:pStyle w:val="PlainText"/>
        <w:rPr>
          <w:rFonts w:eastAsia="Courier New"/>
        </w:rPr>
      </w:pPr>
      <w:r>
        <w:rPr>
          <w:rFonts w:eastAsia="Courier New"/>
        </w:rPr>
        <w:t xml:space="preserve">    </w:t>
      </w:r>
      <w:r>
        <w:t xml:space="preserve">if ((*points).size() == 0) { </w:t>
      </w:r>
    </w:p>
    <w:p w14:paraId="672EFB6E" w14:textId="77777777" w:rsidR="00EC3006" w:rsidRDefault="00EC3006">
      <w:pPr>
        <w:pStyle w:val="PlainText"/>
        <w:rPr>
          <w:rFonts w:eastAsia="Courier New"/>
        </w:rPr>
      </w:pPr>
      <w:r>
        <w:rPr>
          <w:rFonts w:eastAsia="Courier New"/>
        </w:rPr>
        <w:t xml:space="preserve">        </w:t>
      </w:r>
      <w:r>
        <w:t>return false;</w:t>
      </w:r>
    </w:p>
    <w:p w14:paraId="1070A4F3" w14:textId="77777777" w:rsidR="00EC3006" w:rsidRDefault="00EC3006">
      <w:pPr>
        <w:pStyle w:val="PlainText"/>
      </w:pPr>
      <w:r>
        <w:rPr>
          <w:rFonts w:eastAsia="Courier New"/>
        </w:rPr>
        <w:t xml:space="preserve">    </w:t>
      </w:r>
      <w:r>
        <w:t xml:space="preserve">} </w:t>
      </w:r>
    </w:p>
    <w:p w14:paraId="4C74A6AA" w14:textId="77777777" w:rsidR="00EC3006" w:rsidRDefault="00EC3006">
      <w:pPr>
        <w:pStyle w:val="PlainText"/>
      </w:pPr>
    </w:p>
    <w:p w14:paraId="322A9DED" w14:textId="77777777" w:rsidR="00EC3006" w:rsidRDefault="00EC3006">
      <w:pPr>
        <w:pStyle w:val="PlainText"/>
      </w:pPr>
      <w:r>
        <w:rPr>
          <w:rFonts w:eastAsia="Courier New"/>
        </w:rPr>
        <w:t xml:space="preserve">    </w:t>
      </w:r>
      <w:r>
        <w:t>// (4) Insert the snippet at the start of write</w:t>
      </w:r>
    </w:p>
    <w:p w14:paraId="27F96298" w14:textId="77777777" w:rsidR="00EC3006" w:rsidRDefault="00EC3006">
      <w:pPr>
        <w:pStyle w:val="PlainText"/>
      </w:pPr>
    </w:p>
    <w:p w14:paraId="25481E5D" w14:textId="77777777" w:rsidR="00EC3006" w:rsidRDefault="00EC3006">
      <w:pPr>
        <w:pStyle w:val="PlainText"/>
      </w:pPr>
      <w:r>
        <w:rPr>
          <w:rFonts w:eastAsia="Courier New"/>
        </w:rPr>
        <w:t xml:space="preserve">    </w:t>
      </w:r>
      <w:r>
        <w:t>return app-&gt;insertSnippet(writeCall, *points);</w:t>
      </w:r>
    </w:p>
    <w:p w14:paraId="5AC191A7" w14:textId="77777777" w:rsidR="00EC3006" w:rsidRDefault="00EC3006">
      <w:pPr>
        <w:pStyle w:val="PlainText"/>
      </w:pPr>
    </w:p>
    <w:p w14:paraId="4EFD9287" w14:textId="77777777" w:rsidR="00EC3006" w:rsidRDefault="00EC3006">
      <w:pPr>
        <w:pStyle w:val="PlainText"/>
        <w:rPr>
          <w:rFonts w:eastAsia="Courier New"/>
        </w:rPr>
      </w:pPr>
      <w:r>
        <w:rPr>
          <w:rFonts w:eastAsia="Courier New"/>
        </w:rPr>
        <w:t xml:space="preserve">    </w:t>
      </w:r>
      <w:r>
        <w:t>// Note: we have just instrumented write() with a call to</w:t>
      </w:r>
    </w:p>
    <w:p w14:paraId="70EB1D3B" w14:textId="77777777" w:rsidR="00EC3006" w:rsidRDefault="00EC3006">
      <w:pPr>
        <w:pStyle w:val="PlainText"/>
        <w:rPr>
          <w:rFonts w:eastAsia="Courier New"/>
        </w:rPr>
      </w:pPr>
      <w:r>
        <w:rPr>
          <w:rFonts w:eastAsia="Courier New"/>
        </w:rPr>
        <w:t xml:space="preserve">    </w:t>
      </w:r>
      <w:r>
        <w:t>// write(). This would ordinarily be a _bad thing_, as there is</w:t>
      </w:r>
    </w:p>
    <w:p w14:paraId="06CD589F" w14:textId="77777777" w:rsidR="00EC3006" w:rsidRDefault="00EC3006">
      <w:pPr>
        <w:pStyle w:val="PlainText"/>
        <w:rPr>
          <w:rFonts w:eastAsia="Courier New"/>
        </w:rPr>
      </w:pPr>
      <w:r>
        <w:rPr>
          <w:rFonts w:eastAsia="Courier New"/>
        </w:rPr>
        <w:t xml:space="preserve">    </w:t>
      </w:r>
      <w:r>
        <w:t>// nothing to stop infinite recursion - write -&gt; instrumentation</w:t>
      </w:r>
    </w:p>
    <w:p w14:paraId="0ECD8CBA" w14:textId="77777777" w:rsidR="00EC3006" w:rsidRDefault="00EC3006">
      <w:pPr>
        <w:pStyle w:val="PlainText"/>
        <w:rPr>
          <w:rFonts w:eastAsia="Courier New"/>
        </w:rPr>
      </w:pPr>
      <w:r>
        <w:rPr>
          <w:rFonts w:eastAsia="Courier New"/>
        </w:rPr>
        <w:t xml:space="preserve">    </w:t>
      </w:r>
      <w:r>
        <w:t>// -&gt; write -&gt; instrumentation....</w:t>
      </w:r>
    </w:p>
    <w:p w14:paraId="7E9C818D" w14:textId="77777777" w:rsidR="00EC3006" w:rsidRDefault="00EC3006">
      <w:pPr>
        <w:pStyle w:val="PlainText"/>
        <w:rPr>
          <w:rFonts w:eastAsia="Courier New"/>
        </w:rPr>
      </w:pPr>
      <w:r>
        <w:rPr>
          <w:rFonts w:eastAsia="Courier New"/>
        </w:rPr>
        <w:t xml:space="preserve">    </w:t>
      </w:r>
      <w:r>
        <w:t>// However, Dyninst uses a feature called a "tramp guard" to</w:t>
      </w:r>
    </w:p>
    <w:p w14:paraId="5522F116" w14:textId="77777777" w:rsidR="00EC3006" w:rsidRDefault="00EC3006">
      <w:pPr>
        <w:pStyle w:val="PlainText"/>
      </w:pPr>
      <w:r>
        <w:rPr>
          <w:rFonts w:eastAsia="Courier New"/>
        </w:rPr>
        <w:t xml:space="preserve">    </w:t>
      </w:r>
      <w:r>
        <w:t xml:space="preserve">// prevent this, and it's on by default. </w:t>
      </w:r>
    </w:p>
    <w:p w14:paraId="3887C45D" w14:textId="77777777" w:rsidR="00EC3006" w:rsidRDefault="00EC3006">
      <w:pPr>
        <w:pStyle w:val="PlainText"/>
      </w:pPr>
      <w:r>
        <w:t>}</w:t>
      </w:r>
    </w:p>
    <w:p w14:paraId="4B8508CA" w14:textId="77777777" w:rsidR="00EC3006" w:rsidRDefault="00EC3006">
      <w:pPr>
        <w:pStyle w:val="PlainText"/>
      </w:pPr>
    </w:p>
    <w:p w14:paraId="49AF0187" w14:textId="77777777" w:rsidR="00EC3006" w:rsidRDefault="00EC3006">
      <w:pPr>
        <w:pStyle w:val="PlainText"/>
      </w:pPr>
      <w:r>
        <w:t>// This function is called as an exit callback (that is, called</w:t>
      </w:r>
    </w:p>
    <w:p w14:paraId="59DA7135" w14:textId="77777777" w:rsidR="00EC3006" w:rsidRDefault="00EC3006">
      <w:pPr>
        <w:pStyle w:val="PlainText"/>
      </w:pPr>
      <w:r>
        <w:t>// immediately before the process exits when we can still affect it)</w:t>
      </w:r>
    </w:p>
    <w:p w14:paraId="2C35DDF0" w14:textId="77777777" w:rsidR="00EC3006" w:rsidRDefault="00EC3006">
      <w:pPr>
        <w:pStyle w:val="PlainText"/>
      </w:pPr>
      <w:r>
        <w:t>// and thus must match the exit callback signature:</w:t>
      </w:r>
    </w:p>
    <w:p w14:paraId="2990184E" w14:textId="77777777" w:rsidR="00EC3006" w:rsidRDefault="00EC3006">
      <w:pPr>
        <w:pStyle w:val="PlainText"/>
      </w:pPr>
      <w:r>
        <w:t xml:space="preserve">// </w:t>
      </w:r>
    </w:p>
    <w:p w14:paraId="18013331" w14:textId="77777777" w:rsidR="00EC3006" w:rsidRDefault="00EC3006">
      <w:pPr>
        <w:pStyle w:val="PlainText"/>
      </w:pPr>
      <w:r>
        <w:t>// typedef void (*BPatchExitCallback) (BPatch_thread *, BPatch_exitType)</w:t>
      </w:r>
    </w:p>
    <w:p w14:paraId="0115A3E4" w14:textId="77777777" w:rsidR="00EC3006" w:rsidRDefault="00EC3006">
      <w:pPr>
        <w:pStyle w:val="PlainText"/>
      </w:pPr>
      <w:r>
        <w:t xml:space="preserve">// </w:t>
      </w:r>
    </w:p>
    <w:p w14:paraId="363D0113" w14:textId="77777777" w:rsidR="00EC3006" w:rsidRDefault="00EC3006">
      <w:pPr>
        <w:pStyle w:val="PlainText"/>
      </w:pPr>
      <w:r>
        <w:t>// Note that the callback gives us a thread, and we want a process - but</w:t>
      </w:r>
    </w:p>
    <w:p w14:paraId="5D5F05ED" w14:textId="77777777" w:rsidR="00EC3006" w:rsidRDefault="00EC3006">
      <w:pPr>
        <w:pStyle w:val="PlainText"/>
      </w:pPr>
      <w:r>
        <w:t>// each thread has an up pointer.</w:t>
      </w:r>
    </w:p>
    <w:p w14:paraId="21733A1A" w14:textId="77777777" w:rsidR="00EC3006" w:rsidRDefault="00EC3006">
      <w:pPr>
        <w:pStyle w:val="PlainText"/>
      </w:pPr>
    </w:p>
    <w:p w14:paraId="5C88CB97" w14:textId="77777777" w:rsidR="00EC3006" w:rsidRDefault="00EC3006">
      <w:pPr>
        <w:pStyle w:val="PlainText"/>
        <w:rPr>
          <w:rFonts w:eastAsia="Courier New"/>
        </w:rPr>
      </w:pPr>
      <w:r>
        <w:t>void closeFile(BPatch_thread *thread, BPatch_exitType) {</w:t>
      </w:r>
    </w:p>
    <w:p w14:paraId="06F73906" w14:textId="77777777" w:rsidR="00EC3006" w:rsidRDefault="00EC3006">
      <w:pPr>
        <w:pStyle w:val="PlainText"/>
      </w:pPr>
      <w:r>
        <w:rPr>
          <w:rFonts w:eastAsia="Courier New"/>
        </w:rPr>
        <w:t xml:space="preserve">    </w:t>
      </w:r>
      <w:r>
        <w:t>fprintf(stderr, "Exit callback called for process...\n");</w:t>
      </w:r>
    </w:p>
    <w:p w14:paraId="55535480" w14:textId="77777777" w:rsidR="00EC3006" w:rsidRDefault="00EC3006">
      <w:pPr>
        <w:pStyle w:val="PlainText"/>
      </w:pPr>
    </w:p>
    <w:p w14:paraId="78DD8A9D" w14:textId="77777777" w:rsidR="00EC3006" w:rsidRDefault="00EC3006">
      <w:pPr>
        <w:pStyle w:val="PlainText"/>
        <w:rPr>
          <w:rFonts w:eastAsia="Courier New"/>
        </w:rPr>
      </w:pPr>
      <w:r>
        <w:rPr>
          <w:rFonts w:eastAsia="Courier New"/>
        </w:rPr>
        <w:t xml:space="preserve">    </w:t>
      </w:r>
      <w:r>
        <w:t>// (1) Get the BPatch_process and BPatch_images</w:t>
      </w:r>
    </w:p>
    <w:p w14:paraId="661B9A40" w14:textId="77777777" w:rsidR="00EC3006" w:rsidRDefault="00EC3006">
      <w:pPr>
        <w:pStyle w:val="PlainText"/>
        <w:rPr>
          <w:rFonts w:eastAsia="Courier New"/>
        </w:rPr>
      </w:pPr>
      <w:r>
        <w:rPr>
          <w:rFonts w:eastAsia="Courier New"/>
        </w:rPr>
        <w:t xml:space="preserve">    </w:t>
      </w:r>
      <w:r>
        <w:t>BPatch_process *app = thread-&gt;getProcess();</w:t>
      </w:r>
    </w:p>
    <w:p w14:paraId="4BF974C6" w14:textId="77777777" w:rsidR="00EC3006" w:rsidRDefault="00EC3006">
      <w:pPr>
        <w:pStyle w:val="PlainText"/>
      </w:pPr>
      <w:r>
        <w:rPr>
          <w:rFonts w:eastAsia="Courier New"/>
        </w:rPr>
        <w:t xml:space="preserve">    </w:t>
      </w:r>
      <w:r>
        <w:t>BPatch_image *appImage = app-&gt;getImage();</w:t>
      </w:r>
    </w:p>
    <w:p w14:paraId="3C019C82" w14:textId="77777777" w:rsidR="00EC3006" w:rsidRDefault="00EC3006">
      <w:pPr>
        <w:pStyle w:val="PlainText"/>
      </w:pPr>
    </w:p>
    <w:p w14:paraId="24DDF322" w14:textId="77777777" w:rsidR="00EC3006" w:rsidRDefault="00EC3006">
      <w:pPr>
        <w:pStyle w:val="PlainText"/>
        <w:rPr>
          <w:rFonts w:eastAsia="Courier New"/>
        </w:rPr>
      </w:pPr>
      <w:r>
        <w:rPr>
          <w:rFonts w:eastAsia="Courier New"/>
        </w:rPr>
        <w:t xml:space="preserve">    </w:t>
      </w:r>
      <w:r>
        <w:t>// The code to be generated is:</w:t>
      </w:r>
    </w:p>
    <w:p w14:paraId="71C512E6" w14:textId="77777777" w:rsidR="00EC3006" w:rsidRDefault="00EC3006">
      <w:pPr>
        <w:pStyle w:val="PlainText"/>
        <w:rPr>
          <w:rFonts w:eastAsia="Courier New"/>
        </w:rPr>
      </w:pPr>
      <w:r>
        <w:rPr>
          <w:rFonts w:eastAsia="Courier New"/>
        </w:rPr>
        <w:t xml:space="preserve">    </w:t>
      </w:r>
      <w:r>
        <w:t>// close(fd);</w:t>
      </w:r>
    </w:p>
    <w:p w14:paraId="3073008F" w14:textId="77777777" w:rsidR="00EC3006" w:rsidRDefault="00EC3006">
      <w:pPr>
        <w:pStyle w:val="PlainText"/>
        <w:rPr>
          <w:rFonts w:eastAsia="Courier New"/>
        </w:rPr>
      </w:pPr>
      <w:r>
        <w:rPr>
          <w:rFonts w:eastAsia="Courier New"/>
        </w:rPr>
        <w:t xml:space="preserve">    </w:t>
      </w:r>
    </w:p>
    <w:p w14:paraId="46E9434B" w14:textId="77777777" w:rsidR="00EC3006" w:rsidRDefault="00EC3006">
      <w:pPr>
        <w:pStyle w:val="PlainText"/>
        <w:rPr>
          <w:rFonts w:eastAsia="Courier New"/>
        </w:rPr>
      </w:pPr>
      <w:r>
        <w:rPr>
          <w:rFonts w:eastAsia="Courier New"/>
        </w:rPr>
        <w:t xml:space="preserve">    </w:t>
      </w:r>
      <w:r>
        <w:t>// (2) Find close</w:t>
      </w:r>
    </w:p>
    <w:p w14:paraId="7DC769D0" w14:textId="77777777" w:rsidR="00EC3006" w:rsidRDefault="00EC3006">
      <w:pPr>
        <w:pStyle w:val="PlainText"/>
        <w:rPr>
          <w:rFonts w:eastAsia="Courier New"/>
        </w:rPr>
      </w:pPr>
      <w:r>
        <w:rPr>
          <w:rFonts w:eastAsia="Courier New"/>
        </w:rPr>
        <w:t xml:space="preserve">    </w:t>
      </w:r>
      <w:r>
        <w:t xml:space="preserve">std::vector&lt;BPatch_function *&gt; closeFuncs; </w:t>
      </w:r>
    </w:p>
    <w:p w14:paraId="66333B09" w14:textId="77777777" w:rsidR="00EC3006" w:rsidRDefault="00EC3006">
      <w:pPr>
        <w:pStyle w:val="PlainText"/>
        <w:rPr>
          <w:rFonts w:eastAsia="Courier New"/>
        </w:rPr>
      </w:pPr>
      <w:r>
        <w:rPr>
          <w:rFonts w:eastAsia="Courier New"/>
        </w:rPr>
        <w:t xml:space="preserve">    </w:t>
      </w:r>
      <w:r>
        <w:t xml:space="preserve">appImage-&gt;findFunction("close", closeFuncs); </w:t>
      </w:r>
    </w:p>
    <w:p w14:paraId="566CA674" w14:textId="77777777" w:rsidR="00EC3006" w:rsidRDefault="00EC3006">
      <w:pPr>
        <w:pStyle w:val="PlainText"/>
        <w:rPr>
          <w:rFonts w:eastAsia="Courier New"/>
        </w:rPr>
      </w:pPr>
      <w:r>
        <w:rPr>
          <w:rFonts w:eastAsia="Courier New"/>
        </w:rPr>
        <w:t xml:space="preserve">    </w:t>
      </w:r>
      <w:r>
        <w:t>if (closeFuncs.size() == 0) {</w:t>
      </w:r>
    </w:p>
    <w:p w14:paraId="213A9658" w14:textId="77777777" w:rsidR="00EC3006" w:rsidRDefault="00EC3006">
      <w:pPr>
        <w:pStyle w:val="PlainText"/>
        <w:rPr>
          <w:rFonts w:eastAsia="Courier New"/>
        </w:rPr>
      </w:pPr>
      <w:r>
        <w:rPr>
          <w:rFonts w:eastAsia="Courier New"/>
        </w:rPr>
        <w:t xml:space="preserve">        </w:t>
      </w:r>
      <w:r>
        <w:t>fprintf(stderr, "ERROR: Unable to find function for close()\n");</w:t>
      </w:r>
    </w:p>
    <w:p w14:paraId="5FA67E84" w14:textId="77777777" w:rsidR="00EC3006" w:rsidRDefault="00EC3006">
      <w:pPr>
        <w:pStyle w:val="PlainText"/>
        <w:rPr>
          <w:rFonts w:eastAsia="Courier New"/>
        </w:rPr>
      </w:pPr>
      <w:r>
        <w:rPr>
          <w:rFonts w:eastAsia="Courier New"/>
        </w:rPr>
        <w:t xml:space="preserve">        </w:t>
      </w:r>
      <w:r>
        <w:t>return;</w:t>
      </w:r>
    </w:p>
    <w:p w14:paraId="115071E9" w14:textId="77777777" w:rsidR="00EC3006" w:rsidRDefault="00EC3006">
      <w:pPr>
        <w:pStyle w:val="PlainText"/>
        <w:rPr>
          <w:rFonts w:eastAsia="Courier New"/>
        </w:rPr>
      </w:pPr>
      <w:r>
        <w:rPr>
          <w:rFonts w:eastAsia="Courier New"/>
        </w:rPr>
        <w:t xml:space="preserve">    </w:t>
      </w:r>
      <w:r>
        <w:t>}</w:t>
      </w:r>
    </w:p>
    <w:p w14:paraId="562EB6F5" w14:textId="77777777" w:rsidR="00EC3006" w:rsidRDefault="00EC3006">
      <w:pPr>
        <w:pStyle w:val="PlainText"/>
        <w:rPr>
          <w:rFonts w:eastAsia="Courier New"/>
        </w:rPr>
      </w:pPr>
      <w:r>
        <w:rPr>
          <w:rFonts w:eastAsia="Courier New"/>
        </w:rPr>
        <w:t xml:space="preserve">    </w:t>
      </w:r>
    </w:p>
    <w:p w14:paraId="592DC180" w14:textId="77777777" w:rsidR="00EC3006" w:rsidRDefault="00EC3006">
      <w:pPr>
        <w:pStyle w:val="PlainText"/>
        <w:rPr>
          <w:rFonts w:eastAsia="Courier New"/>
        </w:rPr>
      </w:pPr>
      <w:r>
        <w:rPr>
          <w:rFonts w:eastAsia="Courier New"/>
        </w:rPr>
        <w:t xml:space="preserve">    </w:t>
      </w:r>
      <w:r>
        <w:t xml:space="preserve">// (3) Allocate a vector of snippets for the parameters to open </w:t>
      </w:r>
    </w:p>
    <w:p w14:paraId="4B6525F0" w14:textId="77777777" w:rsidR="00EC3006" w:rsidRDefault="00EC3006">
      <w:pPr>
        <w:pStyle w:val="PlainText"/>
        <w:rPr>
          <w:rFonts w:eastAsia="Courier New"/>
        </w:rPr>
      </w:pPr>
      <w:r>
        <w:rPr>
          <w:rFonts w:eastAsia="Courier New"/>
        </w:rPr>
        <w:t xml:space="preserve">    </w:t>
      </w:r>
      <w:r>
        <w:t xml:space="preserve">std::vector&lt;BPatch_snippet *&gt; closeArgs; </w:t>
      </w:r>
    </w:p>
    <w:p w14:paraId="026D4B3F" w14:textId="77777777" w:rsidR="00EC3006" w:rsidRDefault="00EC3006">
      <w:pPr>
        <w:pStyle w:val="PlainText"/>
        <w:rPr>
          <w:rFonts w:eastAsia="Courier New"/>
        </w:rPr>
      </w:pPr>
      <w:r>
        <w:rPr>
          <w:rFonts w:eastAsia="Courier New"/>
        </w:rPr>
        <w:t xml:space="preserve">    </w:t>
      </w:r>
    </w:p>
    <w:p w14:paraId="35EC684F" w14:textId="77777777" w:rsidR="00EC3006" w:rsidRDefault="00EC3006">
      <w:pPr>
        <w:pStyle w:val="PlainText"/>
        <w:rPr>
          <w:rFonts w:eastAsia="Courier New"/>
        </w:rPr>
      </w:pPr>
      <w:r>
        <w:rPr>
          <w:rFonts w:eastAsia="Courier New"/>
        </w:rPr>
        <w:t xml:space="preserve">    </w:t>
      </w:r>
      <w:r>
        <w:t>// (4) Add the fd snippet - fdVar is global since we can't</w:t>
      </w:r>
    </w:p>
    <w:p w14:paraId="496A6FEC" w14:textId="77777777" w:rsidR="00EC3006" w:rsidRDefault="00EC3006">
      <w:pPr>
        <w:pStyle w:val="PlainText"/>
        <w:rPr>
          <w:rFonts w:eastAsia="Courier New"/>
        </w:rPr>
      </w:pPr>
      <w:r>
        <w:rPr>
          <w:rFonts w:eastAsia="Courier New"/>
        </w:rPr>
        <w:t xml:space="preserve">    </w:t>
      </w:r>
      <w:r>
        <w:t>// get it via the callback</w:t>
      </w:r>
    </w:p>
    <w:p w14:paraId="13549DAF" w14:textId="77777777" w:rsidR="00EC3006" w:rsidRDefault="00EC3006">
      <w:pPr>
        <w:pStyle w:val="PlainText"/>
        <w:rPr>
          <w:rFonts w:eastAsia="Courier New"/>
        </w:rPr>
      </w:pPr>
      <w:r>
        <w:rPr>
          <w:rFonts w:eastAsia="Courier New"/>
        </w:rPr>
        <w:t xml:space="preserve">    </w:t>
      </w:r>
      <w:r>
        <w:t>closeArgs.push_back(fdVar);</w:t>
      </w:r>
    </w:p>
    <w:p w14:paraId="3031FA19" w14:textId="77777777" w:rsidR="00EC3006" w:rsidRDefault="00EC3006">
      <w:pPr>
        <w:pStyle w:val="PlainText"/>
        <w:rPr>
          <w:rFonts w:eastAsia="Courier New"/>
        </w:rPr>
      </w:pPr>
      <w:r>
        <w:rPr>
          <w:rFonts w:eastAsia="Courier New"/>
        </w:rPr>
        <w:t xml:space="preserve">    </w:t>
      </w:r>
    </w:p>
    <w:p w14:paraId="08545B6A" w14:textId="77777777" w:rsidR="00EC3006" w:rsidRDefault="00EC3006">
      <w:pPr>
        <w:pStyle w:val="PlainText"/>
        <w:rPr>
          <w:rFonts w:eastAsia="Courier New"/>
        </w:rPr>
      </w:pPr>
      <w:r>
        <w:rPr>
          <w:rFonts w:eastAsia="Courier New"/>
        </w:rPr>
        <w:t xml:space="preserve">    </w:t>
      </w:r>
      <w:r>
        <w:t xml:space="preserve">// (5) create a procedure call using function found at 1 and </w:t>
      </w:r>
    </w:p>
    <w:p w14:paraId="2743AC2E" w14:textId="77777777" w:rsidR="00EC3006" w:rsidRDefault="00EC3006">
      <w:pPr>
        <w:pStyle w:val="PlainText"/>
        <w:rPr>
          <w:rFonts w:eastAsia="Courier New"/>
        </w:rPr>
      </w:pPr>
      <w:r>
        <w:rPr>
          <w:rFonts w:eastAsia="Courier New"/>
        </w:rPr>
        <w:t xml:space="preserve">    </w:t>
      </w:r>
      <w:r>
        <w:t xml:space="preserve">// parameters from step 3. </w:t>
      </w:r>
    </w:p>
    <w:p w14:paraId="6A311CCD" w14:textId="77777777" w:rsidR="00EC3006" w:rsidRDefault="00EC3006">
      <w:pPr>
        <w:pStyle w:val="PlainText"/>
        <w:rPr>
          <w:rFonts w:eastAsia="Courier New"/>
        </w:rPr>
      </w:pPr>
      <w:r>
        <w:rPr>
          <w:rFonts w:eastAsia="Courier New"/>
        </w:rPr>
        <w:t xml:space="preserve">    </w:t>
      </w:r>
      <w:r>
        <w:t xml:space="preserve">BPatch_funcCallExpr closeCall(*closeFuncs[0], closeArgs); </w:t>
      </w:r>
    </w:p>
    <w:p w14:paraId="792AD83C" w14:textId="77777777" w:rsidR="00EC3006" w:rsidRDefault="00EC3006">
      <w:pPr>
        <w:pStyle w:val="PlainText"/>
        <w:rPr>
          <w:rFonts w:eastAsia="Courier New"/>
        </w:rPr>
      </w:pPr>
      <w:r>
        <w:rPr>
          <w:rFonts w:eastAsia="Courier New"/>
        </w:rPr>
        <w:t xml:space="preserve">    </w:t>
      </w:r>
    </w:p>
    <w:p w14:paraId="7BB667FC" w14:textId="77777777" w:rsidR="00EC3006" w:rsidRDefault="00EC3006">
      <w:pPr>
        <w:pStyle w:val="PlainText"/>
        <w:rPr>
          <w:rFonts w:eastAsia="Courier New"/>
        </w:rPr>
      </w:pPr>
      <w:r>
        <w:rPr>
          <w:rFonts w:eastAsia="Courier New"/>
        </w:rPr>
        <w:t xml:space="preserve">    </w:t>
      </w:r>
      <w:r>
        <w:t>// (6) Use a oneTimeCode to close the file</w:t>
      </w:r>
    </w:p>
    <w:p w14:paraId="1FC027DC" w14:textId="77777777" w:rsidR="00EC3006" w:rsidRDefault="00EC3006">
      <w:pPr>
        <w:pStyle w:val="PlainText"/>
      </w:pPr>
      <w:r>
        <w:rPr>
          <w:rFonts w:eastAsia="Courier New"/>
        </w:rPr>
        <w:t xml:space="preserve">    </w:t>
      </w:r>
      <w:r>
        <w:t>app-&gt;oneTimeCode( closeCall );</w:t>
      </w:r>
    </w:p>
    <w:p w14:paraId="29C5D965" w14:textId="77777777" w:rsidR="00EC3006" w:rsidRDefault="00EC3006">
      <w:pPr>
        <w:pStyle w:val="PlainText"/>
      </w:pPr>
    </w:p>
    <w:p w14:paraId="2631D38E" w14:textId="77777777" w:rsidR="00EC3006" w:rsidRDefault="00EC3006">
      <w:pPr>
        <w:pStyle w:val="PlainText"/>
        <w:rPr>
          <w:rFonts w:eastAsia="Courier New"/>
        </w:rPr>
      </w:pPr>
      <w:r>
        <w:rPr>
          <w:rFonts w:eastAsia="Courier New"/>
        </w:rPr>
        <w:t xml:space="preserve">    </w:t>
      </w:r>
      <w:r>
        <w:t>// (7) Tell the app to continue to finish it off.</w:t>
      </w:r>
    </w:p>
    <w:p w14:paraId="608DBC96" w14:textId="77777777" w:rsidR="00EC3006" w:rsidRDefault="00EC3006">
      <w:pPr>
        <w:pStyle w:val="PlainText"/>
        <w:rPr>
          <w:rFonts w:eastAsia="Courier New"/>
        </w:rPr>
      </w:pPr>
      <w:r>
        <w:rPr>
          <w:rFonts w:eastAsia="Courier New"/>
        </w:rPr>
        <w:t xml:space="preserve">    </w:t>
      </w:r>
      <w:r>
        <w:t>app-&gt;continueExecution();</w:t>
      </w:r>
    </w:p>
    <w:p w14:paraId="3888A3B4" w14:textId="77777777" w:rsidR="00EC3006" w:rsidRDefault="00EC3006">
      <w:pPr>
        <w:pStyle w:val="PlainText"/>
        <w:rPr>
          <w:rFonts w:eastAsia="Courier New"/>
        </w:rPr>
      </w:pPr>
      <w:r>
        <w:rPr>
          <w:rFonts w:eastAsia="Courier New"/>
        </w:rPr>
        <w:t xml:space="preserve">    </w:t>
      </w:r>
    </w:p>
    <w:p w14:paraId="6CFD08BB" w14:textId="77777777" w:rsidR="00EC3006" w:rsidRDefault="00EC3006">
      <w:pPr>
        <w:pStyle w:val="PlainText"/>
      </w:pPr>
      <w:r>
        <w:rPr>
          <w:rFonts w:eastAsia="Courier New"/>
        </w:rPr>
        <w:t xml:space="preserve">    </w:t>
      </w:r>
      <w:r>
        <w:t>return;</w:t>
      </w:r>
    </w:p>
    <w:p w14:paraId="4244CDB1" w14:textId="77777777" w:rsidR="00EC3006" w:rsidRDefault="00EC3006">
      <w:pPr>
        <w:pStyle w:val="PlainText"/>
      </w:pPr>
      <w:r>
        <w:t>}</w:t>
      </w:r>
    </w:p>
    <w:p w14:paraId="6493DE88" w14:textId="77777777" w:rsidR="00EC3006" w:rsidRDefault="00EC3006">
      <w:pPr>
        <w:pStyle w:val="PlainText"/>
      </w:pPr>
    </w:p>
    <w:p w14:paraId="17CD0271" w14:textId="77777777" w:rsidR="00EC3006" w:rsidRDefault="00EC3006">
      <w:pPr>
        <w:pStyle w:val="PlainText"/>
      </w:pPr>
      <w:r>
        <w:t xml:space="preserve">BPatch bpatch; </w:t>
      </w:r>
    </w:p>
    <w:p w14:paraId="2EE36645" w14:textId="77777777" w:rsidR="00EC3006" w:rsidRDefault="00EC3006">
      <w:pPr>
        <w:pStyle w:val="PlainText"/>
      </w:pPr>
    </w:p>
    <w:p w14:paraId="64D727E7" w14:textId="77777777" w:rsidR="00EC3006" w:rsidRDefault="00EC3006">
      <w:pPr>
        <w:pStyle w:val="PlainText"/>
      </w:pPr>
      <w:r>
        <w:t>// In main we perform the following operations.</w:t>
      </w:r>
    </w:p>
    <w:p w14:paraId="2D22A3A8" w14:textId="77777777" w:rsidR="00EC3006" w:rsidRDefault="00EC3006">
      <w:pPr>
        <w:pStyle w:val="PlainText"/>
      </w:pPr>
      <w:r>
        <w:t>// 1) Attach to the process and get BPatch_process and BPatch_image</w:t>
      </w:r>
    </w:p>
    <w:p w14:paraId="24ED3C99" w14:textId="77777777" w:rsidR="00EC3006" w:rsidRDefault="00EC3006">
      <w:pPr>
        <w:pStyle w:val="PlainText"/>
      </w:pPr>
      <w:r>
        <w:t>//    handles</w:t>
      </w:r>
    </w:p>
    <w:p w14:paraId="3C3A87E2" w14:textId="77777777" w:rsidR="00EC3006" w:rsidRDefault="00EC3006">
      <w:pPr>
        <w:pStyle w:val="PlainText"/>
      </w:pPr>
      <w:r>
        <w:t>// 2) Open a file descriptor</w:t>
      </w:r>
    </w:p>
    <w:p w14:paraId="2C7BBBD3" w14:textId="77777777" w:rsidR="00EC3006" w:rsidRDefault="00EC3006">
      <w:pPr>
        <w:pStyle w:val="PlainText"/>
      </w:pPr>
      <w:r>
        <w:t>// 3) Instrument write</w:t>
      </w:r>
    </w:p>
    <w:p w14:paraId="21E15583" w14:textId="77777777" w:rsidR="00EC3006" w:rsidRDefault="00EC3006">
      <w:pPr>
        <w:pStyle w:val="PlainText"/>
      </w:pPr>
      <w:r>
        <w:t>// 4) Continue the process and wait for it to terminate</w:t>
      </w:r>
    </w:p>
    <w:p w14:paraId="5C9A3D7B" w14:textId="77777777" w:rsidR="00EC3006" w:rsidRDefault="00EC3006">
      <w:pPr>
        <w:pStyle w:val="PlainText"/>
      </w:pPr>
    </w:p>
    <w:p w14:paraId="24358F0C" w14:textId="77777777" w:rsidR="00EC3006" w:rsidRDefault="00EC3006">
      <w:pPr>
        <w:pStyle w:val="PlainText"/>
        <w:rPr>
          <w:rFonts w:eastAsia="Courier New"/>
        </w:rPr>
      </w:pPr>
      <w:r>
        <w:t xml:space="preserve">int main(int argc, char *argv[]) { </w:t>
      </w:r>
    </w:p>
    <w:p w14:paraId="35BD8066" w14:textId="77777777" w:rsidR="00EC3006" w:rsidRDefault="00EC3006">
      <w:pPr>
        <w:pStyle w:val="PlainText"/>
        <w:rPr>
          <w:rFonts w:eastAsia="Courier New"/>
        </w:rPr>
      </w:pPr>
      <w:r>
        <w:rPr>
          <w:rFonts w:eastAsia="Courier New"/>
        </w:rPr>
        <w:t xml:space="preserve">    </w:t>
      </w:r>
      <w:r>
        <w:t xml:space="preserve">int pid; </w:t>
      </w:r>
    </w:p>
    <w:p w14:paraId="41F39602" w14:textId="77777777" w:rsidR="00EC3006" w:rsidRDefault="00EC3006">
      <w:pPr>
        <w:pStyle w:val="PlainText"/>
        <w:rPr>
          <w:rFonts w:eastAsia="Courier New"/>
        </w:rPr>
      </w:pPr>
      <w:r>
        <w:rPr>
          <w:rFonts w:eastAsia="Courier New"/>
        </w:rPr>
        <w:t xml:space="preserve">    </w:t>
      </w:r>
      <w:r>
        <w:t xml:space="preserve">if (argc != 3) { </w:t>
      </w:r>
    </w:p>
    <w:p w14:paraId="38CE931C" w14:textId="77777777" w:rsidR="00EC3006" w:rsidRDefault="00EC3006">
      <w:pPr>
        <w:pStyle w:val="PlainText"/>
        <w:rPr>
          <w:rFonts w:eastAsia="Courier New"/>
        </w:rPr>
      </w:pPr>
      <w:r>
        <w:rPr>
          <w:rFonts w:eastAsia="Courier New"/>
        </w:rPr>
        <w:t xml:space="preserve">        </w:t>
      </w:r>
      <w:r>
        <w:t>usage();</w:t>
      </w:r>
    </w:p>
    <w:p w14:paraId="67EE5E7A" w14:textId="77777777" w:rsidR="00EC3006" w:rsidRDefault="00EC3006">
      <w:pPr>
        <w:pStyle w:val="PlainText"/>
        <w:rPr>
          <w:rFonts w:eastAsia="Courier New"/>
        </w:rPr>
      </w:pPr>
      <w:r>
        <w:rPr>
          <w:rFonts w:eastAsia="Courier New"/>
        </w:rPr>
        <w:t xml:space="preserve">        </w:t>
      </w:r>
      <w:r>
        <w:t xml:space="preserve">exit(1); </w:t>
      </w:r>
    </w:p>
    <w:p w14:paraId="3EAB6F33" w14:textId="77777777" w:rsidR="00EC3006" w:rsidRDefault="00EC3006">
      <w:pPr>
        <w:pStyle w:val="PlainText"/>
        <w:rPr>
          <w:rFonts w:eastAsia="Courier New"/>
        </w:rPr>
      </w:pPr>
      <w:r>
        <w:rPr>
          <w:rFonts w:eastAsia="Courier New"/>
        </w:rPr>
        <w:t xml:space="preserve">    </w:t>
      </w:r>
      <w:r>
        <w:t xml:space="preserve">} </w:t>
      </w:r>
    </w:p>
    <w:p w14:paraId="51D5BB30" w14:textId="77777777" w:rsidR="00EC3006" w:rsidRDefault="00EC3006">
      <w:pPr>
        <w:pStyle w:val="PlainText"/>
      </w:pPr>
      <w:r>
        <w:rPr>
          <w:rFonts w:eastAsia="Courier New"/>
        </w:rPr>
        <w:t xml:space="preserve">    </w:t>
      </w:r>
      <w:r>
        <w:t xml:space="preserve">pid = atoi(argv[1]); </w:t>
      </w:r>
    </w:p>
    <w:p w14:paraId="0F7AFB1B" w14:textId="77777777" w:rsidR="00EC3006" w:rsidRDefault="00EC3006">
      <w:pPr>
        <w:pStyle w:val="PlainText"/>
      </w:pPr>
    </w:p>
    <w:p w14:paraId="7BFFE60A" w14:textId="77777777" w:rsidR="00EC3006" w:rsidRDefault="00EC3006">
      <w:pPr>
        <w:pStyle w:val="PlainText"/>
        <w:rPr>
          <w:rFonts w:eastAsia="Courier New"/>
        </w:rPr>
      </w:pPr>
      <w:r>
        <w:rPr>
          <w:rFonts w:eastAsia="Courier New"/>
        </w:rPr>
        <w:t xml:space="preserve">    </w:t>
      </w:r>
      <w:r>
        <w:t>// Attach to the program - we can attach with just a pid; the</w:t>
      </w:r>
    </w:p>
    <w:p w14:paraId="2329066B" w14:textId="77777777" w:rsidR="00EC3006" w:rsidRDefault="00EC3006">
      <w:pPr>
        <w:pStyle w:val="PlainText"/>
        <w:rPr>
          <w:rFonts w:eastAsia="Courier New"/>
        </w:rPr>
      </w:pPr>
      <w:r>
        <w:rPr>
          <w:rFonts w:eastAsia="Courier New"/>
        </w:rPr>
        <w:t xml:space="preserve">    </w:t>
      </w:r>
      <w:r>
        <w:t>// program name is no longer necessary</w:t>
      </w:r>
    </w:p>
    <w:p w14:paraId="77E80937" w14:textId="77777777" w:rsidR="00EC3006" w:rsidRDefault="00EC3006">
      <w:pPr>
        <w:pStyle w:val="PlainText"/>
        <w:rPr>
          <w:rFonts w:eastAsia="Courier New"/>
        </w:rPr>
      </w:pPr>
      <w:r>
        <w:rPr>
          <w:rFonts w:eastAsia="Courier New"/>
        </w:rPr>
        <w:t xml:space="preserve">    </w:t>
      </w:r>
      <w:r>
        <w:t>fprintf(stderr, "Attaching to process %d...\n", pid);</w:t>
      </w:r>
    </w:p>
    <w:p w14:paraId="1BB674B9" w14:textId="77777777" w:rsidR="00EC3006" w:rsidRDefault="00EC3006">
      <w:pPr>
        <w:pStyle w:val="PlainText"/>
      </w:pPr>
      <w:r>
        <w:rPr>
          <w:rFonts w:eastAsia="Courier New"/>
        </w:rPr>
        <w:t xml:space="preserve">    </w:t>
      </w:r>
      <w:r>
        <w:t xml:space="preserve">BPatch_process *app = bpatch.processAttach(NULL, pid); </w:t>
      </w:r>
    </w:p>
    <w:p w14:paraId="41A8ACDB" w14:textId="77777777" w:rsidR="00EC3006" w:rsidRDefault="00EC3006">
      <w:pPr>
        <w:pStyle w:val="PlainText"/>
      </w:pPr>
    </w:p>
    <w:p w14:paraId="7EFC2A9E" w14:textId="77777777" w:rsidR="00EC3006" w:rsidRDefault="00EC3006">
      <w:pPr>
        <w:pStyle w:val="PlainText"/>
      </w:pPr>
      <w:r>
        <w:rPr>
          <w:rFonts w:eastAsia="Courier New"/>
        </w:rPr>
        <w:t xml:space="preserve">    </w:t>
      </w:r>
      <w:r>
        <w:t>if (!app) return -1;</w:t>
      </w:r>
    </w:p>
    <w:p w14:paraId="2AFBE02B" w14:textId="77777777" w:rsidR="00EC3006" w:rsidRDefault="00EC3006">
      <w:pPr>
        <w:pStyle w:val="PlainText"/>
        <w:rPr>
          <w:rFonts w:eastAsia="Courier New"/>
        </w:rPr>
      </w:pPr>
      <w:r>
        <w:tab/>
      </w:r>
    </w:p>
    <w:p w14:paraId="1BD39356" w14:textId="77777777" w:rsidR="00EC3006" w:rsidRDefault="00EC3006">
      <w:pPr>
        <w:pStyle w:val="PlainText"/>
        <w:rPr>
          <w:rFonts w:eastAsia="Courier New"/>
        </w:rPr>
      </w:pPr>
      <w:r>
        <w:rPr>
          <w:rFonts w:eastAsia="Courier New"/>
        </w:rPr>
        <w:t xml:space="preserve">    </w:t>
      </w:r>
      <w:r>
        <w:t xml:space="preserve">// Read the program's image and get an associated image object </w:t>
      </w:r>
    </w:p>
    <w:p w14:paraId="1EC8092F" w14:textId="77777777" w:rsidR="00EC3006" w:rsidRDefault="00EC3006">
      <w:pPr>
        <w:pStyle w:val="PlainText"/>
        <w:rPr>
          <w:rFonts w:eastAsia="Courier New"/>
        </w:rPr>
      </w:pPr>
      <w:r>
        <w:rPr>
          <w:rFonts w:eastAsia="Courier New"/>
        </w:rPr>
        <w:t xml:space="preserve">    </w:t>
      </w:r>
      <w:r>
        <w:t xml:space="preserve">BPatch_image *appImage = app-&gt;getImage(); </w:t>
      </w:r>
    </w:p>
    <w:p w14:paraId="7B1519BA" w14:textId="77777777" w:rsidR="00EC3006" w:rsidRDefault="00EC3006">
      <w:pPr>
        <w:pStyle w:val="PlainText"/>
      </w:pPr>
      <w:r>
        <w:rPr>
          <w:rFonts w:eastAsia="Courier New"/>
        </w:rPr>
        <w:t xml:space="preserve">    </w:t>
      </w:r>
      <w:r>
        <w:t xml:space="preserve">std::vector&lt;BPatch_function*&gt; writeFuncs; </w:t>
      </w:r>
    </w:p>
    <w:p w14:paraId="7388E39C" w14:textId="77777777" w:rsidR="00EC3006" w:rsidRDefault="00EC3006">
      <w:pPr>
        <w:pStyle w:val="PlainText"/>
      </w:pPr>
    </w:p>
    <w:p w14:paraId="6590DF5D" w14:textId="77777777" w:rsidR="00EC3006" w:rsidRDefault="00EC3006">
      <w:pPr>
        <w:pStyle w:val="PlainText"/>
        <w:rPr>
          <w:rFonts w:eastAsia="Courier New"/>
        </w:rPr>
      </w:pPr>
      <w:r>
        <w:rPr>
          <w:rFonts w:eastAsia="Courier New"/>
        </w:rPr>
        <w:t xml:space="preserve">    </w:t>
      </w:r>
      <w:r>
        <w:t>fprintf(stderr, "Opening file %s for write...\n", argv[2]);</w:t>
      </w:r>
    </w:p>
    <w:p w14:paraId="01D5F131" w14:textId="77777777" w:rsidR="00EC3006" w:rsidRDefault="00EC3006">
      <w:pPr>
        <w:pStyle w:val="PlainText"/>
      </w:pPr>
      <w:r>
        <w:rPr>
          <w:rFonts w:eastAsia="Courier New"/>
        </w:rPr>
        <w:t xml:space="preserve">    </w:t>
      </w:r>
      <w:r>
        <w:t>int fileDescriptor = openFileForWrite(app, appImage, argv[2]);</w:t>
      </w:r>
    </w:p>
    <w:p w14:paraId="0792A8B1" w14:textId="77777777" w:rsidR="00EC3006" w:rsidRDefault="00EC3006">
      <w:pPr>
        <w:pStyle w:val="PlainText"/>
      </w:pPr>
    </w:p>
    <w:p w14:paraId="205E3126" w14:textId="77777777" w:rsidR="00EC3006" w:rsidRDefault="00EC3006">
      <w:pPr>
        <w:pStyle w:val="PlainText"/>
        <w:rPr>
          <w:rFonts w:eastAsia="Courier New"/>
        </w:rPr>
      </w:pPr>
      <w:r>
        <w:rPr>
          <w:rFonts w:eastAsia="Courier New"/>
        </w:rPr>
        <w:t xml:space="preserve">    </w:t>
      </w:r>
      <w:r>
        <w:t>if (fileDescriptor == -1) {</w:t>
      </w:r>
    </w:p>
    <w:p w14:paraId="589034AB" w14:textId="77777777" w:rsidR="00EC3006" w:rsidRDefault="00EC3006">
      <w:pPr>
        <w:pStyle w:val="PlainText"/>
        <w:jc w:val="left"/>
        <w:rPr>
          <w:rFonts w:eastAsia="Courier New"/>
        </w:rPr>
      </w:pPr>
      <w:r>
        <w:rPr>
          <w:rFonts w:eastAsia="Courier New"/>
        </w:rPr>
        <w:t xml:space="preserve">        </w:t>
      </w:r>
      <w:r>
        <w:t>fprintf(stderr, "ERROR: opening file %s for write failed\n",</w:t>
      </w:r>
    </w:p>
    <w:p w14:paraId="2F4165B7" w14:textId="77777777" w:rsidR="00EC3006" w:rsidRDefault="00EC3006">
      <w:pPr>
        <w:pStyle w:val="PlainText"/>
        <w:jc w:val="left"/>
        <w:rPr>
          <w:rFonts w:eastAsia="Courier New"/>
        </w:rPr>
      </w:pPr>
      <w:r>
        <w:rPr>
          <w:rFonts w:eastAsia="Courier New"/>
        </w:rPr>
        <w:t xml:space="preserve">                </w:t>
      </w:r>
      <w:r>
        <w:t>argv[2]);</w:t>
      </w:r>
    </w:p>
    <w:p w14:paraId="7AE7FAB0" w14:textId="77777777" w:rsidR="00EC3006" w:rsidRDefault="00EC3006">
      <w:pPr>
        <w:pStyle w:val="PlainText"/>
        <w:rPr>
          <w:rFonts w:eastAsia="Courier New"/>
        </w:rPr>
      </w:pPr>
      <w:r>
        <w:rPr>
          <w:rFonts w:eastAsia="Courier New"/>
        </w:rPr>
        <w:t xml:space="preserve">        </w:t>
      </w:r>
      <w:r>
        <w:t>exit(1);</w:t>
      </w:r>
    </w:p>
    <w:p w14:paraId="308930A4" w14:textId="77777777" w:rsidR="00EC3006" w:rsidRDefault="00EC3006">
      <w:pPr>
        <w:pStyle w:val="PlainText"/>
      </w:pPr>
      <w:r>
        <w:rPr>
          <w:rFonts w:eastAsia="Courier New"/>
        </w:rPr>
        <w:t xml:space="preserve">    </w:t>
      </w:r>
      <w:r>
        <w:t>}</w:t>
      </w:r>
    </w:p>
    <w:p w14:paraId="1A1BE36A" w14:textId="77777777" w:rsidR="00EC3006" w:rsidRDefault="00EC3006">
      <w:pPr>
        <w:pStyle w:val="PlainText"/>
      </w:pPr>
    </w:p>
    <w:p w14:paraId="3AF01933" w14:textId="77777777" w:rsidR="00EC3006" w:rsidRDefault="00EC3006">
      <w:pPr>
        <w:pStyle w:val="PlainText"/>
        <w:jc w:val="left"/>
        <w:rPr>
          <w:rFonts w:eastAsia="Courier New"/>
        </w:rPr>
      </w:pPr>
      <w:r>
        <w:rPr>
          <w:rFonts w:eastAsia="Courier New"/>
        </w:rPr>
        <w:t xml:space="preserve">    </w:t>
      </w:r>
      <w:r>
        <w:t>fprintf(stderr, "Writing returned file descriptor %d into"</w:t>
      </w:r>
    </w:p>
    <w:p w14:paraId="28037C24" w14:textId="77777777" w:rsidR="00EC3006" w:rsidRDefault="00EC3006">
      <w:pPr>
        <w:pStyle w:val="PlainText"/>
        <w:jc w:val="left"/>
      </w:pPr>
      <w:r>
        <w:rPr>
          <w:rFonts w:eastAsia="Courier New"/>
        </w:rPr>
        <w:t xml:space="preserve">                    </w:t>
      </w:r>
      <w:r>
        <w:t>"mutatee...\n", fileDescriptor);</w:t>
      </w:r>
    </w:p>
    <w:p w14:paraId="28BE36EA" w14:textId="77777777" w:rsidR="00EC3006" w:rsidRDefault="00EC3006">
      <w:pPr>
        <w:pStyle w:val="PlainText"/>
      </w:pPr>
    </w:p>
    <w:p w14:paraId="244D6D93" w14:textId="77777777" w:rsidR="00EC3006" w:rsidRDefault="00EC3006">
      <w:pPr>
        <w:pStyle w:val="PlainText"/>
        <w:rPr>
          <w:rFonts w:eastAsia="Courier New"/>
        </w:rPr>
      </w:pPr>
      <w:r>
        <w:rPr>
          <w:rFonts w:eastAsia="Courier New"/>
        </w:rPr>
        <w:t xml:space="preserve">    </w:t>
      </w:r>
      <w:r>
        <w:t>// This was defined globally as the exit callback needs it.</w:t>
      </w:r>
    </w:p>
    <w:p w14:paraId="49716D94" w14:textId="77777777" w:rsidR="00EC3006" w:rsidRDefault="00EC3006">
      <w:pPr>
        <w:pStyle w:val="PlainText"/>
        <w:rPr>
          <w:rFonts w:eastAsia="Courier New"/>
        </w:rPr>
      </w:pPr>
      <w:r>
        <w:rPr>
          <w:rFonts w:eastAsia="Courier New"/>
        </w:rPr>
        <w:t xml:space="preserve">    </w:t>
      </w:r>
      <w:r>
        <w:t>fdVar = writeFileDescIntoMutatee(app, appImage, fileDescriptor);</w:t>
      </w:r>
    </w:p>
    <w:p w14:paraId="1F85A40E" w14:textId="77777777" w:rsidR="00EC3006" w:rsidRDefault="00EC3006">
      <w:pPr>
        <w:pStyle w:val="PlainText"/>
        <w:rPr>
          <w:rFonts w:eastAsia="Courier New"/>
        </w:rPr>
      </w:pPr>
      <w:r>
        <w:rPr>
          <w:rFonts w:eastAsia="Courier New"/>
        </w:rPr>
        <w:t xml:space="preserve">    </w:t>
      </w:r>
      <w:r>
        <w:t>if (fdVar == NULL) {</w:t>
      </w:r>
    </w:p>
    <w:p w14:paraId="64F36608" w14:textId="77777777" w:rsidR="00EC3006" w:rsidRDefault="00EC3006">
      <w:pPr>
        <w:pStyle w:val="PlainText"/>
        <w:jc w:val="left"/>
        <w:rPr>
          <w:rFonts w:eastAsia="Courier New"/>
        </w:rPr>
      </w:pPr>
      <w:r>
        <w:rPr>
          <w:rFonts w:eastAsia="Courier New"/>
        </w:rPr>
        <w:t xml:space="preserve">        </w:t>
      </w:r>
      <w:r>
        <w:t>fprintf(stderr, "ERROR: failed to write mutatee-side variable\n");</w:t>
      </w:r>
    </w:p>
    <w:p w14:paraId="689E1C8B" w14:textId="77777777" w:rsidR="00EC3006" w:rsidRDefault="00EC3006">
      <w:pPr>
        <w:pStyle w:val="PlainText"/>
        <w:rPr>
          <w:rFonts w:eastAsia="Courier New"/>
          <w:lang w:val="de-DE"/>
        </w:rPr>
      </w:pPr>
      <w:r>
        <w:rPr>
          <w:rFonts w:eastAsia="Courier New"/>
        </w:rPr>
        <w:t xml:space="preserve">        </w:t>
      </w:r>
      <w:r>
        <w:rPr>
          <w:lang w:val="de-DE"/>
        </w:rPr>
        <w:t>exit(1);</w:t>
      </w:r>
    </w:p>
    <w:p w14:paraId="14B9DFF5" w14:textId="77777777" w:rsidR="00EC3006" w:rsidRDefault="00EC3006">
      <w:pPr>
        <w:pStyle w:val="PlainText"/>
        <w:rPr>
          <w:lang w:val="de-DE"/>
        </w:rPr>
      </w:pPr>
      <w:r>
        <w:rPr>
          <w:rFonts w:eastAsia="Courier New"/>
          <w:lang w:val="de-DE"/>
        </w:rPr>
        <w:t xml:space="preserve">    </w:t>
      </w:r>
      <w:r>
        <w:rPr>
          <w:lang w:val="de-DE"/>
        </w:rPr>
        <w:t>}</w:t>
      </w:r>
    </w:p>
    <w:p w14:paraId="39D17D37" w14:textId="77777777" w:rsidR="00EC3006" w:rsidRDefault="00EC3006">
      <w:pPr>
        <w:pStyle w:val="PlainText"/>
        <w:rPr>
          <w:lang w:val="de-DE"/>
        </w:rPr>
      </w:pPr>
    </w:p>
    <w:p w14:paraId="34BD7E33" w14:textId="77777777" w:rsidR="00EC3006" w:rsidRDefault="00EC3006">
      <w:pPr>
        <w:pStyle w:val="PlainText"/>
        <w:rPr>
          <w:rFonts w:eastAsia="Courier New"/>
          <w:lang w:val="de-DE"/>
        </w:rPr>
      </w:pPr>
      <w:r>
        <w:rPr>
          <w:rFonts w:eastAsia="Courier New"/>
          <w:lang w:val="de-DE"/>
        </w:rPr>
        <w:t xml:space="preserve">    </w:t>
      </w:r>
      <w:r>
        <w:rPr>
          <w:lang w:val="de-DE"/>
        </w:rPr>
        <w:t>fprintf(stderr, "Instrumenting write...\n");</w:t>
      </w:r>
    </w:p>
    <w:p w14:paraId="649F2E7C" w14:textId="77777777" w:rsidR="00EC3006" w:rsidRDefault="00EC3006">
      <w:pPr>
        <w:pStyle w:val="PlainText"/>
        <w:rPr>
          <w:rFonts w:eastAsia="Courier New"/>
          <w:lang w:val="de-DE"/>
        </w:rPr>
      </w:pPr>
      <w:r>
        <w:rPr>
          <w:rFonts w:eastAsia="Courier New"/>
          <w:lang w:val="de-DE"/>
        </w:rPr>
        <w:t xml:space="preserve">    </w:t>
      </w:r>
      <w:r>
        <w:rPr>
          <w:lang w:val="de-DE"/>
        </w:rPr>
        <w:t>bool ret = interceptAndCloneWrite(app, appImage, fdVar);</w:t>
      </w:r>
    </w:p>
    <w:p w14:paraId="49C74195" w14:textId="77777777" w:rsidR="00EC3006" w:rsidRDefault="00EC3006">
      <w:pPr>
        <w:pStyle w:val="PlainText"/>
        <w:rPr>
          <w:rFonts w:eastAsia="Courier New"/>
        </w:rPr>
      </w:pPr>
      <w:r>
        <w:rPr>
          <w:rFonts w:eastAsia="Courier New"/>
          <w:lang w:val="de-DE"/>
        </w:rPr>
        <w:t xml:space="preserve">    </w:t>
      </w:r>
      <w:r>
        <w:t>if (!ret) {</w:t>
      </w:r>
    </w:p>
    <w:p w14:paraId="7C2BD89A" w14:textId="77777777" w:rsidR="00EC3006" w:rsidRDefault="00EC3006">
      <w:pPr>
        <w:pStyle w:val="PlainText"/>
        <w:rPr>
          <w:rFonts w:eastAsia="Courier New"/>
        </w:rPr>
      </w:pPr>
      <w:r>
        <w:rPr>
          <w:rFonts w:eastAsia="Courier New"/>
        </w:rPr>
        <w:t xml:space="preserve">        </w:t>
      </w:r>
      <w:r>
        <w:t>fprintf(stderr, "ERROR: failed to instrument mutatee\n");</w:t>
      </w:r>
    </w:p>
    <w:p w14:paraId="3921863B" w14:textId="77777777" w:rsidR="00EC3006" w:rsidRDefault="00EC3006">
      <w:pPr>
        <w:pStyle w:val="PlainText"/>
        <w:rPr>
          <w:rFonts w:eastAsia="Courier New"/>
        </w:rPr>
      </w:pPr>
      <w:r>
        <w:rPr>
          <w:rFonts w:eastAsia="Courier New"/>
        </w:rPr>
        <w:t xml:space="preserve">        </w:t>
      </w:r>
      <w:r>
        <w:t>exit(1);</w:t>
      </w:r>
    </w:p>
    <w:p w14:paraId="562749B1" w14:textId="77777777" w:rsidR="00EC3006" w:rsidRDefault="00EC3006">
      <w:pPr>
        <w:pStyle w:val="PlainText"/>
      </w:pPr>
      <w:r>
        <w:rPr>
          <w:rFonts w:eastAsia="Courier New"/>
        </w:rPr>
        <w:t xml:space="preserve">    </w:t>
      </w:r>
      <w:r>
        <w:t>}</w:t>
      </w:r>
    </w:p>
    <w:p w14:paraId="3C42F759" w14:textId="77777777" w:rsidR="00EC3006" w:rsidRDefault="00EC3006">
      <w:pPr>
        <w:pStyle w:val="PlainText"/>
      </w:pPr>
    </w:p>
    <w:p w14:paraId="7017E852" w14:textId="77777777" w:rsidR="00EC3006" w:rsidRDefault="00EC3006">
      <w:pPr>
        <w:pStyle w:val="PlainText"/>
        <w:rPr>
          <w:rFonts w:eastAsia="Courier New"/>
        </w:rPr>
      </w:pPr>
      <w:r>
        <w:rPr>
          <w:rFonts w:eastAsia="Courier New"/>
        </w:rPr>
        <w:t xml:space="preserve">    </w:t>
      </w:r>
      <w:r>
        <w:t>fprintf(stderr, "Adding exit callback...\n");</w:t>
      </w:r>
    </w:p>
    <w:p w14:paraId="60388D92" w14:textId="77777777" w:rsidR="00EC3006" w:rsidRDefault="00EC3006">
      <w:pPr>
        <w:pStyle w:val="PlainText"/>
        <w:rPr>
          <w:rFonts w:eastAsia="Courier New"/>
        </w:rPr>
      </w:pPr>
      <w:r>
        <w:rPr>
          <w:rFonts w:eastAsia="Courier New"/>
        </w:rPr>
        <w:t xml:space="preserve">    </w:t>
      </w:r>
      <w:r>
        <w:t>bpatch.registerExitCallback(closeFile);</w:t>
      </w:r>
    </w:p>
    <w:p w14:paraId="749BF693" w14:textId="77777777" w:rsidR="00EC3006" w:rsidRDefault="00EC3006">
      <w:pPr>
        <w:pStyle w:val="PlainText"/>
        <w:rPr>
          <w:rFonts w:eastAsia="Courier New"/>
        </w:rPr>
      </w:pPr>
      <w:r>
        <w:rPr>
          <w:rFonts w:eastAsia="Courier New"/>
        </w:rPr>
        <w:t xml:space="preserve">      </w:t>
      </w:r>
    </w:p>
    <w:p w14:paraId="1E4F4BC2" w14:textId="77777777" w:rsidR="00EC3006" w:rsidRDefault="00EC3006">
      <w:pPr>
        <w:pStyle w:val="PlainText"/>
        <w:rPr>
          <w:rFonts w:eastAsia="Courier New"/>
        </w:rPr>
      </w:pPr>
      <w:r>
        <w:rPr>
          <w:rFonts w:eastAsia="Courier New"/>
        </w:rPr>
        <w:t xml:space="preserve">    </w:t>
      </w:r>
      <w:r>
        <w:t>// Continue the execution...</w:t>
      </w:r>
    </w:p>
    <w:p w14:paraId="631A09BF" w14:textId="77777777" w:rsidR="00EC3006" w:rsidRDefault="00EC3006">
      <w:pPr>
        <w:pStyle w:val="PlainText"/>
        <w:rPr>
          <w:rFonts w:eastAsia="Courier New"/>
        </w:rPr>
      </w:pPr>
      <w:r>
        <w:rPr>
          <w:rFonts w:eastAsia="Courier New"/>
        </w:rPr>
        <w:t xml:space="preserve">    </w:t>
      </w:r>
      <w:r>
        <w:t>fprintf(stderr, "Continuing execution and waiting for termination\n");</w:t>
      </w:r>
    </w:p>
    <w:p w14:paraId="78F4CE08" w14:textId="77777777" w:rsidR="00EC3006" w:rsidRDefault="00EC3006">
      <w:pPr>
        <w:pStyle w:val="PlainText"/>
      </w:pPr>
      <w:r>
        <w:rPr>
          <w:rFonts w:eastAsia="Courier New"/>
        </w:rPr>
        <w:t xml:space="preserve">    </w:t>
      </w:r>
      <w:r>
        <w:t>app-&gt;continueExecution();</w:t>
      </w:r>
    </w:p>
    <w:p w14:paraId="62910D74" w14:textId="77777777" w:rsidR="00EC3006" w:rsidRDefault="00EC3006">
      <w:pPr>
        <w:pStyle w:val="PlainText"/>
      </w:pPr>
    </w:p>
    <w:p w14:paraId="71BE016A" w14:textId="77777777" w:rsidR="00EC3006" w:rsidRDefault="00EC3006">
      <w:pPr>
        <w:pStyle w:val="PlainText"/>
        <w:rPr>
          <w:rFonts w:eastAsia="Courier New"/>
        </w:rPr>
      </w:pPr>
      <w:r>
        <w:rPr>
          <w:rFonts w:eastAsia="Courier New"/>
        </w:rPr>
        <w:t xml:space="preserve">    </w:t>
      </w:r>
      <w:r>
        <w:t xml:space="preserve">while (!app-&gt;isTerminated()) </w:t>
      </w:r>
    </w:p>
    <w:p w14:paraId="21493D64" w14:textId="77777777" w:rsidR="00EC3006" w:rsidRDefault="00EC3006">
      <w:pPr>
        <w:pStyle w:val="PlainText"/>
        <w:rPr>
          <w:rFonts w:eastAsia="Courier New"/>
        </w:rPr>
      </w:pPr>
      <w:r>
        <w:rPr>
          <w:rFonts w:eastAsia="Courier New"/>
        </w:rPr>
        <w:t xml:space="preserve">        </w:t>
      </w:r>
      <w:r>
        <w:t>bpatch.waitForStatusChange();</w:t>
      </w:r>
    </w:p>
    <w:p w14:paraId="11C4DECD" w14:textId="77777777" w:rsidR="00EC3006" w:rsidRDefault="00EC3006">
      <w:pPr>
        <w:pStyle w:val="PlainText"/>
        <w:rPr>
          <w:rFonts w:eastAsia="Courier New"/>
        </w:rPr>
      </w:pPr>
      <w:r>
        <w:rPr>
          <w:rFonts w:eastAsia="Courier New"/>
        </w:rPr>
        <w:t xml:space="preserve">        </w:t>
      </w:r>
    </w:p>
    <w:p w14:paraId="48A41E29" w14:textId="77777777" w:rsidR="00EC3006" w:rsidRDefault="00EC3006">
      <w:pPr>
        <w:pStyle w:val="PlainText"/>
      </w:pPr>
      <w:r>
        <w:rPr>
          <w:rFonts w:eastAsia="Courier New"/>
        </w:rPr>
        <w:t xml:space="preserve">    </w:t>
      </w:r>
      <w:r>
        <w:t>printf("Done.\n");</w:t>
      </w:r>
    </w:p>
    <w:p w14:paraId="5B25F3DE" w14:textId="77777777" w:rsidR="00EC3006" w:rsidRDefault="00EC3006">
      <w:pPr>
        <w:pStyle w:val="PlainText"/>
      </w:pPr>
    </w:p>
    <w:p w14:paraId="5A0977D8" w14:textId="77777777" w:rsidR="00EC3006" w:rsidRDefault="00EC3006">
      <w:pPr>
        <w:pStyle w:val="PlainText"/>
      </w:pPr>
      <w:r>
        <w:rPr>
          <w:rFonts w:eastAsia="Courier New"/>
        </w:rPr>
        <w:t xml:space="preserve">    </w:t>
      </w:r>
      <w:r>
        <w:t>return 0;</w:t>
      </w:r>
    </w:p>
    <w:p w14:paraId="38477E66" w14:textId="77777777" w:rsidR="00EC3006" w:rsidRDefault="00EC3006">
      <w:pPr>
        <w:pStyle w:val="PlainText"/>
      </w:pPr>
      <w:r>
        <w:t>}</w:t>
      </w:r>
    </w:p>
    <w:p w14:paraId="29C8DC3C" w14:textId="77777777" w:rsidR="00EC3006" w:rsidRDefault="00EC3006">
      <w:pPr>
        <w:pStyle w:val="PlainText"/>
      </w:pPr>
    </w:p>
    <w:p w14:paraId="19B5A0B9" w14:textId="77777777" w:rsidR="00EC3006" w:rsidRDefault="00EC3006">
      <w:pPr>
        <w:sectPr w:rsidR="00EC3006">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pgNumType w:start="0"/>
          <w:cols w:space="720"/>
          <w:docGrid w:linePitch="272"/>
        </w:sectPr>
      </w:pPr>
    </w:p>
    <w:p w14:paraId="67E39227" w14:textId="77777777" w:rsidR="00EC3006" w:rsidRDefault="00EC3006">
      <w:pPr>
        <w:pStyle w:val="Heading1"/>
        <w:numPr>
          <w:ilvl w:val="0"/>
          <w:numId w:val="0"/>
        </w:numPr>
      </w:pPr>
      <w:bookmarkStart w:id="126" w:name="_Toc529517731"/>
      <w:r>
        <w:t>Appendix B - Running the Test Cases</w:t>
      </w:r>
      <w:bookmarkEnd w:id="126"/>
      <w:r>
        <w:fldChar w:fldCharType="begin"/>
      </w:r>
      <w:r>
        <w:instrText xml:space="preserve"> TC "Appendix A - Running the Test cases" \l 1 </w:instrText>
      </w:r>
      <w:r>
        <w:fldChar w:fldCharType="end"/>
      </w:r>
    </w:p>
    <w:p w14:paraId="206ABDCF" w14:textId="77777777" w:rsidR="00EC3006" w:rsidRDefault="00EC3006">
      <w:pPr>
        <w:pStyle w:val="BodyText"/>
      </w:pPr>
      <w:r>
        <w:t xml:space="preserve">This section describes how to run the Dyninst test cases.  The primary purpose of the test cases is to verify that the API has been installed correctly (and for use in regression testing by the developers of the Dyninst library).  The code may also be of use to others since it provides a fairly complete example of how to call most of the API methods.  The test suite consists of mutator programs and their associated mutatee programs.  </w:t>
      </w:r>
    </w:p>
    <w:p w14:paraId="3A00674C" w14:textId="77777777" w:rsidR="00EC3006" w:rsidRDefault="00EC3006">
      <w:pPr>
        <w:pStyle w:val="BodyText"/>
      </w:pPr>
      <w:r>
        <w:t xml:space="preserve">To compile the test suite, type </w:t>
      </w:r>
      <w:r>
        <w:rPr>
          <w:rFonts w:ascii="Courier" w:hAnsi="Courier" w:cs="Courier"/>
        </w:rPr>
        <w:t>make</w:t>
      </w:r>
      <w:r>
        <w:t xml:space="preserve"> in the appropriate platform specific directory under dyninst/testsuite. To run, execute </w:t>
      </w:r>
      <w:r>
        <w:rPr>
          <w:rFonts w:ascii="Courier New" w:hAnsi="Courier New" w:cs="Courier New"/>
        </w:rPr>
        <w:t>runTests</w:t>
      </w:r>
      <w:r>
        <w:t>.  Each test will be executed and the result (PASSED/FAILED/CRASHED) printed.</w:t>
      </w:r>
    </w:p>
    <w:p w14:paraId="3C8791D2" w14:textId="77777777" w:rsidR="00EC3006" w:rsidRDefault="00EC3006">
      <w:pPr>
        <w:pStyle w:val="BodyText"/>
      </w:pPr>
      <w:r>
        <w:t xml:space="preserve">Test mutators are run by the </w:t>
      </w:r>
      <w:r>
        <w:rPr>
          <w:rFonts w:ascii="Courier New" w:hAnsi="Courier New" w:cs="Courier New"/>
        </w:rPr>
        <w:t xml:space="preserve">test_driver </w:t>
      </w:r>
      <w:r>
        <w:t>executable (</w:t>
      </w:r>
      <w:r>
        <w:rPr>
          <w:rFonts w:ascii="Courier New" w:hAnsi="Courier New" w:cs="Courier New"/>
        </w:rPr>
        <w:t>test_driver.exe</w:t>
      </w:r>
      <w:r>
        <w:t xml:space="preserve"> on Windows).  The test_driver loads a mutator test from a shared object and runs it on a test mutatee.  A single run of the test_driver may execute multiple tests (depending on parameters passed), and each test may execute multiple times with different parameters and on different mutatees.  </w:t>
      </w:r>
    </w:p>
    <w:p w14:paraId="37F1FC82" w14:textId="77777777" w:rsidR="00EC3006" w:rsidRDefault="00EC3006">
      <w:pPr>
        <w:pStyle w:val="BodyText"/>
      </w:pPr>
      <w:r>
        <w:t xml:space="preserve">Dyninst’s test space can be very large.  Each mutatee can be run under different tests, compiled by different compilers, and run with different parameters.  For example, one point in this space would be the test1 mutatee being run under under test1_13, when compiled with the g++ compiler, and in attach mode.  When run without any options, the </w:t>
      </w:r>
      <w:r>
        <w:rPr>
          <w:rFonts w:ascii="Courier New" w:hAnsi="Courier New" w:cs="Courier New"/>
        </w:rPr>
        <w:t xml:space="preserve">test_driver </w:t>
      </w:r>
      <w:r>
        <w:t xml:space="preserve">will run all test combinations that are valid on the current platform.  Many of the options that are passed to </w:t>
      </w:r>
      <w:r>
        <w:rPr>
          <w:rFonts w:ascii="Courier New" w:hAnsi="Courier New" w:cs="Courier New"/>
        </w:rPr>
        <w:t>test_driver</w:t>
      </w:r>
      <w:r>
        <w:t xml:space="preserve"> can be used to limit the test space that it runs in.</w:t>
      </w:r>
    </w:p>
    <w:p w14:paraId="5970CB2F" w14:textId="77777777" w:rsidR="00EC3006" w:rsidRDefault="00EC3006">
      <w:pPr>
        <w:pStyle w:val="BodyText"/>
      </w:pPr>
      <w:r>
        <w:t xml:space="preserve">In order to prevent a crashing test from stopping the </w:t>
      </w:r>
      <w:r>
        <w:rPr>
          <w:rFonts w:ascii="Courier New" w:hAnsi="Courier New" w:cs="Courier New"/>
        </w:rPr>
        <w:t>test_driver</w:t>
      </w:r>
      <w:r>
        <w:t xml:space="preserve"> from running subsequent tests, </w:t>
      </w:r>
      <w:r>
        <w:rPr>
          <w:rFonts w:ascii="Courier New" w:hAnsi="Courier New" w:cs="Courier New"/>
        </w:rPr>
        <w:t>test_driver</w:t>
      </w:r>
      <w:r>
        <w:t xml:space="preserve"> can be run under a wrapper application, </w:t>
      </w:r>
      <w:r>
        <w:rPr>
          <w:rFonts w:ascii="Courier New" w:hAnsi="Courier New" w:cs="Courier New"/>
        </w:rPr>
        <w:t>runTests</w:t>
      </w:r>
      <w:r>
        <w:t xml:space="preserve">.  The </w:t>
      </w:r>
      <w:r>
        <w:rPr>
          <w:rFonts w:ascii="Courier New" w:hAnsi="Courier New" w:cs="Courier New"/>
        </w:rPr>
        <w:t>runTests</w:t>
      </w:r>
      <w:r>
        <w:t xml:space="preserve"> wrapper invokes the </w:t>
      </w:r>
      <w:r>
        <w:rPr>
          <w:rFonts w:ascii="Courier New" w:hAnsi="Courier New" w:cs="Courier New"/>
        </w:rPr>
        <w:t>test_driver</w:t>
      </w:r>
      <w:r>
        <w:t xml:space="preserve"> with the any arguments that were passed to </w:t>
      </w:r>
      <w:r>
        <w:rPr>
          <w:rFonts w:ascii="Courier New" w:hAnsi="Courier New" w:cs="Courier New"/>
        </w:rPr>
        <w:t>runTests</w:t>
      </w:r>
      <w:r>
        <w:t xml:space="preserve">.  It will watch the </w:t>
      </w:r>
      <w:r>
        <w:rPr>
          <w:rFonts w:ascii="Courier New" w:hAnsi="Courier New" w:cs="Courier New"/>
        </w:rPr>
        <w:t>test_driver</w:t>
      </w:r>
      <w:r>
        <w:t xml:space="preserve"> process, and if </w:t>
      </w:r>
      <w:r>
        <w:rPr>
          <w:rFonts w:ascii="Courier New" w:hAnsi="Courier New" w:cs="Courier New"/>
        </w:rPr>
        <w:t>test_driver</w:t>
      </w:r>
      <w:r>
        <w:t xml:space="preserve"> exits with a fault it will print an appropriate error message and restart the </w:t>
      </w:r>
      <w:r>
        <w:rPr>
          <w:rFonts w:ascii="Courier New" w:hAnsi="Courier New" w:cs="Courier New"/>
        </w:rPr>
        <w:t>test_driver</w:t>
      </w:r>
      <w:r>
        <w:t xml:space="preserve"> on the next test.</w:t>
      </w:r>
    </w:p>
    <w:p w14:paraId="572FC09C" w14:textId="77777777" w:rsidR="00EC3006" w:rsidRDefault="00EC3006">
      <w:pPr>
        <w:pStyle w:val="BodyText"/>
      </w:pPr>
      <w:r>
        <w:t xml:space="preserve">It is generally recommended that </w:t>
      </w:r>
      <w:r>
        <w:rPr>
          <w:rFonts w:ascii="Courier New" w:hAnsi="Courier New" w:cs="Courier New"/>
        </w:rPr>
        <w:t>runTests</w:t>
      </w:r>
      <w:r>
        <w:t xml:space="preserve"> be used when running a large sequence of tests, and </w:t>
      </w:r>
      <w:r>
        <w:rPr>
          <w:rFonts w:ascii="Courier New" w:hAnsi="Courier New" w:cs="Courier New"/>
        </w:rPr>
        <w:t>test_driver</w:t>
      </w:r>
      <w:r>
        <w:t xml:space="preserve"> be used when debugging issues with a single test.</w:t>
      </w:r>
    </w:p>
    <w:p w14:paraId="5DFD0825" w14:textId="77777777" w:rsidR="00EC3006" w:rsidRDefault="00EC3006">
      <w:pPr>
        <w:pStyle w:val="BodyText"/>
      </w:pPr>
      <w:r>
        <w:t xml:space="preserve">The </w:t>
      </w:r>
      <w:r>
        <w:rPr>
          <w:rFonts w:ascii="Courier New" w:hAnsi="Courier New" w:cs="Courier New"/>
        </w:rPr>
        <w:t>test_driver</w:t>
      </w:r>
      <w:r>
        <w:t xml:space="preserve"> and </w:t>
      </w:r>
      <w:r>
        <w:rPr>
          <w:rFonts w:ascii="Courier New" w:hAnsi="Courier New" w:cs="Courier New"/>
        </w:rPr>
        <w:t>runTests</w:t>
      </w:r>
      <w:r>
        <w:t xml:space="preserve"> applications can be invoked with the following list of arguments.  Most arguments are used to limit the space of tests that the testsuite will run.  For example, to run the above test1_13 example, you could use the following command line:</w:t>
      </w:r>
    </w:p>
    <w:p w14:paraId="4F2E6DB9" w14:textId="77777777" w:rsidR="00EC3006" w:rsidRDefault="00EC3006">
      <w:pPr>
        <w:pStyle w:val="BodyText"/>
        <w:rPr>
          <w:rFonts w:ascii="Courier New" w:hAnsi="Courier New" w:cs="Courier New"/>
        </w:rPr>
      </w:pPr>
      <w:r>
        <w:tab/>
      </w:r>
      <w:r>
        <w:rPr>
          <w:rFonts w:ascii="Courier New" w:hAnsi="Courier New" w:cs="Courier New"/>
        </w:rPr>
        <w:t>test_driver –run test1_13 –mutatee test1.mutatee_g++ -attach</w:t>
      </w:r>
    </w:p>
    <w:p w14:paraId="43343CD5" w14:textId="77777777" w:rsidR="00EC3006" w:rsidRDefault="00EC3006">
      <w:pPr>
        <w:pStyle w:val="BodyText"/>
        <w:rPr>
          <w:rFonts w:ascii="Courier New" w:hAnsi="Courier New" w:cs="Courier New"/>
        </w:rPr>
      </w:pPr>
    </w:p>
    <w:p w14:paraId="460E7D10" w14:textId="77777777" w:rsidR="00EC3006" w:rsidRDefault="00EC3006">
      <w:pPr>
        <w:pStyle w:val="DefinitionCharCharCharCharCharCharCharCharCharChar"/>
      </w:pPr>
      <w:r>
        <w:t xml:space="preserve">-attach </w:t>
      </w:r>
    </w:p>
    <w:p w14:paraId="34E0A5CE" w14:textId="77777777" w:rsidR="00EC3006" w:rsidRDefault="00EC3006">
      <w:pPr>
        <w:pStyle w:val="DefinitionList"/>
      </w:pPr>
      <w:r>
        <w:t>Only run tests that attach to the mutatees.</w:t>
      </w:r>
    </w:p>
    <w:p w14:paraId="2945A542" w14:textId="77777777" w:rsidR="00EC3006" w:rsidRDefault="00EC3006">
      <w:pPr>
        <w:pStyle w:val="DefinitionCharCharCharCharCharCharCharCharCharChar"/>
      </w:pPr>
      <w:r>
        <w:t>-create</w:t>
      </w:r>
    </w:p>
    <w:p w14:paraId="6FE18B26" w14:textId="77777777" w:rsidR="00EC3006" w:rsidRDefault="00EC3006">
      <w:pPr>
        <w:pStyle w:val="DefinitionList"/>
      </w:pPr>
      <w:r>
        <w:t>Only run tests that create mutatees.</w:t>
      </w:r>
    </w:p>
    <w:p w14:paraId="3AA41728" w14:textId="77777777" w:rsidR="00EC3006" w:rsidRDefault="00EC3006">
      <w:pPr>
        <w:pStyle w:val="DefinitionCharCharCharCharCharCharCharCharCharChar"/>
      </w:pPr>
      <w:r>
        <w:t>-rewriter</w:t>
      </w:r>
    </w:p>
    <w:p w14:paraId="4419382A" w14:textId="77777777" w:rsidR="00EC3006" w:rsidRDefault="00EC3006">
      <w:pPr>
        <w:pStyle w:val="DefinitionList"/>
      </w:pPr>
      <w:r>
        <w:t>Only run tests that rewrite mutatees.</w:t>
      </w:r>
    </w:p>
    <w:p w14:paraId="168C8CE9" w14:textId="77777777" w:rsidR="00EC3006" w:rsidRDefault="00EC3006">
      <w:pPr>
        <w:pStyle w:val="DefinitionCharCharCharCharCharCharCharCharCharChar"/>
      </w:pPr>
      <w:r>
        <w:t>-staticlink</w:t>
      </w:r>
    </w:p>
    <w:p w14:paraId="29067E78" w14:textId="77777777" w:rsidR="00EC3006" w:rsidRDefault="00EC3006">
      <w:pPr>
        <w:pStyle w:val="DefinitionList"/>
      </w:pPr>
      <w:r>
        <w:t>Run rewriter tests that use statically linked mutatees.</w:t>
      </w:r>
    </w:p>
    <w:p w14:paraId="792E816E" w14:textId="77777777" w:rsidR="00EC3006" w:rsidRDefault="00EC3006">
      <w:pPr>
        <w:pStyle w:val="DefinitionCharCharCharCharCharCharCharCharCharChar"/>
      </w:pPr>
      <w:r>
        <w:t>-dynamiclink</w:t>
      </w:r>
    </w:p>
    <w:p w14:paraId="08284FE0" w14:textId="77777777" w:rsidR="00EC3006" w:rsidRDefault="00EC3006">
      <w:pPr>
        <w:pStyle w:val="DefinitionList"/>
      </w:pPr>
      <w:r>
        <w:t>Run rewriter tests that use dynamically linked mutatees.</w:t>
      </w:r>
    </w:p>
    <w:p w14:paraId="0D8D020B" w14:textId="77777777" w:rsidR="00EC3006" w:rsidRDefault="00EC3006">
      <w:pPr>
        <w:pStyle w:val="DefinitionCharCharCharCharCharCharCharCharCharChar"/>
      </w:pPr>
      <w:r>
        <w:t>-allmode</w:t>
      </w:r>
    </w:p>
    <w:p w14:paraId="75942647" w14:textId="77777777" w:rsidR="00EC3006" w:rsidRDefault="00EC3006">
      <w:pPr>
        <w:pStyle w:val="DefinitionList"/>
      </w:pPr>
      <w:r>
        <w:t>Run tests for all modes (create, attach, rewriter on statically linked binaries, rewriter on dynamically linked binaries).</w:t>
      </w:r>
    </w:p>
    <w:p w14:paraId="4F8D5A2B" w14:textId="77777777" w:rsidR="00EC3006" w:rsidRDefault="00EC3006">
      <w:pPr>
        <w:pStyle w:val="DefinitionCharCharCharCharCharCharCharCharCharChar"/>
      </w:pPr>
      <w:r>
        <w:t>-gcc, -g++, -pgcc, -pgCC, -icc, -icpc</w:t>
      </w:r>
    </w:p>
    <w:p w14:paraId="7CC8FE81" w14:textId="77777777" w:rsidR="00EC3006" w:rsidRDefault="00EC3006">
      <w:pPr>
        <w:pStyle w:val="DefinitionList"/>
      </w:pPr>
      <w:r>
        <w:t>Run tests on mutatees built with the specified compiler.</w:t>
      </w:r>
    </w:p>
    <w:p w14:paraId="45D8A7BA" w14:textId="77777777" w:rsidR="00EC3006" w:rsidRDefault="00EC3006">
      <w:pPr>
        <w:pStyle w:val="DefinitionCharCharCharCharCharCharCharCharCharChar"/>
      </w:pPr>
      <w:r>
        <w:t>-noclean</w:t>
      </w:r>
    </w:p>
    <w:p w14:paraId="23A776FE" w14:textId="77777777" w:rsidR="00EC3006" w:rsidRDefault="00EC3006">
      <w:pPr>
        <w:pStyle w:val="DefinitionList"/>
      </w:pPr>
      <w:r>
        <w:t>Don’t remove rewritten mutatees after running rewriter tests.</w:t>
      </w:r>
    </w:p>
    <w:p w14:paraId="6A8CC1BE" w14:textId="77777777" w:rsidR="00EC3006" w:rsidRDefault="00EC3006">
      <w:pPr>
        <w:pStyle w:val="DefinitionCharCharCharCharCharCharCharCharCharChar"/>
      </w:pPr>
      <w:r>
        <w:t>-all</w:t>
      </w:r>
    </w:p>
    <w:p w14:paraId="34F17D33" w14:textId="77777777" w:rsidR="00EC3006" w:rsidRDefault="00EC3006">
      <w:pPr>
        <w:pStyle w:val="DefinitionList"/>
      </w:pPr>
      <w:r>
        <w:t>Run tests for all possible combinations of unoptimized mutatees.</w:t>
      </w:r>
    </w:p>
    <w:p w14:paraId="2F5CEBF0" w14:textId="77777777" w:rsidR="00EC3006" w:rsidRDefault="00EC3006">
      <w:pPr>
        <w:pStyle w:val="DefinitionCharCharCharCharCharCharCharCharCharChar"/>
      </w:pPr>
      <w:r>
        <w:t>-none, -low, -high, -max</w:t>
      </w:r>
    </w:p>
    <w:p w14:paraId="1AD42AEF" w14:textId="77777777" w:rsidR="00EC3006" w:rsidRDefault="00EC3006">
      <w:pPr>
        <w:pStyle w:val="DefinitionList"/>
      </w:pPr>
      <w:r>
        <w:t>Only run tests for mutatees of the given optimization level.</w:t>
      </w:r>
    </w:p>
    <w:p w14:paraId="587FD702" w14:textId="77777777" w:rsidR="00EC3006" w:rsidRDefault="00EC3006">
      <w:pPr>
        <w:pStyle w:val="DefinitionCharCharCharCharCharCharCharCharCharChar"/>
      </w:pPr>
      <w:r>
        <w:t>-allopt</w:t>
      </w:r>
    </w:p>
    <w:p w14:paraId="3B684CCE" w14:textId="77777777" w:rsidR="00EC3006" w:rsidRDefault="00EC3006">
      <w:pPr>
        <w:pStyle w:val="DefinitionList"/>
      </w:pPr>
      <w:r>
        <w:t>Run tests for all mutatee optimization levels.</w:t>
      </w:r>
    </w:p>
    <w:p w14:paraId="2B5755F3" w14:textId="77777777" w:rsidR="00EC3006" w:rsidRDefault="00EC3006">
      <w:pPr>
        <w:pStyle w:val="DefinitionCharCharCharCharCharCharCharCharCharChar"/>
      </w:pPr>
      <w:r>
        <w:t>-full</w:t>
      </w:r>
    </w:p>
    <w:p w14:paraId="50892052" w14:textId="77777777" w:rsidR="00EC3006" w:rsidRDefault="00EC3006">
      <w:pPr>
        <w:pStyle w:val="DefinitionList"/>
      </w:pPr>
      <w:r>
        <w:t xml:space="preserve">Run tests for all possible combinations of mutatees, including all optimization levels.  Requires </w:t>
      </w:r>
      <w:r>
        <w:rPr>
          <w:rFonts w:ascii="Courier New" w:hAnsi="Courier New" w:cs="Courier New"/>
          <w:sz w:val="20"/>
        </w:rPr>
        <w:t>make all</w:t>
      </w:r>
      <w:r>
        <w:t xml:space="preserve"> to build the optimized mutatees.</w:t>
      </w:r>
    </w:p>
    <w:p w14:paraId="37A9C9D9" w14:textId="77777777" w:rsidR="00EC3006" w:rsidRDefault="00EC3006">
      <w:pPr>
        <w:pStyle w:val="DefinitionCharCharCharCharCharCharCharCharCharChar"/>
      </w:pPr>
      <w:r>
        <w:t>-dyninst, -symtab, -instruction, -proccontrol, -stackwalker</w:t>
      </w:r>
    </w:p>
    <w:p w14:paraId="07B15E6E" w14:textId="77777777" w:rsidR="00EC3006" w:rsidRDefault="00EC3006">
      <w:pPr>
        <w:pStyle w:val="DefinitionList"/>
      </w:pPr>
      <w:r>
        <w:t>Only run tests for the specified component.</w:t>
      </w:r>
    </w:p>
    <w:p w14:paraId="3A805836" w14:textId="77777777" w:rsidR="00EC3006" w:rsidRDefault="00EC3006">
      <w:pPr>
        <w:pStyle w:val="DefinitionCharCharCharCharCharCharCharCharCharChar"/>
      </w:pPr>
      <w:r>
        <w:t>-allcomp</w:t>
      </w:r>
    </w:p>
    <w:p w14:paraId="68C4D692" w14:textId="77777777" w:rsidR="00EC3006" w:rsidRDefault="00EC3006">
      <w:pPr>
        <w:pStyle w:val="DefinitionList"/>
      </w:pPr>
      <w:r>
        <w:t>Run tests for all components.</w:t>
      </w:r>
    </w:p>
    <w:p w14:paraId="62689FC4" w14:textId="77777777" w:rsidR="00EC3006" w:rsidRDefault="00EC3006">
      <w:pPr>
        <w:pStyle w:val="DefinitionCharCharCharCharCharCharCharCharCharChar"/>
      </w:pPr>
      <w:r>
        <w:t>-32, -64</w:t>
      </w:r>
    </w:p>
    <w:p w14:paraId="62C5FE4A" w14:textId="77777777" w:rsidR="00EC3006" w:rsidRDefault="00EC3006">
      <w:pPr>
        <w:pStyle w:val="DefinitionList"/>
      </w:pPr>
      <w:r>
        <w:t>Only run tests for 32-bit or 64-bit mutatees.  This option is only valid on platforms such as AMD64/Linux and PowerPC/Linux where both 32-bit and 64-bit build environments are available.</w:t>
      </w:r>
    </w:p>
    <w:p w14:paraId="60B93FC9" w14:textId="77777777" w:rsidR="00EC3006" w:rsidRDefault="00EC3006">
      <w:pPr>
        <w:pStyle w:val="DefinitionCharCharCharCharCharCharCharCharCharChar"/>
      </w:pPr>
      <w:r>
        <w:t>-pic</w:t>
      </w:r>
    </w:p>
    <w:p w14:paraId="3DD0F93B" w14:textId="77777777" w:rsidR="00EC3006" w:rsidRDefault="00EC3006">
      <w:pPr>
        <w:pStyle w:val="DefinitionList"/>
      </w:pPr>
      <w:r>
        <w:t>Only run tests for mutatees compiled as position-independent code.  Default is non-PIC mutatees.  –all and –full include both.</w:t>
      </w:r>
    </w:p>
    <w:p w14:paraId="14F625E7" w14:textId="77777777" w:rsidR="00EC3006" w:rsidRDefault="00EC3006">
      <w:pPr>
        <w:pStyle w:val="DefinitionCharCharCharCharCharCharCharCharCharChar"/>
      </w:pPr>
      <w:r>
        <w:t>-sp, -mp, -st, -mt</w:t>
      </w:r>
    </w:p>
    <w:p w14:paraId="4218BDC0" w14:textId="77777777" w:rsidR="00EC3006" w:rsidRDefault="00EC3006">
      <w:pPr>
        <w:pStyle w:val="DefinitionList"/>
      </w:pPr>
      <w:r>
        <w:t>ProcControl-specific: run tests in single process, multiprocess, single thread, multithread modes, respectively.</w:t>
      </w:r>
    </w:p>
    <w:p w14:paraId="4A343662" w14:textId="77777777" w:rsidR="00EC3006" w:rsidRDefault="00EC3006">
      <w:pPr>
        <w:pStyle w:val="DefinitionCharCharCharCharCharCharCharCharCharChar"/>
      </w:pPr>
      <w:r>
        <w:t>-j n</w:t>
      </w:r>
    </w:p>
    <w:p w14:paraId="501719F4" w14:textId="77777777" w:rsidR="00EC3006" w:rsidRDefault="00EC3006">
      <w:pPr>
        <w:pStyle w:val="DefinitionList"/>
      </w:pPr>
      <w:r>
        <w:t>This option spawns up to n test_driver instances from a given runTests invocation.  This option is highly recommended for large test runs.</w:t>
      </w:r>
    </w:p>
    <w:p w14:paraId="214B8301" w14:textId="77777777" w:rsidR="00EC3006" w:rsidRDefault="00EC3006">
      <w:pPr>
        <w:pStyle w:val="DefinitionCharCharCharCharCharCharCharCharCharChar"/>
      </w:pPr>
      <w:r>
        <w:t>-hosts host1 [host2 ... host</w:t>
      </w:r>
      <w:r>
        <w:rPr>
          <w:i/>
          <w:iCs/>
        </w:rPr>
        <w:t>n</w:t>
      </w:r>
      <w:r>
        <w:t>]</w:t>
      </w:r>
    </w:p>
    <w:p w14:paraId="68ED7D46" w14:textId="77777777" w:rsidR="00EC3006" w:rsidRDefault="00EC3006">
      <w:pPr>
        <w:pStyle w:val="DefinitionList"/>
      </w:pPr>
      <w:r>
        <w:t xml:space="preserve">In conjunction with the –j option above, will distribute tests over the hosts </w:t>
      </w:r>
      <w:r>
        <w:rPr>
          <w:i/>
          <w:iCs/>
        </w:rPr>
        <w:t>host1…host</w:t>
      </w:r>
      <w:r>
        <w:t>n.  The hosts must share a filesystem with the machine from which runTests is being run, and ssh must be configured to allow password-less authentication to those hosts.  Note that –j controls the total number of test_driver instances, not the number per host, so you will need to use a –j N at least equal to the number of hosts you wish to use.</w:t>
      </w:r>
    </w:p>
    <w:p w14:paraId="79EBE44E" w14:textId="77777777" w:rsidR="00EC3006" w:rsidRDefault="00EC3006">
      <w:pPr>
        <w:pStyle w:val="DefinitionCharCharCharCharCharCharCharCharCharChar"/>
      </w:pPr>
      <w:r>
        <w:t>-mutatee &lt;mutatee_name&gt;</w:t>
      </w:r>
    </w:p>
    <w:p w14:paraId="69A28A88" w14:textId="77777777" w:rsidR="00EC3006" w:rsidRDefault="00EC3006">
      <w:pPr>
        <w:pStyle w:val="DefinitionCharCharCharCharCharCharCharCharCharChar"/>
      </w:pPr>
    </w:p>
    <w:p w14:paraId="1BA96989" w14:textId="77777777" w:rsidR="00EC3006" w:rsidRDefault="00EC3006">
      <w:pPr>
        <w:pStyle w:val="DefinitionCharCharCharCharCharCharCharCharCharChar"/>
      </w:pPr>
      <w:r>
        <w:tab/>
        <w:t>Only run tests that use the specified mutatee name.  Only certain mutatees can be run with certain tests.  The primary test number specifies which mutatees it can be run with.  For example, all of the test1_* tests can be run with the test1.mutatee_* mutatees, and all of the test2_* tests can be run with the test2.mutatee_* mutatees.</w:t>
      </w:r>
    </w:p>
    <w:p w14:paraId="4D427659" w14:textId="77777777" w:rsidR="00EC3006" w:rsidRDefault="00EC3006">
      <w:pPr>
        <w:pStyle w:val="DefinitionCharCharCharCharCharCharCharCharCharChar"/>
      </w:pPr>
    </w:p>
    <w:p w14:paraId="09C31C69" w14:textId="77777777" w:rsidR="00EC3006" w:rsidRDefault="00EC3006">
      <w:pPr>
        <w:pStyle w:val="DefinitionCharCharCharCharCharCharCharCharCharChar"/>
      </w:pPr>
      <w:r>
        <w:t>-run &lt;subtest&gt; &lt;subtest&gt; …</w:t>
      </w:r>
    </w:p>
    <w:p w14:paraId="1D25A716" w14:textId="77777777" w:rsidR="00EC3006" w:rsidRDefault="00EC3006">
      <w:pPr>
        <w:pStyle w:val="DefinitionList"/>
      </w:pPr>
      <w:r>
        <w:t xml:space="preserve">Only runs the specific sub-tests listed.  For example, to run sub-test case 4 of test2 you would enter </w:t>
      </w:r>
      <w:r>
        <w:rPr>
          <w:rFonts w:ascii="Courier New" w:hAnsi="Courier New" w:cs="Courier New"/>
        </w:rPr>
        <w:t>test_driver –run test2_4</w:t>
      </w:r>
      <w:r>
        <w:t>.</w:t>
      </w:r>
    </w:p>
    <w:p w14:paraId="4887C0A6" w14:textId="77777777" w:rsidR="00EC3006" w:rsidRDefault="00EC3006">
      <w:pPr>
        <w:pStyle w:val="DefinitionCharCharCharChar"/>
      </w:pPr>
      <w:r>
        <w:t>-test</w:t>
      </w:r>
    </w:p>
    <w:p w14:paraId="1AF668FD" w14:textId="77777777" w:rsidR="00EC3006" w:rsidRDefault="00EC3006">
      <w:pPr>
        <w:pStyle w:val="DefinitionList"/>
      </w:pPr>
      <w:r>
        <w:t xml:space="preserve">Alias for </w:t>
      </w:r>
      <w:r>
        <w:rPr>
          <w:rFonts w:ascii="Courier New" w:hAnsi="Courier New" w:cs="Courier New"/>
          <w:sz w:val="20"/>
        </w:rPr>
        <w:t>–run</w:t>
      </w:r>
      <w:r>
        <w:t>.</w:t>
      </w:r>
    </w:p>
    <w:p w14:paraId="7A266CBA" w14:textId="77777777" w:rsidR="00EC3006" w:rsidRDefault="00EC3006">
      <w:pPr>
        <w:pStyle w:val="DefinitionCharCharCharCharCharCharCharCharCharChar"/>
        <w:ind w:left="0" w:firstLine="0"/>
      </w:pPr>
      <w:r>
        <w:t>-log</w:t>
      </w:r>
    </w:p>
    <w:p w14:paraId="2F260BF7" w14:textId="77777777" w:rsidR="00EC3006" w:rsidRDefault="00EC3006">
      <w:pPr>
        <w:pStyle w:val="DefinitionList"/>
      </w:pPr>
      <w:r>
        <w:t xml:space="preserve">Print more detailed output, including messages generated by the tests.  Without this option the testsuite will capture and hide any messages printed by the test, only showing a summary of whether the test passed or failed.  By default, output is sent to </w:t>
      </w:r>
      <w:r>
        <w:rPr>
          <w:rFonts w:ascii="Courier New" w:hAnsi="Courier New" w:cs="Courier New"/>
        </w:rPr>
        <w:t>stdout</w:t>
      </w:r>
      <w:r>
        <w:t>.</w:t>
      </w:r>
    </w:p>
    <w:p w14:paraId="61A5C7E3" w14:textId="77777777" w:rsidR="00EC3006" w:rsidRDefault="00EC3006">
      <w:pPr>
        <w:pStyle w:val="DefinitionCharCharCharCharCharCharCharCharCharChar"/>
      </w:pPr>
      <w:r>
        <w:t>-logfile &lt;filename&gt;</w:t>
      </w:r>
    </w:p>
    <w:p w14:paraId="2FF24268" w14:textId="77777777" w:rsidR="00EC3006" w:rsidRDefault="00EC3006">
      <w:pPr>
        <w:pStyle w:val="DefinitionList"/>
      </w:pPr>
      <w:r>
        <w:t xml:space="preserve">Send output from the </w:t>
      </w:r>
      <w:r>
        <w:rPr>
          <w:rFonts w:ascii="Courier New" w:hAnsi="Courier New" w:cs="Courier New"/>
        </w:rPr>
        <w:t>–log</w:t>
      </w:r>
      <w:r>
        <w:t xml:space="preserve"> option to the given filename rather than to </w:t>
      </w:r>
      <w:r>
        <w:rPr>
          <w:rFonts w:ascii="Courier New" w:hAnsi="Courier New" w:cs="Courier New"/>
        </w:rPr>
        <w:t>stdout</w:t>
      </w:r>
      <w:r>
        <w:t xml:space="preserve">.  </w:t>
      </w:r>
    </w:p>
    <w:p w14:paraId="7BEA5BAE" w14:textId="77777777" w:rsidR="00EC3006" w:rsidRDefault="00EC3006">
      <w:pPr>
        <w:pStyle w:val="DefinitionCharCharCharCharCharCharCharCharCharChar"/>
      </w:pPr>
      <w:r>
        <w:t>-verbose</w:t>
      </w:r>
    </w:p>
    <w:p w14:paraId="68CC227C" w14:textId="77777777" w:rsidR="00EC3006" w:rsidRDefault="00EC3006">
      <w:pPr>
        <w:pStyle w:val="DefinitionList"/>
      </w:pPr>
      <w:r>
        <w:t>Enables test suite debugging output.  This is useful when trying to track down issues in the test suite or tests.</w:t>
      </w:r>
    </w:p>
    <w:p w14:paraId="7A53EE0C" w14:textId="77777777" w:rsidR="00EC3006" w:rsidRDefault="00EC3006"/>
    <w:p w14:paraId="00E03DFF" w14:textId="77777777" w:rsidR="00EC3006" w:rsidRDefault="00EC3006">
      <w:pPr>
        <w:sectPr w:rsidR="00EC3006">
          <w:headerReference w:type="even" r:id="rId27"/>
          <w:headerReference w:type="default" r:id="rId28"/>
          <w:footerReference w:type="even" r:id="rId29"/>
          <w:footerReference w:type="default" r:id="rId30"/>
          <w:headerReference w:type="first" r:id="rId31"/>
          <w:footerReference w:type="first" r:id="rId32"/>
          <w:pgSz w:w="12240" w:h="15840"/>
          <w:pgMar w:top="1440" w:right="1440" w:bottom="1440" w:left="1440" w:header="720" w:footer="720" w:gutter="0"/>
          <w:cols w:space="720"/>
          <w:docGrid w:linePitch="272"/>
        </w:sectPr>
      </w:pPr>
    </w:p>
    <w:p w14:paraId="35B70806" w14:textId="77777777" w:rsidR="00EC3006" w:rsidRDefault="00EC3006">
      <w:pPr>
        <w:pStyle w:val="Heading1"/>
        <w:numPr>
          <w:ilvl w:val="0"/>
          <w:numId w:val="0"/>
        </w:numPr>
      </w:pPr>
      <w:bookmarkStart w:id="127" w:name="_Toc529517732"/>
      <w:r>
        <w:t>Appendix C - Common pitfalls</w:t>
      </w:r>
      <w:bookmarkEnd w:id="127"/>
    </w:p>
    <w:p w14:paraId="49BBA459" w14:textId="77777777" w:rsidR="00EC3006" w:rsidRDefault="00EC3006">
      <w:pPr>
        <w:pStyle w:val="BodyText"/>
        <w:rPr>
          <w:b/>
        </w:rPr>
      </w:pPr>
      <w:r>
        <w:t>This appendix is designed to point out some common pitfalls that users have reported when using the Dyninst system.  Many of these are either due to limitations in the current implementations, or reflect design decisions that may not produce the expected behavior from the system.</w:t>
      </w:r>
    </w:p>
    <w:p w14:paraId="3E9CCB4A" w14:textId="77777777" w:rsidR="00EC3006" w:rsidRDefault="00EC3006">
      <w:pPr>
        <w:pStyle w:val="BodyText"/>
      </w:pPr>
      <w:r>
        <w:rPr>
          <w:b/>
        </w:rPr>
        <w:t>Attach followed by detach</w:t>
      </w:r>
    </w:p>
    <w:p w14:paraId="202FB15F" w14:textId="77777777" w:rsidR="00EC3006" w:rsidRDefault="00EC3006">
      <w:pPr>
        <w:pStyle w:val="Blockquote"/>
        <w:rPr>
          <w:b/>
        </w:rPr>
      </w:pPr>
      <w:r>
        <w:t>If a mutator attaches to a mutatee, and immediately exits, the current behavior is that the mutatee is left suspended.  To make sure the application continues, call detach with the appropriate flags.</w:t>
      </w:r>
    </w:p>
    <w:p w14:paraId="60B45B08" w14:textId="77777777" w:rsidR="00EC3006" w:rsidRDefault="00EC3006">
      <w:pPr>
        <w:pStyle w:val="Blockquote"/>
        <w:ind w:left="0"/>
      </w:pPr>
      <w:r>
        <w:rPr>
          <w:b/>
        </w:rPr>
        <w:t>Attaching to a program that has already been modified by Dyninst</w:t>
      </w:r>
    </w:p>
    <w:p w14:paraId="021533BA" w14:textId="77777777" w:rsidR="00EC3006" w:rsidRDefault="00EC3006">
      <w:pPr>
        <w:pStyle w:val="Blockquote"/>
        <w:rPr>
          <w:b/>
        </w:rPr>
      </w:pPr>
      <w:r>
        <w:t>If a mutator attaches to a program that has already been modified by a previous mutator, a warning message will be issued. We are working to fix this problem, but the correct semantics are still being specified. Currently, a message is printed to indicate that this has been attempted, and the attach will fail.</w:t>
      </w:r>
    </w:p>
    <w:p w14:paraId="026E16AE" w14:textId="77777777" w:rsidR="00EC3006" w:rsidRDefault="00EC3006">
      <w:pPr>
        <w:pStyle w:val="Blockquote"/>
        <w:ind w:hanging="360"/>
      </w:pPr>
      <w:r>
        <w:rPr>
          <w:b/>
        </w:rPr>
        <w:t>Dyninst is event-driven</w:t>
      </w:r>
    </w:p>
    <w:p w14:paraId="5468B5DA" w14:textId="77777777" w:rsidR="00EC3006" w:rsidRDefault="00EC3006">
      <w:pPr>
        <w:pStyle w:val="Blockquote"/>
        <w:rPr>
          <w:b/>
        </w:rPr>
      </w:pPr>
      <w:r>
        <w:t xml:space="preserve">Dyninst must sometimes handle events that take place in the mutatee, for instance when a new shared library is loaded, or when the mutatee executes a fork or exec. Dyninst handles events when it checks the status of the mutatee, so to allow this the mutator should periodically call one of the functions </w:t>
      </w:r>
      <w:r>
        <w:rPr>
          <w:rFonts w:ascii="Courier New" w:hAnsi="Courier New" w:cs="Courier New"/>
          <w:sz w:val="20"/>
        </w:rPr>
        <w:t>BPatch::pollForStatusChange</w:t>
      </w:r>
      <w:r>
        <w:t xml:space="preserve">, </w:t>
      </w:r>
      <w:r>
        <w:rPr>
          <w:rFonts w:ascii="Courier New" w:hAnsi="Courier New" w:cs="Courier New"/>
          <w:sz w:val="20"/>
        </w:rPr>
        <w:t>BPatch::wait</w:t>
      </w:r>
      <w:r>
        <w:rPr>
          <w:rFonts w:ascii="Courier New" w:hAnsi="Courier New" w:cs="Courier New"/>
          <w:sz w:val="20"/>
        </w:rPr>
        <w:softHyphen/>
        <w:t>ForStatusChange</w:t>
      </w:r>
      <w:r>
        <w:t xml:space="preserve">, </w:t>
      </w:r>
      <w:r>
        <w:rPr>
          <w:rFonts w:ascii="Courier New" w:hAnsi="Courier New" w:cs="Courier New"/>
          <w:sz w:val="20"/>
        </w:rPr>
        <w:t>BPatch_thread::isStopped</w:t>
      </w:r>
      <w:r>
        <w:t xml:space="preserve">, or </w:t>
      </w:r>
      <w:r>
        <w:rPr>
          <w:rFonts w:ascii="Courier New" w:hAnsi="Courier New" w:cs="Courier New"/>
          <w:sz w:val="20"/>
        </w:rPr>
        <w:t>BPatch_</w:t>
      </w:r>
      <w:r>
        <w:rPr>
          <w:rFonts w:ascii="Courier New" w:hAnsi="Courier New" w:cs="Courier New"/>
          <w:sz w:val="20"/>
        </w:rPr>
        <w:softHyphen/>
        <w:t>thread::is</w:t>
      </w:r>
      <w:r>
        <w:rPr>
          <w:rFonts w:ascii="Courier New" w:hAnsi="Courier New" w:cs="Courier New"/>
          <w:sz w:val="20"/>
        </w:rPr>
        <w:softHyphen/>
        <w:t>Termin</w:t>
      </w:r>
      <w:r>
        <w:rPr>
          <w:rFonts w:ascii="Courier New" w:hAnsi="Courier New" w:cs="Courier New"/>
          <w:sz w:val="20"/>
        </w:rPr>
        <w:softHyphen/>
        <w:t>ated</w:t>
      </w:r>
      <w:r>
        <w:t>.</w:t>
      </w:r>
    </w:p>
    <w:p w14:paraId="50155637" w14:textId="77777777" w:rsidR="00EC3006" w:rsidRDefault="00EC3006">
      <w:pPr>
        <w:pStyle w:val="Blockquote"/>
        <w:ind w:left="0"/>
      </w:pPr>
      <w:r>
        <w:rPr>
          <w:b/>
        </w:rPr>
        <w:t>Missing or out-of-date DbgHelp DLL (Windows)</w:t>
      </w:r>
    </w:p>
    <w:p w14:paraId="5D994F00" w14:textId="77777777" w:rsidR="00EC3006" w:rsidRDefault="00EC3006">
      <w:pPr>
        <w:pStyle w:val="Blockquote"/>
        <w:ind w:hanging="360"/>
        <w:rPr>
          <w:b/>
        </w:rPr>
      </w:pPr>
      <w:r>
        <w:tab/>
        <w:t>Dyninst requires an up-to-date DbgHelp library on Windows.  See the section on Windows-specific architectural issues for details.</w:t>
      </w:r>
    </w:p>
    <w:p w14:paraId="5D7896BA" w14:textId="77777777" w:rsidR="00EC3006" w:rsidRDefault="00EC3006">
      <w:pPr>
        <w:pStyle w:val="Blockquote"/>
        <w:ind w:hanging="360"/>
      </w:pPr>
      <w:r>
        <w:rPr>
          <w:b/>
        </w:rPr>
        <w:t>Portland Compiler Group – missing debug symbols</w:t>
      </w:r>
    </w:p>
    <w:p w14:paraId="763B54B4" w14:textId="77777777" w:rsidR="00EC3006" w:rsidRDefault="00EC3006">
      <w:pPr>
        <w:pStyle w:val="Blockquote"/>
        <w:ind w:hanging="360"/>
      </w:pPr>
      <w:r>
        <w:tab/>
        <w:t>The Portland Group compiler (pgcc) on Linux produces debug symbols that are not read correctly by Dyninst.  The binaries produced by the compiler do not contain the source file information necessary for Dyninst to assign the debug symbols to the correct module.</w:t>
      </w:r>
    </w:p>
    <w:p w14:paraId="5D2D7640" w14:textId="77777777" w:rsidR="00EC3006" w:rsidRDefault="00EC3006">
      <w:pPr>
        <w:pStyle w:val="Index1"/>
        <w:pageBreakBefore/>
        <w:tabs>
          <w:tab w:val="right" w:leader="dot" w:pos="4310"/>
        </w:tabs>
      </w:pPr>
    </w:p>
    <w:p w14:paraId="341E4EA4" w14:textId="77777777" w:rsidR="00EC3006" w:rsidRDefault="00EC3006">
      <w:pPr>
        <w:sectPr w:rsidR="00EC3006">
          <w:headerReference w:type="even" r:id="rId33"/>
          <w:headerReference w:type="default" r:id="rId34"/>
          <w:footerReference w:type="even" r:id="rId35"/>
          <w:footerReference w:type="default" r:id="rId36"/>
          <w:headerReference w:type="first" r:id="rId37"/>
          <w:footerReference w:type="first" r:id="rId38"/>
          <w:pgSz w:w="12240" w:h="15840"/>
          <w:pgMar w:top="1440" w:right="1440" w:bottom="1440" w:left="1440" w:header="720" w:footer="720" w:gutter="0"/>
          <w:cols w:space="720"/>
          <w:docGrid w:linePitch="272"/>
        </w:sectPr>
      </w:pPr>
    </w:p>
    <w:p w14:paraId="09BBB7CF" w14:textId="77777777" w:rsidR="00EC3006" w:rsidRDefault="00EC3006">
      <w:pPr>
        <w:pStyle w:val="Index1"/>
        <w:tabs>
          <w:tab w:val="right" w:leader="dot" w:pos="4310"/>
        </w:tabs>
      </w:pPr>
    </w:p>
    <w:p w14:paraId="01872598" w14:textId="77777777" w:rsidR="00EC3006" w:rsidRDefault="00EC3006">
      <w:pPr>
        <w:pStyle w:val="IndexHeading"/>
        <w:keepNext/>
        <w:tabs>
          <w:tab w:val="right" w:leader="dot" w:pos="4310"/>
        </w:tabs>
      </w:pPr>
      <w:r>
        <w:t>A</w:t>
      </w:r>
    </w:p>
    <w:p w14:paraId="38B9DDD5" w14:textId="77777777" w:rsidR="00EC3006" w:rsidRDefault="00EC3006">
      <w:pPr>
        <w:pStyle w:val="Index1"/>
        <w:tabs>
          <w:tab w:val="right" w:leader="dot" w:pos="4310"/>
        </w:tabs>
      </w:pPr>
      <w:r>
        <w:t>attachProcess · 12</w:t>
      </w:r>
    </w:p>
    <w:p w14:paraId="4D801543" w14:textId="77777777" w:rsidR="00EC3006" w:rsidRDefault="00EC3006">
      <w:pPr>
        <w:pStyle w:val="IndexHeading"/>
        <w:keepNext/>
        <w:tabs>
          <w:tab w:val="right" w:leader="dot" w:pos="4310"/>
        </w:tabs>
      </w:pPr>
      <w:r>
        <w:t>B</w:t>
      </w:r>
    </w:p>
    <w:p w14:paraId="45BC8B53" w14:textId="77777777" w:rsidR="00EC3006" w:rsidRDefault="00EC3006">
      <w:pPr>
        <w:pStyle w:val="Index1"/>
        <w:tabs>
          <w:tab w:val="right" w:leader="dot" w:pos="4310"/>
        </w:tabs>
      </w:pPr>
      <w:r>
        <w:t>BPatch_addrSpec_NP · 65</w:t>
      </w:r>
    </w:p>
    <w:p w14:paraId="6D39BCC7" w14:textId="77777777" w:rsidR="00EC3006" w:rsidRDefault="00EC3006">
      <w:pPr>
        <w:pStyle w:val="Index1"/>
        <w:tabs>
          <w:tab w:val="right" w:leader="dot" w:pos="4310"/>
        </w:tabs>
      </w:pPr>
      <w:r>
        <w:t>BPatch_arithExpr · 46</w:t>
      </w:r>
    </w:p>
    <w:p w14:paraId="5B0BFF06" w14:textId="77777777" w:rsidR="00EC3006" w:rsidRDefault="00EC3006">
      <w:pPr>
        <w:pStyle w:val="Index1"/>
        <w:tabs>
          <w:tab w:val="right" w:leader="dot" w:pos="4310"/>
        </w:tabs>
      </w:pPr>
      <w:r>
        <w:t>BPatch_basicBlockLoop · 58</w:t>
      </w:r>
    </w:p>
    <w:p w14:paraId="76437633" w14:textId="77777777" w:rsidR="00EC3006" w:rsidRDefault="00EC3006">
      <w:pPr>
        <w:pStyle w:val="Index1"/>
        <w:tabs>
          <w:tab w:val="right" w:leader="dot" w:pos="4310"/>
        </w:tabs>
      </w:pPr>
      <w:r>
        <w:t>BPatch_boolExpr · 47</w:t>
      </w:r>
    </w:p>
    <w:p w14:paraId="151A6762" w14:textId="77777777" w:rsidR="00EC3006" w:rsidRDefault="00EC3006">
      <w:pPr>
        <w:pStyle w:val="Index1"/>
        <w:tabs>
          <w:tab w:val="right" w:leader="dot" w:pos="4310"/>
        </w:tabs>
      </w:pPr>
      <w:r>
        <w:t>BPatch_breakPointExpr · 47</w:t>
      </w:r>
    </w:p>
    <w:p w14:paraId="30FCE0F6" w14:textId="77777777" w:rsidR="00EC3006" w:rsidRDefault="00EC3006">
      <w:pPr>
        <w:pStyle w:val="Index1"/>
        <w:tabs>
          <w:tab w:val="right" w:leader="dot" w:pos="4310"/>
        </w:tabs>
      </w:pPr>
      <w:r>
        <w:t>BPatch_bytesAccessedExpr · 10, 47</w:t>
      </w:r>
    </w:p>
    <w:p w14:paraId="704F0658" w14:textId="77777777" w:rsidR="00EC3006" w:rsidRDefault="00EC3006">
      <w:pPr>
        <w:pStyle w:val="Index1"/>
        <w:tabs>
          <w:tab w:val="right" w:leader="dot" w:pos="4310"/>
        </w:tabs>
      </w:pPr>
      <w:r>
        <w:t>BPatch_cblock · 62</w:t>
      </w:r>
    </w:p>
    <w:p w14:paraId="22B35B07" w14:textId="77777777" w:rsidR="00EC3006" w:rsidRDefault="00EC3006">
      <w:pPr>
        <w:pStyle w:val="Index1"/>
        <w:tabs>
          <w:tab w:val="right" w:leader="dot" w:pos="4310"/>
        </w:tabs>
      </w:pPr>
      <w:r>
        <w:t>BPatch_constExpr · 47</w:t>
      </w:r>
    </w:p>
    <w:p w14:paraId="55B7D529" w14:textId="77777777" w:rsidR="00EC3006" w:rsidRDefault="00EC3006">
      <w:pPr>
        <w:pStyle w:val="Index1"/>
        <w:tabs>
          <w:tab w:val="right" w:leader="dot" w:pos="4310"/>
        </w:tabs>
      </w:pPr>
      <w:r>
        <w:t>BPatch_countSpec_NP · 66</w:t>
      </w:r>
    </w:p>
    <w:p w14:paraId="087979E3" w14:textId="77777777" w:rsidR="00EC3006" w:rsidRDefault="00EC3006">
      <w:pPr>
        <w:pStyle w:val="Index1"/>
        <w:tabs>
          <w:tab w:val="right" w:leader="dot" w:pos="4310"/>
        </w:tabs>
      </w:pPr>
      <w:r>
        <w:t>BPatch_effectiveAddressesExpr · 48</w:t>
      </w:r>
    </w:p>
    <w:p w14:paraId="3745B3D6" w14:textId="77777777" w:rsidR="00EC3006" w:rsidRDefault="00EC3006">
      <w:pPr>
        <w:pStyle w:val="Index1"/>
        <w:tabs>
          <w:tab w:val="right" w:leader="dot" w:pos="4310"/>
        </w:tabs>
      </w:pPr>
      <w:r>
        <w:t>BPatch_flowGraph · 54</w:t>
      </w:r>
    </w:p>
    <w:p w14:paraId="0810DF54" w14:textId="77777777" w:rsidR="00EC3006" w:rsidRDefault="00EC3006">
      <w:pPr>
        <w:pStyle w:val="Index1"/>
        <w:tabs>
          <w:tab w:val="right" w:leader="dot" w:pos="4310"/>
        </w:tabs>
      </w:pPr>
      <w:r>
        <w:t>BPatch_funcCallExpr · 48</w:t>
      </w:r>
    </w:p>
    <w:p w14:paraId="0A54510B" w14:textId="77777777" w:rsidR="00EC3006" w:rsidRDefault="00EC3006">
      <w:pPr>
        <w:pStyle w:val="Index1"/>
        <w:tabs>
          <w:tab w:val="right" w:leader="dot" w:pos="4310"/>
        </w:tabs>
      </w:pPr>
      <w:r>
        <w:t>BPatch_function · 33</w:t>
      </w:r>
    </w:p>
    <w:p w14:paraId="5FB5B6F6" w14:textId="77777777" w:rsidR="00EC3006" w:rsidRDefault="00EC3006">
      <w:pPr>
        <w:pStyle w:val="Index1"/>
        <w:tabs>
          <w:tab w:val="right" w:leader="dot" w:pos="4310"/>
        </w:tabs>
      </w:pPr>
      <w:r>
        <w:t>BPatch_ifExpr · 48</w:t>
      </w:r>
    </w:p>
    <w:p w14:paraId="5938DC66" w14:textId="77777777" w:rsidR="00EC3006" w:rsidRDefault="00EC3006">
      <w:pPr>
        <w:pStyle w:val="Index1"/>
        <w:tabs>
          <w:tab w:val="right" w:leader="dot" w:pos="4310"/>
        </w:tabs>
      </w:pPr>
      <w:r>
        <w:t>BPatch_image · 38</w:t>
      </w:r>
    </w:p>
    <w:p w14:paraId="756C1782" w14:textId="77777777" w:rsidR="00EC3006" w:rsidRDefault="00EC3006">
      <w:pPr>
        <w:pStyle w:val="Index1"/>
        <w:tabs>
          <w:tab w:val="right" w:leader="dot" w:pos="4310"/>
        </w:tabs>
      </w:pPr>
      <w:r>
        <w:t>BPatch_memoryAccess · 64</w:t>
      </w:r>
    </w:p>
    <w:p w14:paraId="4ECEC9FD" w14:textId="77777777" w:rsidR="00EC3006" w:rsidRDefault="00EC3006">
      <w:pPr>
        <w:pStyle w:val="Index1"/>
        <w:tabs>
          <w:tab w:val="right" w:leader="dot" w:pos="4310"/>
        </w:tabs>
      </w:pPr>
      <w:r>
        <w:t>BPatch_module · 43</w:t>
      </w:r>
    </w:p>
    <w:p w14:paraId="6E27E12C" w14:textId="77777777" w:rsidR="00EC3006" w:rsidRDefault="00EC3006">
      <w:pPr>
        <w:pStyle w:val="Index1"/>
        <w:tabs>
          <w:tab w:val="right" w:leader="dot" w:pos="4310"/>
        </w:tabs>
      </w:pPr>
      <w:r>
        <w:t>Bpatch_nullExpr · 49, 50, 51</w:t>
      </w:r>
    </w:p>
    <w:p w14:paraId="0AF65544" w14:textId="77777777" w:rsidR="00EC3006" w:rsidRDefault="00EC3006">
      <w:pPr>
        <w:pStyle w:val="Index1"/>
        <w:tabs>
          <w:tab w:val="right" w:leader="dot" w:pos="4310"/>
        </w:tabs>
      </w:pPr>
      <w:r>
        <w:t>BPatch_opCode · 35</w:t>
      </w:r>
    </w:p>
    <w:p w14:paraId="2731C3FB" w14:textId="77777777" w:rsidR="00EC3006" w:rsidRDefault="00EC3006">
      <w:pPr>
        <w:pStyle w:val="Index1"/>
        <w:tabs>
          <w:tab w:val="right" w:leader="dot" w:pos="4310"/>
        </w:tabs>
      </w:pPr>
      <w:r>
        <w:t>Bpatch_paramExpr · 49</w:t>
      </w:r>
    </w:p>
    <w:p w14:paraId="3B384974" w14:textId="77777777" w:rsidR="00EC3006" w:rsidRDefault="00EC3006">
      <w:pPr>
        <w:pStyle w:val="Index1"/>
        <w:tabs>
          <w:tab w:val="right" w:leader="dot" w:pos="4310"/>
        </w:tabs>
      </w:pPr>
      <w:r>
        <w:t>BPatch_point · 36</w:t>
      </w:r>
    </w:p>
    <w:p w14:paraId="7966B5BD" w14:textId="77777777" w:rsidR="00EC3006" w:rsidRDefault="00EC3006">
      <w:pPr>
        <w:pStyle w:val="Index1"/>
        <w:tabs>
          <w:tab w:val="right" w:leader="dot" w:pos="4310"/>
        </w:tabs>
      </w:pPr>
      <w:r>
        <w:t>BPatch_retExpr · 46, 48, 49, 50</w:t>
      </w:r>
    </w:p>
    <w:p w14:paraId="74570240" w14:textId="77777777" w:rsidR="00EC3006" w:rsidRDefault="00EC3006">
      <w:pPr>
        <w:pStyle w:val="Index1"/>
        <w:tabs>
          <w:tab w:val="right" w:leader="dot" w:pos="4310"/>
        </w:tabs>
      </w:pPr>
      <w:r>
        <w:t>BPatch_sequence · 50</w:t>
      </w:r>
    </w:p>
    <w:p w14:paraId="48FE5559" w14:textId="77777777" w:rsidR="00EC3006" w:rsidRDefault="00EC3006">
      <w:pPr>
        <w:pStyle w:val="Index1"/>
        <w:tabs>
          <w:tab w:val="right" w:leader="dot" w:pos="4310"/>
        </w:tabs>
      </w:pPr>
      <w:r>
        <w:t>BPatch_Set · 63</w:t>
      </w:r>
    </w:p>
    <w:p w14:paraId="601D1A29" w14:textId="77777777" w:rsidR="00EC3006" w:rsidRDefault="00EC3006">
      <w:pPr>
        <w:pStyle w:val="Index1"/>
        <w:tabs>
          <w:tab w:val="right" w:leader="dot" w:pos="4310"/>
        </w:tabs>
      </w:pPr>
      <w:r>
        <w:t>BPatch_snippet · 45</w:t>
      </w:r>
    </w:p>
    <w:p w14:paraId="57818723" w14:textId="77777777" w:rsidR="00EC3006" w:rsidRDefault="00EC3006">
      <w:pPr>
        <w:pStyle w:val="Index1"/>
        <w:tabs>
          <w:tab w:val="right" w:leader="dot" w:pos="4310"/>
        </w:tabs>
      </w:pPr>
      <w:r>
        <w:t>BPatch_sourceBlock · 61</w:t>
      </w:r>
    </w:p>
    <w:p w14:paraId="1F2A274D" w14:textId="77777777" w:rsidR="00EC3006" w:rsidRDefault="00EC3006">
      <w:pPr>
        <w:pStyle w:val="Index1"/>
        <w:tabs>
          <w:tab w:val="right" w:leader="dot" w:pos="4310"/>
        </w:tabs>
      </w:pPr>
      <w:r>
        <w:t>BPatch_sourceObj · 32</w:t>
      </w:r>
    </w:p>
    <w:p w14:paraId="2F3289CB" w14:textId="77777777" w:rsidR="00EC3006" w:rsidRDefault="00EC3006">
      <w:pPr>
        <w:pStyle w:val="Index1"/>
        <w:tabs>
          <w:tab w:val="right" w:leader="dot" w:pos="4310"/>
        </w:tabs>
      </w:pPr>
      <w:r>
        <w:t>BPatch_tidExpr · 51</w:t>
      </w:r>
    </w:p>
    <w:p w14:paraId="40DCFBE6" w14:textId="77777777" w:rsidR="00EC3006" w:rsidRDefault="00EC3006">
      <w:pPr>
        <w:pStyle w:val="Index1"/>
        <w:tabs>
          <w:tab w:val="right" w:leader="dot" w:pos="4310"/>
        </w:tabs>
      </w:pPr>
      <w:r>
        <w:t>BPatch_type · 52</w:t>
      </w:r>
    </w:p>
    <w:p w14:paraId="78B88782" w14:textId="77777777" w:rsidR="00EC3006" w:rsidRDefault="00EC3006">
      <w:pPr>
        <w:pStyle w:val="Index1"/>
        <w:tabs>
          <w:tab w:val="right" w:leader="dot" w:pos="4310"/>
        </w:tabs>
      </w:pPr>
      <w:r>
        <w:t>BPatch_variableExpr · 53</w:t>
      </w:r>
    </w:p>
    <w:p w14:paraId="5A338813" w14:textId="77777777" w:rsidR="00EC3006" w:rsidRDefault="00EC3006">
      <w:pPr>
        <w:pStyle w:val="Index1"/>
        <w:tabs>
          <w:tab w:val="right" w:leader="dot" w:pos="4310"/>
        </w:tabs>
      </w:pPr>
      <w:r>
        <w:t>BPatch_Vector · 63</w:t>
      </w:r>
    </w:p>
    <w:p w14:paraId="05F838DE" w14:textId="77777777" w:rsidR="00EC3006" w:rsidRDefault="00EC3006">
      <w:pPr>
        <w:pStyle w:val="Index1"/>
        <w:tabs>
          <w:tab w:val="right" w:leader="dot" w:pos="4310"/>
        </w:tabs>
      </w:pPr>
      <w:r>
        <w:t>BPatchErrorCallback · 18, 19, 21</w:t>
      </w:r>
    </w:p>
    <w:p w14:paraId="1EAA48B5" w14:textId="77777777" w:rsidR="00EC3006" w:rsidRDefault="00EC3006">
      <w:pPr>
        <w:pStyle w:val="Index1"/>
        <w:tabs>
          <w:tab w:val="right" w:leader="dot" w:pos="4310"/>
        </w:tabs>
      </w:pPr>
      <w:r>
        <w:t>BPatchErrorLevel · 18, 20, 28, 32</w:t>
      </w:r>
    </w:p>
    <w:p w14:paraId="05B41A1B" w14:textId="77777777" w:rsidR="00EC3006" w:rsidRDefault="00EC3006">
      <w:pPr>
        <w:pStyle w:val="Index1"/>
        <w:tabs>
          <w:tab w:val="right" w:leader="dot" w:pos="4310"/>
        </w:tabs>
      </w:pPr>
      <w:r>
        <w:t>BPatchPostForkCallback · 19</w:t>
      </w:r>
    </w:p>
    <w:p w14:paraId="695A22D2" w14:textId="77777777" w:rsidR="00EC3006" w:rsidRDefault="00EC3006">
      <w:pPr>
        <w:pStyle w:val="Index1"/>
        <w:tabs>
          <w:tab w:val="right" w:leader="dot" w:pos="4310"/>
        </w:tabs>
      </w:pPr>
      <w:r>
        <w:t>BPatchThreadEventCallback · 19, 20</w:t>
      </w:r>
    </w:p>
    <w:p w14:paraId="41F6C827" w14:textId="77777777" w:rsidR="00EC3006" w:rsidRDefault="00EC3006">
      <w:pPr>
        <w:pStyle w:val="IndexHeading"/>
        <w:keepNext/>
        <w:tabs>
          <w:tab w:val="right" w:leader="dot" w:pos="4310"/>
        </w:tabs>
      </w:pPr>
      <w:r>
        <w:t>C</w:t>
      </w:r>
    </w:p>
    <w:p w14:paraId="33694F4B" w14:textId="77777777" w:rsidR="00EC3006" w:rsidRDefault="00EC3006">
      <w:pPr>
        <w:pStyle w:val="Index1"/>
        <w:tabs>
          <w:tab w:val="right" w:leader="dot" w:pos="4310"/>
        </w:tabs>
      </w:pPr>
      <w:r>
        <w:t>Class BPatch_basicBlock · 55, 60</w:t>
      </w:r>
    </w:p>
    <w:p w14:paraId="6A13C2E4" w14:textId="77777777" w:rsidR="00EC3006" w:rsidRDefault="00EC3006">
      <w:pPr>
        <w:pStyle w:val="Index1"/>
        <w:tabs>
          <w:tab w:val="right" w:leader="dot" w:pos="4310"/>
        </w:tabs>
      </w:pPr>
      <w:r>
        <w:t>continueExecution · 27</w:t>
      </w:r>
    </w:p>
    <w:p w14:paraId="13288C15" w14:textId="77777777" w:rsidR="00EC3006" w:rsidRDefault="00EC3006">
      <w:pPr>
        <w:pStyle w:val="Index1"/>
        <w:tabs>
          <w:tab w:val="right" w:leader="dot" w:pos="4310"/>
        </w:tabs>
      </w:pPr>
      <w:r>
        <w:t>createArray · 16</w:t>
      </w:r>
    </w:p>
    <w:p w14:paraId="1592C0A6" w14:textId="77777777" w:rsidR="00EC3006" w:rsidRDefault="00EC3006">
      <w:pPr>
        <w:pStyle w:val="Index1"/>
        <w:tabs>
          <w:tab w:val="right" w:leader="dot" w:pos="4310"/>
        </w:tabs>
      </w:pPr>
      <w:r>
        <w:t>createEnum · 16</w:t>
      </w:r>
    </w:p>
    <w:p w14:paraId="39F54A91" w14:textId="77777777" w:rsidR="00EC3006" w:rsidRDefault="00EC3006">
      <w:pPr>
        <w:pStyle w:val="Index1"/>
        <w:tabs>
          <w:tab w:val="right" w:leader="dot" w:pos="4310"/>
        </w:tabs>
      </w:pPr>
      <w:r>
        <w:t>createInstPointAtAddr · 38</w:t>
      </w:r>
    </w:p>
    <w:p w14:paraId="123A613D" w14:textId="77777777" w:rsidR="00EC3006" w:rsidRDefault="00EC3006">
      <w:pPr>
        <w:pStyle w:val="Index1"/>
        <w:tabs>
          <w:tab w:val="right" w:leader="dot" w:pos="4310"/>
        </w:tabs>
      </w:pPr>
      <w:r>
        <w:t>createPointer · 17</w:t>
      </w:r>
    </w:p>
    <w:p w14:paraId="64B11C5A" w14:textId="77777777" w:rsidR="00EC3006" w:rsidRDefault="00EC3006">
      <w:pPr>
        <w:pStyle w:val="Index1"/>
        <w:tabs>
          <w:tab w:val="right" w:leader="dot" w:pos="4310"/>
        </w:tabs>
      </w:pPr>
      <w:r>
        <w:t>createProcess · 12</w:t>
      </w:r>
    </w:p>
    <w:p w14:paraId="79999590" w14:textId="77777777" w:rsidR="00EC3006" w:rsidRDefault="00EC3006">
      <w:pPr>
        <w:pStyle w:val="Index1"/>
        <w:tabs>
          <w:tab w:val="right" w:leader="dot" w:pos="4310"/>
        </w:tabs>
      </w:pPr>
      <w:r>
        <w:t>createScalar · 16</w:t>
      </w:r>
    </w:p>
    <w:p w14:paraId="140BB298" w14:textId="77777777" w:rsidR="00EC3006" w:rsidRDefault="00EC3006">
      <w:pPr>
        <w:pStyle w:val="Index1"/>
        <w:tabs>
          <w:tab w:val="right" w:leader="dot" w:pos="4310"/>
        </w:tabs>
      </w:pPr>
      <w:r>
        <w:t>createStruct · 17</w:t>
      </w:r>
    </w:p>
    <w:p w14:paraId="1FCF3FAC" w14:textId="77777777" w:rsidR="00EC3006" w:rsidRDefault="00EC3006">
      <w:pPr>
        <w:pStyle w:val="Index1"/>
        <w:tabs>
          <w:tab w:val="right" w:leader="dot" w:pos="4310"/>
        </w:tabs>
      </w:pPr>
      <w:r>
        <w:t>createTypedef · 17</w:t>
      </w:r>
    </w:p>
    <w:p w14:paraId="6CCA63C7" w14:textId="77777777" w:rsidR="00EC3006" w:rsidRDefault="00EC3006">
      <w:pPr>
        <w:pStyle w:val="Index1"/>
        <w:tabs>
          <w:tab w:val="right" w:leader="dot" w:pos="4310"/>
        </w:tabs>
      </w:pPr>
      <w:r>
        <w:t>createUnion · 17</w:t>
      </w:r>
    </w:p>
    <w:p w14:paraId="2B62AF46" w14:textId="77777777" w:rsidR="00EC3006" w:rsidRDefault="00EC3006">
      <w:pPr>
        <w:pStyle w:val="IndexHeading"/>
        <w:keepNext/>
        <w:tabs>
          <w:tab w:val="right" w:leader="dot" w:pos="4310"/>
        </w:tabs>
      </w:pPr>
      <w:r>
        <w:t>D</w:t>
      </w:r>
    </w:p>
    <w:p w14:paraId="03EACC27" w14:textId="77777777" w:rsidR="00EC3006" w:rsidRDefault="00EC3006">
      <w:pPr>
        <w:pStyle w:val="Index1"/>
        <w:tabs>
          <w:tab w:val="right" w:leader="dot" w:pos="4310"/>
        </w:tabs>
      </w:pPr>
      <w:r>
        <w:t>deleteSnippet · 24</w:t>
      </w:r>
    </w:p>
    <w:p w14:paraId="61A69EBA" w14:textId="77777777" w:rsidR="00EC3006" w:rsidRDefault="00EC3006">
      <w:pPr>
        <w:pStyle w:val="Index1"/>
        <w:tabs>
          <w:tab w:val="right" w:leader="dot" w:pos="4310"/>
        </w:tabs>
      </w:pPr>
      <w:r>
        <w:t>detach · 26, 28</w:t>
      </w:r>
    </w:p>
    <w:p w14:paraId="50242601" w14:textId="77777777" w:rsidR="00EC3006" w:rsidRDefault="00EC3006">
      <w:pPr>
        <w:pStyle w:val="Index1"/>
        <w:tabs>
          <w:tab w:val="right" w:leader="dot" w:pos="4310"/>
        </w:tabs>
      </w:pPr>
      <w:r>
        <w:t>dominates · 56</w:t>
      </w:r>
    </w:p>
    <w:p w14:paraId="15D2C570" w14:textId="77777777" w:rsidR="00EC3006" w:rsidRDefault="00EC3006">
      <w:pPr>
        <w:pStyle w:val="Index1"/>
        <w:tabs>
          <w:tab w:val="right" w:leader="dot" w:pos="4310"/>
        </w:tabs>
      </w:pPr>
      <w:r>
        <w:t>dumpCore · 31</w:t>
      </w:r>
    </w:p>
    <w:p w14:paraId="51ED21B1" w14:textId="77777777" w:rsidR="00EC3006" w:rsidRDefault="00EC3006">
      <w:pPr>
        <w:pStyle w:val="IndexHeading"/>
        <w:keepNext/>
        <w:tabs>
          <w:tab w:val="right" w:leader="dot" w:pos="4310"/>
        </w:tabs>
      </w:pPr>
      <w:r>
        <w:t>F</w:t>
      </w:r>
    </w:p>
    <w:p w14:paraId="1132727F" w14:textId="77777777" w:rsidR="00EC3006" w:rsidRDefault="00EC3006">
      <w:pPr>
        <w:pStyle w:val="Index1"/>
        <w:tabs>
          <w:tab w:val="right" w:leader="dot" w:pos="4310"/>
        </w:tabs>
      </w:pPr>
      <w:r>
        <w:t>findFunction · 39, 40, 42, 43, 63</w:t>
      </w:r>
    </w:p>
    <w:p w14:paraId="575F3AE4" w14:textId="77777777" w:rsidR="00EC3006" w:rsidRDefault="00EC3006">
      <w:pPr>
        <w:pStyle w:val="Index1"/>
        <w:tabs>
          <w:tab w:val="right" w:leader="dot" w:pos="4310"/>
        </w:tabs>
      </w:pPr>
      <w:r>
        <w:t>findPoint · 35</w:t>
      </w:r>
    </w:p>
    <w:p w14:paraId="7B6324FA" w14:textId="77777777" w:rsidR="00EC3006" w:rsidRDefault="00EC3006">
      <w:pPr>
        <w:pStyle w:val="Index1"/>
        <w:tabs>
          <w:tab w:val="right" w:leader="dot" w:pos="4310"/>
        </w:tabs>
      </w:pPr>
      <w:r>
        <w:t>findType · 41</w:t>
      </w:r>
    </w:p>
    <w:p w14:paraId="258E7718" w14:textId="77777777" w:rsidR="00EC3006" w:rsidRDefault="00EC3006">
      <w:pPr>
        <w:pStyle w:val="Index1"/>
        <w:tabs>
          <w:tab w:val="right" w:leader="dot" w:pos="4310"/>
        </w:tabs>
      </w:pPr>
      <w:r>
        <w:t>findVariable · 40</w:t>
      </w:r>
    </w:p>
    <w:p w14:paraId="657B9953" w14:textId="77777777" w:rsidR="00EC3006" w:rsidRDefault="00EC3006">
      <w:pPr>
        <w:pStyle w:val="Index1"/>
        <w:tabs>
          <w:tab w:val="right" w:leader="dot" w:pos="4310"/>
        </w:tabs>
      </w:pPr>
      <w:r>
        <w:t>free · 23</w:t>
      </w:r>
    </w:p>
    <w:p w14:paraId="51B5FB8A" w14:textId="77777777" w:rsidR="00EC3006" w:rsidRDefault="00EC3006">
      <w:pPr>
        <w:pStyle w:val="Index1"/>
        <w:tabs>
          <w:tab w:val="right" w:leader="dot" w:pos="4310"/>
        </w:tabs>
      </w:pPr>
      <w:r>
        <w:t>funcJumpExpr · 48</w:t>
      </w:r>
    </w:p>
    <w:p w14:paraId="4D7FB6AC" w14:textId="77777777" w:rsidR="00EC3006" w:rsidRDefault="00EC3006">
      <w:pPr>
        <w:pStyle w:val="IndexHeading"/>
        <w:keepNext/>
        <w:tabs>
          <w:tab w:val="right" w:leader="dot" w:pos="4310"/>
        </w:tabs>
      </w:pPr>
      <w:r>
        <w:t>G</w:t>
      </w:r>
    </w:p>
    <w:p w14:paraId="378FC0A6" w14:textId="77777777" w:rsidR="00EC3006" w:rsidRDefault="00EC3006">
      <w:pPr>
        <w:pStyle w:val="Index1"/>
        <w:tabs>
          <w:tab w:val="right" w:leader="dot" w:pos="4310"/>
        </w:tabs>
      </w:pPr>
      <w:r>
        <w:t>getAddress · 37</w:t>
      </w:r>
    </w:p>
    <w:p w14:paraId="20DE63D1" w14:textId="77777777" w:rsidR="00EC3006" w:rsidRDefault="00EC3006">
      <w:pPr>
        <w:pStyle w:val="Index1"/>
        <w:tabs>
          <w:tab w:val="right" w:leader="dot" w:pos="4310"/>
        </w:tabs>
      </w:pPr>
      <w:r>
        <w:t>getAllBasicBlocks · 54</w:t>
      </w:r>
    </w:p>
    <w:p w14:paraId="0EA815A8" w14:textId="77777777" w:rsidR="00EC3006" w:rsidRDefault="00EC3006">
      <w:pPr>
        <w:pStyle w:val="Index1"/>
        <w:tabs>
          <w:tab w:val="right" w:leader="dot" w:pos="4310"/>
        </w:tabs>
      </w:pPr>
      <w:r>
        <w:t>getAllDominates · 57</w:t>
      </w:r>
    </w:p>
    <w:p w14:paraId="61538181" w14:textId="77777777" w:rsidR="00EC3006" w:rsidRDefault="00EC3006">
      <w:pPr>
        <w:pStyle w:val="Index1"/>
        <w:tabs>
          <w:tab w:val="right" w:leader="dot" w:pos="4310"/>
        </w:tabs>
      </w:pPr>
      <w:r>
        <w:t>getBaseAddr · 36, 54</w:t>
      </w:r>
    </w:p>
    <w:p w14:paraId="5B9C29E6" w14:textId="77777777" w:rsidR="00EC3006" w:rsidRDefault="00EC3006">
      <w:pPr>
        <w:pStyle w:val="Index1"/>
        <w:tabs>
          <w:tab w:val="right" w:leader="dot" w:pos="4310"/>
        </w:tabs>
      </w:pPr>
      <w:r>
        <w:t>getBlockNumber · 57</w:t>
      </w:r>
    </w:p>
    <w:p w14:paraId="110035F3" w14:textId="77777777" w:rsidR="00EC3006" w:rsidRDefault="00EC3006">
      <w:pPr>
        <w:pStyle w:val="Index1"/>
        <w:tabs>
          <w:tab w:val="right" w:leader="dot" w:pos="4310"/>
        </w:tabs>
      </w:pPr>
      <w:r>
        <w:t>getByteCount_NP · 65</w:t>
      </w:r>
    </w:p>
    <w:p w14:paraId="50225323" w14:textId="77777777" w:rsidR="00EC3006" w:rsidRDefault="00EC3006">
      <w:pPr>
        <w:pStyle w:val="Index1"/>
        <w:tabs>
          <w:tab w:val="right" w:leader="dot" w:pos="4310"/>
        </w:tabs>
      </w:pPr>
      <w:r>
        <w:t>getCalledFunction · 36</w:t>
      </w:r>
    </w:p>
    <w:p w14:paraId="4FDC57D4" w14:textId="77777777" w:rsidR="00EC3006" w:rsidRDefault="00EC3006">
      <w:pPr>
        <w:pStyle w:val="Index1"/>
        <w:tabs>
          <w:tab w:val="right" w:leader="dot" w:pos="4310"/>
        </w:tabs>
      </w:pPr>
      <w:r>
        <w:t>getCallStack · 30, 31</w:t>
      </w:r>
    </w:p>
    <w:p w14:paraId="5322525B" w14:textId="77777777" w:rsidR="00EC3006" w:rsidRDefault="00EC3006">
      <w:pPr>
        <w:pStyle w:val="Index1"/>
        <w:tabs>
          <w:tab w:val="right" w:leader="dot" w:pos="4310"/>
        </w:tabs>
      </w:pPr>
      <w:r>
        <w:t>getCblocks · 52</w:t>
      </w:r>
    </w:p>
    <w:p w14:paraId="66BE4DF0" w14:textId="77777777" w:rsidR="00EC3006" w:rsidRDefault="00EC3006">
      <w:pPr>
        <w:pStyle w:val="Index1"/>
        <w:tabs>
          <w:tab w:val="right" w:leader="dot" w:pos="4310"/>
        </w:tabs>
      </w:pPr>
      <w:r>
        <w:t>getCFG · 36</w:t>
      </w:r>
    </w:p>
    <w:p w14:paraId="2DC0EB12" w14:textId="77777777" w:rsidR="00EC3006" w:rsidRDefault="00EC3006">
      <w:pPr>
        <w:pStyle w:val="Index1"/>
        <w:tabs>
          <w:tab w:val="right" w:leader="dot" w:pos="4310"/>
        </w:tabs>
      </w:pPr>
      <w:r>
        <w:t>getComponents · 52, 54, 62</w:t>
      </w:r>
    </w:p>
    <w:p w14:paraId="5D06E72E" w14:textId="77777777" w:rsidR="00EC3006" w:rsidRDefault="00EC3006">
      <w:pPr>
        <w:pStyle w:val="Index1"/>
        <w:tabs>
          <w:tab w:val="right" w:leader="dot" w:pos="4310"/>
        </w:tabs>
      </w:pPr>
      <w:r>
        <w:t>getConstituentType · 52</w:t>
      </w:r>
    </w:p>
    <w:p w14:paraId="6CDFC126" w14:textId="77777777" w:rsidR="00EC3006" w:rsidRDefault="00EC3006">
      <w:pPr>
        <w:pStyle w:val="Index1"/>
        <w:tabs>
          <w:tab w:val="right" w:leader="dot" w:pos="4310"/>
        </w:tabs>
      </w:pPr>
      <w:r>
        <w:t>getContainedLoops · 59</w:t>
      </w:r>
    </w:p>
    <w:p w14:paraId="5F01CF28" w14:textId="77777777" w:rsidR="00EC3006" w:rsidRDefault="00EC3006">
      <w:pPr>
        <w:pStyle w:val="Index1"/>
        <w:tabs>
          <w:tab w:val="right" w:leader="dot" w:pos="4310"/>
        </w:tabs>
      </w:pPr>
      <w:r>
        <w:t>getCost · 46</w:t>
      </w:r>
    </w:p>
    <w:p w14:paraId="63751136" w14:textId="77777777" w:rsidR="00EC3006" w:rsidRDefault="00EC3006">
      <w:pPr>
        <w:pStyle w:val="Index1"/>
        <w:tabs>
          <w:tab w:val="right" w:leader="dot" w:pos="4310"/>
        </w:tabs>
      </w:pPr>
      <w:r>
        <w:t>getCurrentSnippets · 37</w:t>
      </w:r>
    </w:p>
    <w:p w14:paraId="1D224319" w14:textId="77777777" w:rsidR="00EC3006" w:rsidRDefault="00EC3006">
      <w:pPr>
        <w:pStyle w:val="Index1"/>
        <w:tabs>
          <w:tab w:val="right" w:leader="dot" w:pos="4310"/>
        </w:tabs>
      </w:pPr>
      <w:r>
        <w:t>getDataClass · 52</w:t>
      </w:r>
    </w:p>
    <w:p w14:paraId="4674E0EF" w14:textId="77777777" w:rsidR="00EC3006" w:rsidRDefault="00EC3006">
      <w:pPr>
        <w:pStyle w:val="Index1"/>
        <w:tabs>
          <w:tab w:val="right" w:leader="dot" w:pos="4310"/>
        </w:tabs>
      </w:pPr>
      <w:r>
        <w:t>getEntryBasicBlock · 54</w:t>
      </w:r>
    </w:p>
    <w:p w14:paraId="0CE61C46" w14:textId="77777777" w:rsidR="00EC3006" w:rsidRDefault="00EC3006">
      <w:pPr>
        <w:pStyle w:val="Index1"/>
        <w:tabs>
          <w:tab w:val="right" w:leader="dot" w:pos="4310"/>
        </w:tabs>
      </w:pPr>
      <w:r>
        <w:t>getExitBasicBlock · 54</w:t>
      </w:r>
    </w:p>
    <w:p w14:paraId="72D76F09" w14:textId="77777777" w:rsidR="00EC3006" w:rsidRDefault="00EC3006">
      <w:pPr>
        <w:pStyle w:val="Index1"/>
        <w:tabs>
          <w:tab w:val="right" w:leader="dot" w:pos="4310"/>
        </w:tabs>
      </w:pPr>
      <w:r>
        <w:t>getFP · 62</w:t>
      </w:r>
    </w:p>
    <w:p w14:paraId="4DCBA2A8" w14:textId="77777777" w:rsidR="00EC3006" w:rsidRDefault="00EC3006">
      <w:pPr>
        <w:pStyle w:val="Index1"/>
        <w:tabs>
          <w:tab w:val="right" w:leader="dot" w:pos="4310"/>
        </w:tabs>
      </w:pPr>
      <w:r>
        <w:t>getFrameType · 62</w:t>
      </w:r>
    </w:p>
    <w:p w14:paraId="182BE093" w14:textId="77777777" w:rsidR="00EC3006" w:rsidRDefault="00EC3006">
      <w:pPr>
        <w:pStyle w:val="Index1"/>
        <w:tabs>
          <w:tab w:val="right" w:leader="dot" w:pos="4310"/>
        </w:tabs>
      </w:pPr>
      <w:r>
        <w:t>getFunctions · 62</w:t>
      </w:r>
    </w:p>
    <w:p w14:paraId="66531D33" w14:textId="77777777" w:rsidR="00EC3006" w:rsidRDefault="00EC3006">
      <w:pPr>
        <w:pStyle w:val="Index1"/>
        <w:tabs>
          <w:tab w:val="right" w:leader="dot" w:pos="4310"/>
        </w:tabs>
      </w:pPr>
      <w:r>
        <w:t>getHigh · 52</w:t>
      </w:r>
    </w:p>
    <w:p w14:paraId="1D941767" w14:textId="77777777" w:rsidR="00EC3006" w:rsidRDefault="00EC3006">
      <w:pPr>
        <w:pStyle w:val="Index1"/>
        <w:tabs>
          <w:tab w:val="right" w:leader="dot" w:pos="4310"/>
        </w:tabs>
      </w:pPr>
      <w:r>
        <w:t>getImage · 22, 41, 44</w:t>
      </w:r>
    </w:p>
    <w:p w14:paraId="55529725" w14:textId="77777777" w:rsidR="00EC3006" w:rsidRDefault="00EC3006">
      <w:pPr>
        <w:pStyle w:val="Index1"/>
        <w:tabs>
          <w:tab w:val="right" w:leader="dot" w:pos="4310"/>
        </w:tabs>
      </w:pPr>
      <w:r>
        <w:t>getImm · 65</w:t>
      </w:r>
    </w:p>
    <w:p w14:paraId="5C7D4047" w14:textId="77777777" w:rsidR="00EC3006" w:rsidRDefault="00EC3006">
      <w:pPr>
        <w:pStyle w:val="Index1"/>
        <w:tabs>
          <w:tab w:val="right" w:leader="dot" w:pos="4310"/>
        </w:tabs>
      </w:pPr>
      <w:r>
        <w:t>getImmediateDominates · 56</w:t>
      </w:r>
    </w:p>
    <w:p w14:paraId="4C17DBD4" w14:textId="77777777" w:rsidR="00EC3006" w:rsidRDefault="00EC3006">
      <w:pPr>
        <w:pStyle w:val="Index1"/>
        <w:tabs>
          <w:tab w:val="right" w:leader="dot" w:pos="4310"/>
        </w:tabs>
      </w:pPr>
      <w:r>
        <w:t>getImmediateDominator · 56</w:t>
      </w:r>
    </w:p>
    <w:p w14:paraId="4A592D68" w14:textId="77777777" w:rsidR="00EC3006" w:rsidRDefault="00EC3006">
      <w:pPr>
        <w:pStyle w:val="Index1"/>
        <w:tabs>
          <w:tab w:val="right" w:leader="dot" w:pos="4310"/>
        </w:tabs>
      </w:pPr>
      <w:r>
        <w:t>getInheritedVariable · 27</w:t>
      </w:r>
    </w:p>
    <w:p w14:paraId="5A2FBD01" w14:textId="77777777" w:rsidR="00EC3006" w:rsidRDefault="00EC3006">
      <w:pPr>
        <w:pStyle w:val="Index1"/>
        <w:tabs>
          <w:tab w:val="right" w:leader="dot" w:pos="4310"/>
        </w:tabs>
      </w:pPr>
      <w:r>
        <w:t>getLanguage · 33</w:t>
      </w:r>
    </w:p>
    <w:p w14:paraId="7472C17A" w14:textId="77777777" w:rsidR="00EC3006" w:rsidRDefault="00EC3006">
      <w:pPr>
        <w:pStyle w:val="Index1"/>
        <w:tabs>
          <w:tab w:val="right" w:leader="dot" w:pos="4310"/>
        </w:tabs>
      </w:pPr>
      <w:r>
        <w:t>getLoopBasicBlocks · 59</w:t>
      </w:r>
    </w:p>
    <w:p w14:paraId="717557A9" w14:textId="77777777" w:rsidR="00EC3006" w:rsidRDefault="00EC3006">
      <w:pPr>
        <w:pStyle w:val="Index1"/>
        <w:tabs>
          <w:tab w:val="right" w:leader="dot" w:pos="4310"/>
        </w:tabs>
      </w:pPr>
      <w:r>
        <w:t>getLoopHead · 60</w:t>
      </w:r>
    </w:p>
    <w:p w14:paraId="3DB0CF6D" w14:textId="77777777" w:rsidR="00EC3006" w:rsidRDefault="00EC3006">
      <w:pPr>
        <w:pStyle w:val="Index1"/>
        <w:tabs>
          <w:tab w:val="right" w:leader="dot" w:pos="4310"/>
        </w:tabs>
      </w:pPr>
      <w:r>
        <w:t>getLoops · 55</w:t>
      </w:r>
    </w:p>
    <w:p w14:paraId="43126B21" w14:textId="77777777" w:rsidR="00EC3006" w:rsidRDefault="00EC3006">
      <w:pPr>
        <w:pStyle w:val="Index1"/>
        <w:tabs>
          <w:tab w:val="right" w:leader="dot" w:pos="4310"/>
        </w:tabs>
      </w:pPr>
      <w:r>
        <w:t>getLow · 52</w:t>
      </w:r>
    </w:p>
    <w:p w14:paraId="34A4A55C" w14:textId="77777777" w:rsidR="00EC3006" w:rsidRDefault="00EC3006">
      <w:pPr>
        <w:pStyle w:val="Index1"/>
        <w:tabs>
          <w:tab w:val="right" w:leader="dot" w:pos="4310"/>
        </w:tabs>
      </w:pPr>
      <w:r>
        <w:t>getMemoryAccess · 37, 38, 56</w:t>
      </w:r>
    </w:p>
    <w:p w14:paraId="2B688221" w14:textId="77777777" w:rsidR="00EC3006" w:rsidRDefault="00EC3006">
      <w:pPr>
        <w:pStyle w:val="Index1"/>
        <w:tabs>
          <w:tab w:val="right" w:leader="dot" w:pos="4310"/>
        </w:tabs>
      </w:pPr>
      <w:r>
        <w:t>getModule · 34</w:t>
      </w:r>
    </w:p>
    <w:p w14:paraId="6354FF4F" w14:textId="77777777" w:rsidR="00EC3006" w:rsidRDefault="00EC3006">
      <w:pPr>
        <w:pStyle w:val="Index1"/>
        <w:tabs>
          <w:tab w:val="right" w:leader="dot" w:pos="4310"/>
        </w:tabs>
      </w:pPr>
      <w:r>
        <w:t>getModuleName · 34</w:t>
      </w:r>
    </w:p>
    <w:p w14:paraId="4ED352F0" w14:textId="77777777" w:rsidR="00EC3006" w:rsidRDefault="00EC3006">
      <w:pPr>
        <w:pStyle w:val="Index1"/>
        <w:tabs>
          <w:tab w:val="right" w:leader="dot" w:pos="4310"/>
        </w:tabs>
      </w:pPr>
      <w:r>
        <w:t>getModules · 39</w:t>
      </w:r>
    </w:p>
    <w:p w14:paraId="1C21A7D7" w14:textId="77777777" w:rsidR="00EC3006" w:rsidRDefault="00EC3006">
      <w:pPr>
        <w:pStyle w:val="Index1"/>
        <w:tabs>
          <w:tab w:val="right" w:leader="dot" w:pos="4310"/>
        </w:tabs>
      </w:pPr>
      <w:r>
        <w:t>getName · 44, 53</w:t>
      </w:r>
    </w:p>
    <w:p w14:paraId="5230B719" w14:textId="77777777" w:rsidR="00EC3006" w:rsidRDefault="00EC3006">
      <w:pPr>
        <w:pStyle w:val="Index1"/>
        <w:tabs>
          <w:tab w:val="right" w:leader="dot" w:pos="4310"/>
        </w:tabs>
      </w:pPr>
      <w:r>
        <w:t>getObjParent · 32</w:t>
      </w:r>
    </w:p>
    <w:p w14:paraId="31ED2BAD" w14:textId="77777777" w:rsidR="00EC3006" w:rsidRDefault="00EC3006">
      <w:pPr>
        <w:pStyle w:val="Index1"/>
        <w:tabs>
          <w:tab w:val="right" w:leader="dot" w:pos="4310"/>
        </w:tabs>
      </w:pPr>
      <w:r>
        <w:t>getParams · 34</w:t>
      </w:r>
    </w:p>
    <w:p w14:paraId="72B14D68" w14:textId="77777777" w:rsidR="00EC3006" w:rsidRDefault="00EC3006">
      <w:pPr>
        <w:pStyle w:val="Index1"/>
        <w:tabs>
          <w:tab w:val="right" w:leader="dot" w:pos="4310"/>
        </w:tabs>
      </w:pPr>
      <w:r>
        <w:t>getPC · 63</w:t>
      </w:r>
    </w:p>
    <w:p w14:paraId="16F38C84" w14:textId="77777777" w:rsidR="00EC3006" w:rsidRDefault="00EC3006">
      <w:pPr>
        <w:pStyle w:val="Index1"/>
        <w:tabs>
          <w:tab w:val="right" w:leader="dot" w:pos="4310"/>
        </w:tabs>
      </w:pPr>
      <w:r>
        <w:t>getPointType · 36</w:t>
      </w:r>
    </w:p>
    <w:p w14:paraId="18624FA4" w14:textId="77777777" w:rsidR="00EC3006" w:rsidRDefault="00EC3006">
      <w:pPr>
        <w:pStyle w:val="Index1"/>
        <w:tabs>
          <w:tab w:val="right" w:leader="dot" w:pos="4310"/>
        </w:tabs>
      </w:pPr>
      <w:r>
        <w:t>getProcedures · 39, 44</w:t>
      </w:r>
    </w:p>
    <w:p w14:paraId="0E95F616" w14:textId="77777777" w:rsidR="00EC3006" w:rsidRDefault="00EC3006">
      <w:pPr>
        <w:pStyle w:val="Index1"/>
        <w:tabs>
          <w:tab w:val="right" w:leader="dot" w:pos="4310"/>
        </w:tabs>
      </w:pPr>
      <w:r>
        <w:t>getReg · 65</w:t>
      </w:r>
    </w:p>
    <w:p w14:paraId="2A0E639D" w14:textId="77777777" w:rsidR="00EC3006" w:rsidRDefault="00EC3006">
      <w:pPr>
        <w:pStyle w:val="Index1"/>
        <w:tabs>
          <w:tab w:val="right" w:leader="dot" w:pos="4310"/>
        </w:tabs>
      </w:pPr>
      <w:r>
        <w:t>getReturnType · 34</w:t>
      </w:r>
    </w:p>
    <w:p w14:paraId="05104BAA" w14:textId="77777777" w:rsidR="00EC3006" w:rsidRDefault="00EC3006">
      <w:pPr>
        <w:pStyle w:val="Index1"/>
        <w:tabs>
          <w:tab w:val="right" w:leader="dot" w:pos="4310"/>
        </w:tabs>
      </w:pPr>
      <w:r>
        <w:t>getSourceBlock · 57</w:t>
      </w:r>
    </w:p>
    <w:p w14:paraId="5D337320" w14:textId="77777777" w:rsidR="00EC3006" w:rsidRDefault="00EC3006">
      <w:pPr>
        <w:pStyle w:val="Index1"/>
        <w:tabs>
          <w:tab w:val="right" w:leader="dot" w:pos="4310"/>
        </w:tabs>
      </w:pPr>
      <w:r>
        <w:t>getSourceFile · 62</w:t>
      </w:r>
    </w:p>
    <w:p w14:paraId="19D47F93" w14:textId="77777777" w:rsidR="00EC3006" w:rsidRDefault="00EC3006">
      <w:pPr>
        <w:pStyle w:val="Index1"/>
        <w:tabs>
          <w:tab w:val="right" w:leader="dot" w:pos="4310"/>
        </w:tabs>
      </w:pPr>
      <w:r>
        <w:t>getSourceLines · 62</w:t>
      </w:r>
    </w:p>
    <w:p w14:paraId="082EE1EE" w14:textId="77777777" w:rsidR="00EC3006" w:rsidRDefault="00EC3006">
      <w:pPr>
        <w:pStyle w:val="Index1"/>
        <w:tabs>
          <w:tab w:val="right" w:leader="dot" w:pos="4310"/>
        </w:tabs>
      </w:pPr>
      <w:r>
        <w:t>getSourceObj · 32</w:t>
      </w:r>
    </w:p>
    <w:p w14:paraId="099E0B6E" w14:textId="77777777" w:rsidR="00EC3006" w:rsidRDefault="00EC3006">
      <w:pPr>
        <w:pStyle w:val="Index1"/>
        <w:tabs>
          <w:tab w:val="right" w:leader="dot" w:pos="4310"/>
        </w:tabs>
      </w:pPr>
      <w:r>
        <w:t>getSources · 56, 58, 61</w:t>
      </w:r>
    </w:p>
    <w:p w14:paraId="0F2935A2" w14:textId="77777777" w:rsidR="00EC3006" w:rsidRDefault="00EC3006">
      <w:pPr>
        <w:pStyle w:val="Index1"/>
        <w:tabs>
          <w:tab w:val="right" w:leader="dot" w:pos="4310"/>
        </w:tabs>
      </w:pPr>
      <w:r>
        <w:t>getSrcType · 32</w:t>
      </w:r>
    </w:p>
    <w:p w14:paraId="3AFB43F2" w14:textId="77777777" w:rsidR="00EC3006" w:rsidRDefault="00EC3006">
      <w:pPr>
        <w:pStyle w:val="Index1"/>
        <w:tabs>
          <w:tab w:val="right" w:leader="dot" w:pos="4310"/>
        </w:tabs>
      </w:pPr>
      <w:r>
        <w:t>getStartAddr_NP · 65</w:t>
      </w:r>
    </w:p>
    <w:p w14:paraId="546A6850" w14:textId="77777777" w:rsidR="00EC3006" w:rsidRDefault="00EC3006">
      <w:pPr>
        <w:pStyle w:val="Index1"/>
        <w:tabs>
          <w:tab w:val="right" w:leader="dot" w:pos="4310"/>
        </w:tabs>
      </w:pPr>
      <w:r>
        <w:t>getTargets · 56</w:t>
      </w:r>
    </w:p>
    <w:p w14:paraId="1130B742" w14:textId="77777777" w:rsidR="00EC3006" w:rsidRDefault="00EC3006">
      <w:pPr>
        <w:pStyle w:val="Index1"/>
        <w:tabs>
          <w:tab w:val="right" w:leader="dot" w:pos="4310"/>
        </w:tabs>
      </w:pPr>
      <w:r>
        <w:t>getThreads · 12</w:t>
      </w:r>
    </w:p>
    <w:p w14:paraId="14F30B90" w14:textId="77777777" w:rsidR="00EC3006" w:rsidRDefault="00EC3006">
      <w:pPr>
        <w:pStyle w:val="Index1"/>
        <w:tabs>
          <w:tab w:val="right" w:leader="dot" w:pos="4310"/>
        </w:tabs>
      </w:pPr>
      <w:r>
        <w:t>getType · 46</w:t>
      </w:r>
    </w:p>
    <w:p w14:paraId="4B0F49B6" w14:textId="77777777" w:rsidR="00EC3006" w:rsidRDefault="00EC3006">
      <w:pPr>
        <w:pStyle w:val="Index1"/>
        <w:tabs>
          <w:tab w:val="right" w:leader="dot" w:pos="4310"/>
        </w:tabs>
      </w:pPr>
      <w:r>
        <w:t>getUniqueString · 45</w:t>
      </w:r>
    </w:p>
    <w:p w14:paraId="248BA003" w14:textId="77777777" w:rsidR="00EC3006" w:rsidRDefault="00EC3006">
      <w:pPr>
        <w:pStyle w:val="IndexHeading"/>
        <w:keepNext/>
        <w:tabs>
          <w:tab w:val="right" w:leader="dot" w:pos="4310"/>
        </w:tabs>
      </w:pPr>
      <w:r>
        <w:t>I</w:t>
      </w:r>
    </w:p>
    <w:p w14:paraId="1B866537" w14:textId="77777777" w:rsidR="00EC3006" w:rsidRDefault="00EC3006">
      <w:pPr>
        <w:pStyle w:val="Index1"/>
        <w:tabs>
          <w:tab w:val="right" w:leader="dot" w:pos="4310"/>
        </w:tabs>
      </w:pPr>
      <w:r>
        <w:t>insertSnippet · 23</w:t>
      </w:r>
    </w:p>
    <w:p w14:paraId="0DE5A575" w14:textId="77777777" w:rsidR="00EC3006" w:rsidRDefault="00EC3006">
      <w:pPr>
        <w:pStyle w:val="Index1"/>
        <w:tabs>
          <w:tab w:val="right" w:leader="dot" w:pos="4310"/>
        </w:tabs>
      </w:pPr>
      <w:r>
        <w:t>isALoad_NP · 64</w:t>
      </w:r>
    </w:p>
    <w:p w14:paraId="3E092F01" w14:textId="77777777" w:rsidR="00EC3006" w:rsidRDefault="00EC3006">
      <w:pPr>
        <w:pStyle w:val="Index1"/>
        <w:tabs>
          <w:tab w:val="right" w:leader="dot" w:pos="4310"/>
        </w:tabs>
      </w:pPr>
      <w:r>
        <w:t>isAPrefetch_NP · 65</w:t>
      </w:r>
    </w:p>
    <w:p w14:paraId="015D075E" w14:textId="77777777" w:rsidR="00EC3006" w:rsidRDefault="00EC3006">
      <w:pPr>
        <w:pStyle w:val="Index1"/>
        <w:tabs>
          <w:tab w:val="right" w:leader="dot" w:pos="4310"/>
        </w:tabs>
      </w:pPr>
      <w:r>
        <w:t>isAStore_NP · 65</w:t>
      </w:r>
    </w:p>
    <w:p w14:paraId="68F057FE" w14:textId="77777777" w:rsidR="00EC3006" w:rsidRDefault="00EC3006">
      <w:pPr>
        <w:pStyle w:val="Index1"/>
        <w:tabs>
          <w:tab w:val="right" w:leader="dot" w:pos="4310"/>
        </w:tabs>
      </w:pPr>
      <w:r>
        <w:t>isCompatible · 53</w:t>
      </w:r>
    </w:p>
    <w:p w14:paraId="676CA9FA" w14:textId="77777777" w:rsidR="00EC3006" w:rsidRDefault="00EC3006">
      <w:pPr>
        <w:pStyle w:val="Index1"/>
        <w:tabs>
          <w:tab w:val="right" w:leader="dot" w:pos="4310"/>
        </w:tabs>
      </w:pPr>
      <w:r>
        <w:t>isInstrumentable · 34</w:t>
      </w:r>
    </w:p>
    <w:p w14:paraId="4EC1C70B" w14:textId="77777777" w:rsidR="00EC3006" w:rsidRDefault="00EC3006">
      <w:pPr>
        <w:pStyle w:val="Index1"/>
        <w:tabs>
          <w:tab w:val="right" w:leader="dot" w:pos="4310"/>
        </w:tabs>
      </w:pPr>
      <w:r>
        <w:t>isSharedLib · 34, 45</w:t>
      </w:r>
    </w:p>
    <w:p w14:paraId="7AFDC80F" w14:textId="77777777" w:rsidR="00EC3006" w:rsidRDefault="00EC3006">
      <w:pPr>
        <w:pStyle w:val="Index1"/>
        <w:tabs>
          <w:tab w:val="right" w:leader="dot" w:pos="4310"/>
        </w:tabs>
      </w:pPr>
      <w:r>
        <w:t>isStopped · 27</w:t>
      </w:r>
    </w:p>
    <w:p w14:paraId="74F0EA32" w14:textId="77777777" w:rsidR="00EC3006" w:rsidRDefault="00EC3006">
      <w:pPr>
        <w:pStyle w:val="Index1"/>
        <w:tabs>
          <w:tab w:val="right" w:leader="dot" w:pos="4310"/>
        </w:tabs>
      </w:pPr>
      <w:r>
        <w:t>isTerminated · 27</w:t>
      </w:r>
    </w:p>
    <w:p w14:paraId="59557F04" w14:textId="77777777" w:rsidR="00EC3006" w:rsidRDefault="00EC3006">
      <w:pPr>
        <w:pStyle w:val="IndexHeading"/>
        <w:keepNext/>
        <w:tabs>
          <w:tab w:val="right" w:leader="dot" w:pos="4310"/>
        </w:tabs>
      </w:pPr>
      <w:r>
        <w:t>M</w:t>
      </w:r>
    </w:p>
    <w:p w14:paraId="3FF6AA39" w14:textId="77777777" w:rsidR="00EC3006" w:rsidRDefault="00EC3006">
      <w:pPr>
        <w:pStyle w:val="Index1"/>
        <w:tabs>
          <w:tab w:val="right" w:leader="dot" w:pos="4310"/>
        </w:tabs>
      </w:pPr>
      <w:r>
        <w:t>malloc · 22</w:t>
      </w:r>
    </w:p>
    <w:p w14:paraId="74ED2A84" w14:textId="77777777" w:rsidR="00EC3006" w:rsidRDefault="00EC3006">
      <w:pPr>
        <w:pStyle w:val="Index1"/>
        <w:tabs>
          <w:tab w:val="right" w:leader="dot" w:pos="4310"/>
        </w:tabs>
      </w:pPr>
      <w:r>
        <w:t>Memory Access Classes · 64</w:t>
      </w:r>
    </w:p>
    <w:p w14:paraId="4984F3AD" w14:textId="77777777" w:rsidR="00EC3006" w:rsidRDefault="00EC3006">
      <w:pPr>
        <w:pStyle w:val="Index1"/>
        <w:tabs>
          <w:tab w:val="right" w:leader="dot" w:pos="4310"/>
        </w:tabs>
      </w:pPr>
      <w:r>
        <w:t>Memory Access Snippets · 10</w:t>
      </w:r>
    </w:p>
    <w:p w14:paraId="0C851914" w14:textId="77777777" w:rsidR="00EC3006" w:rsidRDefault="00EC3006">
      <w:pPr>
        <w:pStyle w:val="IndexHeading"/>
        <w:keepNext/>
        <w:tabs>
          <w:tab w:val="right" w:leader="dot" w:pos="4310"/>
        </w:tabs>
      </w:pPr>
      <w:r>
        <w:t>O</w:t>
      </w:r>
    </w:p>
    <w:p w14:paraId="691FD6F3" w14:textId="77777777" w:rsidR="00EC3006" w:rsidRDefault="00EC3006">
      <w:pPr>
        <w:pStyle w:val="Index1"/>
        <w:tabs>
          <w:tab w:val="right" w:leader="dot" w:pos="4310"/>
        </w:tabs>
      </w:pPr>
      <w:r>
        <w:t>oneTimeCode · 28, 29, 31</w:t>
      </w:r>
    </w:p>
    <w:p w14:paraId="05861B72" w14:textId="77777777" w:rsidR="00EC3006" w:rsidRDefault="00EC3006">
      <w:pPr>
        <w:pStyle w:val="IndexHeading"/>
        <w:keepNext/>
        <w:tabs>
          <w:tab w:val="right" w:leader="dot" w:pos="4310"/>
        </w:tabs>
      </w:pPr>
      <w:r>
        <w:t>P</w:t>
      </w:r>
    </w:p>
    <w:p w14:paraId="04D79EDD" w14:textId="77777777" w:rsidR="00EC3006" w:rsidRDefault="00EC3006">
      <w:pPr>
        <w:pStyle w:val="Index1"/>
        <w:tabs>
          <w:tab w:val="right" w:leader="dot" w:pos="4310"/>
        </w:tabs>
      </w:pPr>
      <w:r>
        <w:t>pollForStatusChange · 13, 14</w:t>
      </w:r>
    </w:p>
    <w:p w14:paraId="5EF62B79" w14:textId="77777777" w:rsidR="00EC3006" w:rsidRDefault="00EC3006">
      <w:pPr>
        <w:pStyle w:val="Index1"/>
        <w:tabs>
          <w:tab w:val="right" w:leader="dot" w:pos="4310"/>
        </w:tabs>
      </w:pPr>
      <w:r>
        <w:t>prefetchType_NP · 65</w:t>
      </w:r>
    </w:p>
    <w:p w14:paraId="24EE9AB9" w14:textId="77777777" w:rsidR="00EC3006" w:rsidRDefault="00EC3006">
      <w:pPr>
        <w:pStyle w:val="IndexHeading"/>
        <w:keepNext/>
        <w:tabs>
          <w:tab w:val="right" w:leader="dot" w:pos="4310"/>
        </w:tabs>
      </w:pPr>
      <w:r>
        <w:t>R</w:t>
      </w:r>
    </w:p>
    <w:p w14:paraId="70B275E8" w14:textId="77777777" w:rsidR="00EC3006" w:rsidRDefault="00EC3006">
      <w:pPr>
        <w:pStyle w:val="Index1"/>
        <w:tabs>
          <w:tab w:val="right" w:leader="dot" w:pos="4310"/>
        </w:tabs>
      </w:pPr>
      <w:r>
        <w:t>readValue · 53</w:t>
      </w:r>
    </w:p>
    <w:p w14:paraId="09624929" w14:textId="77777777" w:rsidR="00EC3006" w:rsidRDefault="00EC3006">
      <w:pPr>
        <w:pStyle w:val="Index1"/>
        <w:tabs>
          <w:tab w:val="right" w:leader="dot" w:pos="4310"/>
        </w:tabs>
      </w:pPr>
      <w:r>
        <w:t>registerDynamicLinkCallback · 21</w:t>
      </w:r>
    </w:p>
    <w:p w14:paraId="1A9D5162" w14:textId="77777777" w:rsidR="00EC3006" w:rsidRDefault="00EC3006">
      <w:pPr>
        <w:pStyle w:val="Index1"/>
        <w:tabs>
          <w:tab w:val="right" w:leader="dot" w:pos="4310"/>
        </w:tabs>
      </w:pPr>
      <w:r>
        <w:t>registerErrorCallback · 18, 19</w:t>
      </w:r>
    </w:p>
    <w:p w14:paraId="2047EBE1" w14:textId="77777777" w:rsidR="00EC3006" w:rsidRDefault="00EC3006">
      <w:pPr>
        <w:pStyle w:val="Index1"/>
        <w:tabs>
          <w:tab w:val="right" w:leader="dot" w:pos="4310"/>
        </w:tabs>
      </w:pPr>
      <w:r>
        <w:t>registerExecCallback · 19</w:t>
      </w:r>
    </w:p>
    <w:p w14:paraId="0230D0F6" w14:textId="77777777" w:rsidR="00EC3006" w:rsidRDefault="00EC3006">
      <w:pPr>
        <w:pStyle w:val="Index1"/>
        <w:tabs>
          <w:tab w:val="right" w:leader="dot" w:pos="4310"/>
        </w:tabs>
      </w:pPr>
      <w:r>
        <w:t>registerExitCallback · 20</w:t>
      </w:r>
    </w:p>
    <w:p w14:paraId="25CD2604" w14:textId="77777777" w:rsidR="00EC3006" w:rsidRDefault="00EC3006">
      <w:pPr>
        <w:pStyle w:val="Index1"/>
        <w:tabs>
          <w:tab w:val="right" w:leader="dot" w:pos="4310"/>
        </w:tabs>
      </w:pPr>
      <w:r>
        <w:t>registerPostForkCallback · 20</w:t>
      </w:r>
    </w:p>
    <w:p w14:paraId="4A382738" w14:textId="77777777" w:rsidR="00EC3006" w:rsidRDefault="00EC3006">
      <w:pPr>
        <w:pStyle w:val="Index1"/>
        <w:tabs>
          <w:tab w:val="right" w:leader="dot" w:pos="4310"/>
        </w:tabs>
      </w:pPr>
      <w:r>
        <w:t>registerPreForkCallback · 20</w:t>
      </w:r>
    </w:p>
    <w:p w14:paraId="67456FED" w14:textId="77777777" w:rsidR="00EC3006" w:rsidRDefault="00EC3006">
      <w:pPr>
        <w:pStyle w:val="Index1"/>
        <w:tabs>
          <w:tab w:val="right" w:leader="dot" w:pos="4310"/>
        </w:tabs>
      </w:pPr>
      <w:r>
        <w:t>removeFunctionCall · 25</w:t>
      </w:r>
    </w:p>
    <w:p w14:paraId="6DE3B61B" w14:textId="77777777" w:rsidR="00EC3006" w:rsidRDefault="00EC3006">
      <w:pPr>
        <w:pStyle w:val="Index1"/>
        <w:tabs>
          <w:tab w:val="right" w:leader="dot" w:pos="4310"/>
        </w:tabs>
      </w:pPr>
      <w:r>
        <w:t>replaceFunction · 25</w:t>
      </w:r>
    </w:p>
    <w:p w14:paraId="53CE0FEF" w14:textId="77777777" w:rsidR="00EC3006" w:rsidRDefault="00EC3006">
      <w:pPr>
        <w:pStyle w:val="Index1"/>
        <w:tabs>
          <w:tab w:val="right" w:leader="dot" w:pos="4310"/>
        </w:tabs>
      </w:pPr>
      <w:r>
        <w:t>replaceFunctionCall · 25</w:t>
      </w:r>
    </w:p>
    <w:p w14:paraId="234633D8" w14:textId="77777777" w:rsidR="00EC3006" w:rsidRDefault="00EC3006">
      <w:pPr>
        <w:pStyle w:val="IndexHeading"/>
        <w:keepNext/>
        <w:tabs>
          <w:tab w:val="right" w:leader="dot" w:pos="4310"/>
        </w:tabs>
      </w:pPr>
      <w:r>
        <w:t>S</w:t>
      </w:r>
    </w:p>
    <w:p w14:paraId="573FAE26" w14:textId="77777777" w:rsidR="00EC3006" w:rsidRDefault="00EC3006">
      <w:pPr>
        <w:pStyle w:val="Index1"/>
        <w:tabs>
          <w:tab w:val="right" w:leader="dot" w:pos="4310"/>
        </w:tabs>
      </w:pPr>
      <w:r>
        <w:t>setDebugParsing · 13</w:t>
      </w:r>
    </w:p>
    <w:p w14:paraId="4108C8FD" w14:textId="77777777" w:rsidR="00EC3006" w:rsidRDefault="00EC3006">
      <w:pPr>
        <w:pStyle w:val="Index1"/>
        <w:tabs>
          <w:tab w:val="right" w:leader="dot" w:pos="4310"/>
        </w:tabs>
      </w:pPr>
      <w:r>
        <w:t>setInheritSnippets · 26</w:t>
      </w:r>
    </w:p>
    <w:p w14:paraId="09135BF1" w14:textId="77777777" w:rsidR="00EC3006" w:rsidRDefault="00EC3006">
      <w:pPr>
        <w:pStyle w:val="Index1"/>
        <w:tabs>
          <w:tab w:val="right" w:leader="dot" w:pos="4310"/>
        </w:tabs>
      </w:pPr>
      <w:r>
        <w:t>setTrampRecursive · 13</w:t>
      </w:r>
    </w:p>
    <w:p w14:paraId="46BAF1B6" w14:textId="77777777" w:rsidR="00EC3006" w:rsidRDefault="00EC3006">
      <w:pPr>
        <w:pStyle w:val="Index1"/>
        <w:tabs>
          <w:tab w:val="right" w:leader="dot" w:pos="4310"/>
        </w:tabs>
      </w:pPr>
      <w:r>
        <w:t>setTypeChecking · 14</w:t>
      </w:r>
    </w:p>
    <w:p w14:paraId="0CD79FB3" w14:textId="77777777" w:rsidR="00EC3006" w:rsidRDefault="00EC3006">
      <w:pPr>
        <w:pStyle w:val="Index1"/>
        <w:tabs>
          <w:tab w:val="right" w:leader="dot" w:pos="4310"/>
        </w:tabs>
      </w:pPr>
      <w:r>
        <w:t>stopExecution · 27</w:t>
      </w:r>
    </w:p>
    <w:p w14:paraId="47163B91" w14:textId="77777777" w:rsidR="00EC3006" w:rsidRDefault="00EC3006">
      <w:pPr>
        <w:pStyle w:val="Index1"/>
        <w:tabs>
          <w:tab w:val="right" w:leader="dot" w:pos="4310"/>
        </w:tabs>
      </w:pPr>
      <w:r>
        <w:t>stopSignal · 27</w:t>
      </w:r>
    </w:p>
    <w:p w14:paraId="3AF80397" w14:textId="77777777" w:rsidR="00EC3006" w:rsidRDefault="00EC3006">
      <w:pPr>
        <w:pStyle w:val="IndexHeading"/>
        <w:keepNext/>
        <w:tabs>
          <w:tab w:val="right" w:leader="dot" w:pos="4310"/>
        </w:tabs>
      </w:pPr>
      <w:r>
        <w:t>T</w:t>
      </w:r>
    </w:p>
    <w:p w14:paraId="57AE907F" w14:textId="77777777" w:rsidR="00EC3006" w:rsidRDefault="00EC3006">
      <w:pPr>
        <w:pStyle w:val="Index1"/>
        <w:tabs>
          <w:tab w:val="right" w:leader="dot" w:pos="4310"/>
        </w:tabs>
      </w:pPr>
      <w:r>
        <w:t>terminateExecution · 27</w:t>
      </w:r>
    </w:p>
    <w:p w14:paraId="5EEA2D67" w14:textId="77777777" w:rsidR="00EC3006" w:rsidRDefault="00EC3006">
      <w:pPr>
        <w:pStyle w:val="Index1"/>
        <w:tabs>
          <w:tab w:val="right" w:leader="dot" w:pos="4310"/>
        </w:tabs>
      </w:pPr>
      <w:r>
        <w:t>Type Checking · 66</w:t>
      </w:r>
    </w:p>
    <w:p w14:paraId="58DCBD61" w14:textId="77777777" w:rsidR="00EC3006" w:rsidRDefault="00EC3006">
      <w:pPr>
        <w:pStyle w:val="IndexHeading"/>
        <w:keepNext/>
        <w:tabs>
          <w:tab w:val="right" w:leader="dot" w:pos="4310"/>
        </w:tabs>
      </w:pPr>
      <w:r>
        <w:t>U</w:t>
      </w:r>
    </w:p>
    <w:p w14:paraId="275A20D6" w14:textId="77777777" w:rsidR="00EC3006" w:rsidRDefault="00EC3006">
      <w:pPr>
        <w:pStyle w:val="Index1"/>
        <w:tabs>
          <w:tab w:val="right" w:leader="dot" w:pos="4310"/>
        </w:tabs>
      </w:pPr>
      <w:r>
        <w:t>usesTrap_NP · 37</w:t>
      </w:r>
    </w:p>
    <w:p w14:paraId="47AA691D" w14:textId="77777777" w:rsidR="00EC3006" w:rsidRDefault="00EC3006">
      <w:pPr>
        <w:pStyle w:val="IndexHeading"/>
        <w:keepNext/>
        <w:tabs>
          <w:tab w:val="right" w:leader="dot" w:pos="4310"/>
        </w:tabs>
      </w:pPr>
      <w:r>
        <w:t>W</w:t>
      </w:r>
    </w:p>
    <w:p w14:paraId="6F8F604A" w14:textId="77777777" w:rsidR="00EC3006" w:rsidRDefault="00EC3006">
      <w:pPr>
        <w:pStyle w:val="Index1"/>
        <w:tabs>
          <w:tab w:val="right" w:leader="dot" w:pos="4310"/>
        </w:tabs>
      </w:pPr>
      <w:r>
        <w:t>writeValue · 53</w:t>
      </w:r>
    </w:p>
    <w:p w14:paraId="6A6DE028" w14:textId="77777777" w:rsidR="00EC3006" w:rsidRDefault="00EC3006">
      <w:pPr>
        <w:pStyle w:val="Index1"/>
        <w:tabs>
          <w:tab w:val="right" w:leader="dot" w:pos="4310"/>
        </w:tabs>
      </w:pPr>
    </w:p>
    <w:p w14:paraId="143D4051" w14:textId="77777777" w:rsidR="00EC3006" w:rsidRDefault="00EC3006">
      <w:pPr>
        <w:sectPr w:rsidR="00EC3006">
          <w:type w:val="continuous"/>
          <w:pgSz w:w="12240" w:h="15840"/>
          <w:pgMar w:top="1440" w:right="1440" w:bottom="1440" w:left="1440" w:header="720" w:footer="720" w:gutter="0"/>
          <w:cols w:num="2" w:space="720"/>
          <w:docGrid w:linePitch="272"/>
        </w:sectPr>
      </w:pPr>
    </w:p>
    <w:p w14:paraId="0CD9187A" w14:textId="77777777" w:rsidR="00EC3006" w:rsidRDefault="00EC3006">
      <w:pPr>
        <w:pStyle w:val="Index1"/>
        <w:tabs>
          <w:tab w:val="right" w:leader="dot" w:pos="4310"/>
        </w:tabs>
        <w:sectPr w:rsidR="00EC3006">
          <w:type w:val="continuous"/>
          <w:pgSz w:w="12240" w:h="15840"/>
          <w:pgMar w:top="1440" w:right="1440" w:bottom="1440" w:left="1440" w:header="720" w:footer="720" w:gutter="0"/>
          <w:cols w:space="720"/>
          <w:docGrid w:linePitch="272"/>
        </w:sectPr>
      </w:pPr>
    </w:p>
    <w:p w14:paraId="7F8CCADF" w14:textId="77777777" w:rsidR="00EC3006" w:rsidRDefault="00EC3006">
      <w:pPr>
        <w:pStyle w:val="Heading1"/>
        <w:pageBreakBefore/>
        <w:numPr>
          <w:ilvl w:val="0"/>
          <w:numId w:val="0"/>
        </w:numPr>
      </w:pPr>
      <w:bookmarkStart w:id="128" w:name="_Toc529517733"/>
      <w:r>
        <w:t>References</w:t>
      </w:r>
      <w:bookmarkEnd w:id="128"/>
      <w:r>
        <w:fldChar w:fldCharType="begin"/>
      </w:r>
      <w:r>
        <w:instrText xml:space="preserve"> TC "References" \l 1 </w:instrText>
      </w:r>
      <w:r>
        <w:fldChar w:fldCharType="end"/>
      </w:r>
    </w:p>
    <w:p w14:paraId="574FC2F3" w14:textId="77777777" w:rsidR="00EC3006" w:rsidRDefault="00EC3006"/>
    <w:p w14:paraId="29F6BA85" w14:textId="77777777" w:rsidR="00EC3006" w:rsidRDefault="00EC3006">
      <w:pPr>
        <w:ind w:left="720" w:hanging="720"/>
      </w:pPr>
      <w:r>
        <w:fldChar w:fldCharType="begin"/>
      </w:r>
      <w:r>
        <w:instrText xml:space="preserve"> ADDIN ENBbu </w:instrText>
      </w:r>
      <w:r>
        <w:fldChar w:fldCharType="separate"/>
      </w:r>
      <w:r>
        <w:t>1.</w:t>
      </w:r>
      <w:r>
        <w:tab/>
        <w:t xml:space="preserve">B. Buck and J. K. Hollingsworth, "An API for Runtime Code Patching," </w:t>
      </w:r>
      <w:r>
        <w:rPr>
          <w:i/>
        </w:rPr>
        <w:t>Journal of Supercomputing Applications (to appear)</w:t>
      </w:r>
      <w:r>
        <w:t>, 2000.</w:t>
      </w:r>
    </w:p>
    <w:p w14:paraId="795E5CC6" w14:textId="77777777" w:rsidR="00EC3006" w:rsidRDefault="00EC3006">
      <w:pPr>
        <w:ind w:left="720" w:hanging="720"/>
      </w:pPr>
      <w:r>
        <w:t>2.</w:t>
      </w:r>
      <w:r>
        <w:tab/>
        <w:t xml:space="preserve">J. K. Hollingsworth and B. P. Miller, "Using Cost to Control Instrumentation Overhead," </w:t>
      </w:r>
      <w:r>
        <w:rPr>
          <w:i/>
        </w:rPr>
        <w:t>Theoretical Computer Science</w:t>
      </w:r>
      <w:r>
        <w:t xml:space="preserve">, </w:t>
      </w:r>
      <w:r>
        <w:rPr>
          <w:b/>
        </w:rPr>
        <w:t>196</w:t>
      </w:r>
      <w:r>
        <w:t>(1-2), 1998, pp. 241-258.</w:t>
      </w:r>
    </w:p>
    <w:p w14:paraId="341A1DAE" w14:textId="77777777" w:rsidR="00EC3006" w:rsidRDefault="00EC3006">
      <w:pPr>
        <w:ind w:left="720" w:hanging="720"/>
      </w:pPr>
      <w:r>
        <w:t>3.</w:t>
      </w:r>
      <w:r>
        <w:tab/>
        <w:t xml:space="preserve">J. K. Hollingsworth, B. P. Miller, and J. Cargille, "Dynamic Program Instrumentation for Scalable Performance Tools," </w:t>
      </w:r>
      <w:r>
        <w:rPr>
          <w:i/>
        </w:rPr>
        <w:t>1994 Scalable High-Performance Computing Conf.</w:t>
      </w:r>
      <w:r>
        <w:t>, Knoxville, Tenn., pp. 841-850.</w:t>
      </w:r>
    </w:p>
    <w:p w14:paraId="68F15887" w14:textId="77777777" w:rsidR="00EC3006" w:rsidRDefault="00EC3006">
      <w:pPr>
        <w:ind w:left="720" w:hanging="720"/>
      </w:pPr>
      <w:r>
        <w:t>4.</w:t>
      </w:r>
      <w:r>
        <w:tab/>
        <w:t xml:space="preserve">J. K. Hollingsworth, B. P. Miller, M. J. R. Goncalves, O. Naim, Z. Xu, and L. Zheng, "MDL: A Language and Compiler for Dynamic Program Instrumentation," </w:t>
      </w:r>
      <w:r>
        <w:rPr>
          <w:i/>
        </w:rPr>
        <w:t>International Conference on Parallel Architectures and Compilation Techniques (PACT)</w:t>
      </w:r>
      <w:r>
        <w:t>. Nov. 1997, San Francisco, pp. 201-212.</w:t>
      </w:r>
    </w:p>
    <w:p w14:paraId="0DDE155A" w14:textId="77777777" w:rsidR="00EC3006" w:rsidRDefault="00EC3006">
      <w:pPr>
        <w:ind w:left="720" w:hanging="720"/>
      </w:pPr>
      <w:r>
        <w:t>5.</w:t>
      </w:r>
      <w:r>
        <w:tab/>
        <w:t xml:space="preserve">J. R. Larus and E. Schnarr, "EEL: Machine-Independent Executable Editing," </w:t>
      </w:r>
      <w:r>
        <w:rPr>
          <w:i/>
        </w:rPr>
        <w:t>PLDI</w:t>
      </w:r>
      <w:r>
        <w:t>. June 18-21, 1995, La Jolla, CA, ACM, pp. 291-300.</w:t>
      </w:r>
      <w:r>
        <w:fldChar w:fldCharType="end"/>
      </w:r>
    </w:p>
    <w:bookmarkEnd w:id="121"/>
    <w:p w14:paraId="1BE5DD29" w14:textId="77777777" w:rsidR="00EC3006" w:rsidRDefault="00EC3006"/>
    <w:p w14:paraId="5C6241F6" w14:textId="77777777" w:rsidR="00EC3006" w:rsidRDefault="00EC3006"/>
    <w:sectPr w:rsidR="00EC3006">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4EA4B" w14:textId="77777777" w:rsidR="004817B1" w:rsidRDefault="004817B1">
      <w:r>
        <w:separator/>
      </w:r>
    </w:p>
  </w:endnote>
  <w:endnote w:type="continuationSeparator" w:id="0">
    <w:p w14:paraId="7318F141" w14:textId="77777777" w:rsidR="004817B1" w:rsidRDefault="00481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w:panose1 w:val="00000000000000000000"/>
    <w:charset w:val="00"/>
    <w:family w:val="auto"/>
    <w:pitch w:val="variable"/>
    <w:sig w:usb0="00000003" w:usb1="00000000" w:usb2="00000000" w:usb3="00000000" w:csb0="0000000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EC1F6" w14:textId="77777777" w:rsidR="00B05E5C" w:rsidRDefault="00B05E5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9FB39" w14:textId="77777777" w:rsidR="00AC2EFE" w:rsidRDefault="00AC2EFE"/>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C7C1F" w14:textId="77777777" w:rsidR="00AC2EFE" w:rsidRDefault="00AC2EFE">
    <w:pPr>
      <w:pStyle w:val="Footer"/>
      <w:tabs>
        <w:tab w:val="clear" w:pos="8640"/>
        <w:tab w:val="right" w:pos="9360"/>
      </w:tabs>
    </w:pPr>
    <w:r>
      <w:rPr>
        <w:i/>
      </w:rPr>
      <w:t>dyninstAPI</w:t>
    </w:r>
    <w:r>
      <w:tab/>
    </w:r>
    <w: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FABAF" w14:textId="77777777" w:rsidR="00AC2EFE" w:rsidRDefault="00AC2EFE"/>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0431A" w14:textId="77777777" w:rsidR="00AC2EFE" w:rsidRDefault="00AC2EFE"/>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195DA" w14:textId="77777777" w:rsidR="00AC2EFE" w:rsidRDefault="00AC2EFE">
    <w:pPr>
      <w:pStyle w:val="Footer"/>
      <w:tabs>
        <w:tab w:val="clear" w:pos="8640"/>
        <w:tab w:val="right" w:pos="9360"/>
      </w:tabs>
    </w:pPr>
    <w:r>
      <w:rPr>
        <w:i/>
      </w:rPr>
      <w:t>dyninstAPI</w:t>
    </w:r>
    <w:r>
      <w:tab/>
    </w:r>
    <w: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4A324" w14:textId="77777777" w:rsidR="00AC2EFE" w:rsidRDefault="00AC2EF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FA181" w14:textId="77777777" w:rsidR="00AC2EFE" w:rsidRDefault="00AC2EFE">
    <w:pPr>
      <w:pStyle w:val="Footer"/>
      <w:tabs>
        <w:tab w:val="clear" w:pos="8640"/>
        <w:tab w:val="right" w:pos="9360"/>
      </w:tabs>
    </w:pPr>
    <w:r>
      <w:rPr>
        <w:i/>
      </w:rPr>
      <w:t>dyninstAPI</w:t>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AB46B" w14:textId="537C6037" w:rsidR="00AC2EFE" w:rsidRDefault="00AC2EFE">
    <w:pPr>
      <w:pStyle w:val="Footer"/>
      <w:tabs>
        <w:tab w:val="clear" w:pos="8640"/>
        <w:tab w:val="right" w:pos="9360"/>
      </w:tabs>
    </w:pPr>
    <w:r>
      <w:rPr>
        <w:i/>
      </w:rPr>
      <w:t>dyninstAPI</w:t>
    </w:r>
    <w:r>
      <w:rPr>
        <w:i/>
      </w:rPr>
      <w:tab/>
    </w:r>
    <w:r>
      <w:rPr>
        <w:i/>
      </w:rPr>
      <w:tab/>
    </w:r>
    <w:r>
      <w:rPr>
        <w:i/>
      </w:rPr>
      <w:fldChar w:fldCharType="begin"/>
    </w:r>
    <w:r>
      <w:rPr>
        <w:i/>
      </w:rPr>
      <w:instrText xml:space="preserve"> DATE \@"M\/d\/yyyy" </w:instrText>
    </w:r>
    <w:r>
      <w:rPr>
        <w:i/>
      </w:rPr>
      <w:fldChar w:fldCharType="separate"/>
    </w:r>
    <w:r w:rsidR="00B05E5C">
      <w:rPr>
        <w:i/>
        <w:noProof/>
      </w:rPr>
      <w:t>5/10/2019</w:t>
    </w:r>
    <w:r>
      <w:rPr>
        <w:i/>
      </w:rPr>
      <w:fldChar w:fldCharType="end"/>
    </w:r>
    <w:r>
      <w:rPr>
        <w:i/>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9419B" w14:textId="77777777" w:rsidR="00AC2EFE" w:rsidRDefault="00AC2EF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83F9E" w14:textId="77777777" w:rsidR="00AC2EFE" w:rsidRDefault="00AC2EFE">
    <w:pPr>
      <w:pStyle w:val="Footer"/>
      <w:tabs>
        <w:tab w:val="clear" w:pos="8640"/>
        <w:tab w:val="right" w:pos="9360"/>
      </w:tabs>
    </w:pPr>
    <w:r>
      <w:rPr>
        <w:i/>
      </w:rPr>
      <w:t>dyninstAPI</w:t>
    </w:r>
    <w:r>
      <w:tab/>
    </w: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09976" w14:textId="199F28EE" w:rsidR="00AC2EFE" w:rsidRDefault="00AC2EFE">
    <w:pPr>
      <w:pStyle w:val="Footer"/>
      <w:tabs>
        <w:tab w:val="clear" w:pos="8640"/>
        <w:tab w:val="right" w:pos="9360"/>
      </w:tabs>
    </w:pPr>
    <w:r>
      <w:rPr>
        <w:i/>
      </w:rPr>
      <w:t>dyninstAPI</w:t>
    </w:r>
    <w:r>
      <w:rPr>
        <w:i/>
      </w:rPr>
      <w:tab/>
    </w:r>
    <w:r>
      <w:rPr>
        <w:i/>
      </w:rPr>
      <w:tab/>
    </w:r>
    <w:r>
      <w:rPr>
        <w:i/>
      </w:rPr>
      <w:fldChar w:fldCharType="begin"/>
    </w:r>
    <w:r>
      <w:rPr>
        <w:i/>
      </w:rPr>
      <w:instrText xml:space="preserve"> DATE \@"M\/d\/yyyy" </w:instrText>
    </w:r>
    <w:r>
      <w:rPr>
        <w:i/>
      </w:rPr>
      <w:fldChar w:fldCharType="separate"/>
    </w:r>
    <w:r w:rsidR="00B05E5C">
      <w:rPr>
        <w:i/>
        <w:noProof/>
      </w:rPr>
      <w:t>5/10/2019</w:t>
    </w:r>
    <w:r>
      <w:rPr>
        <w:i/>
      </w:rPr>
      <w:fldChar w:fldCharType="end"/>
    </w:r>
    <w:r>
      <w:rPr>
        <w:i/>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EB519" w14:textId="77777777" w:rsidR="00AC2EFE" w:rsidRDefault="00AC2EFE"/>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33F08" w14:textId="77777777" w:rsidR="00AC2EFE" w:rsidRDefault="00AC2EFE">
    <w:pPr>
      <w:pStyle w:val="Footer"/>
      <w:tabs>
        <w:tab w:val="clear" w:pos="8640"/>
        <w:tab w:val="right" w:pos="9360"/>
      </w:tabs>
    </w:pPr>
    <w:r>
      <w:rPr>
        <w:i/>
      </w:rPr>
      <w:t>dyninstAPI</w:t>
    </w:r>
    <w:r>
      <w:tab/>
    </w:r>
    <w: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2EC51" w14:textId="77777777" w:rsidR="00AC2EFE" w:rsidRDefault="00AC2E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9702F" w14:textId="77777777" w:rsidR="004817B1" w:rsidRDefault="004817B1">
      <w:r>
        <w:separator/>
      </w:r>
    </w:p>
  </w:footnote>
  <w:footnote w:type="continuationSeparator" w:id="0">
    <w:p w14:paraId="3197FE9F" w14:textId="77777777" w:rsidR="004817B1" w:rsidRDefault="004817B1">
      <w:r>
        <w:continuationSeparator/>
      </w:r>
    </w:p>
  </w:footnote>
  <w:footnote w:id="1">
    <w:p w14:paraId="28D95277" w14:textId="77777777" w:rsidR="00AC2EFE" w:rsidRDefault="00AC2EFE">
      <w:pPr>
        <w:pStyle w:val="FootnoteText"/>
      </w:pPr>
      <w:r>
        <w:rPr>
          <w:rStyle w:val="FootnoteCharacters"/>
        </w:rPr>
        <w:footnoteRef/>
      </w:r>
      <w:r>
        <w:tab/>
        <w:t xml:space="preserve"> To generate more complex code, extra (initially un-called) subroutines can be linked into the application program, and calls to these subroutines can be inserted at runtime via this interface.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0AE5F" w14:textId="77777777" w:rsidR="00B05E5C" w:rsidRDefault="00B05E5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3E8D1" w14:textId="77777777" w:rsidR="00AC2EFE" w:rsidRDefault="00AC2EFE"/>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EDF41" w14:textId="77777777" w:rsidR="00AC2EFE" w:rsidRDefault="00AC2EFE">
    <w:pPr>
      <w:pStyle w:val="Header"/>
      <w:tabs>
        <w:tab w:val="clear" w:pos="8640"/>
        <w:tab w:val="right" w:pos="9360"/>
      </w:tabs>
    </w:pP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313452">
      <w:rPr>
        <w:rStyle w:val="PageNumber"/>
        <w:noProof/>
      </w:rPr>
      <w:t>84</w:t>
    </w:r>
    <w:r>
      <w:rPr>
        <w:rStyle w:val="PageNumber"/>
      </w:rPr>
      <w:fldChar w:fldCharType="end"/>
    </w:r>
    <w: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13208" w14:textId="77777777" w:rsidR="00AC2EFE" w:rsidRDefault="00AC2EFE"/>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CBEF8" w14:textId="77777777" w:rsidR="00AC2EFE" w:rsidRDefault="00AC2EFE"/>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AF207" w14:textId="77777777" w:rsidR="00AC2EFE" w:rsidRDefault="00AC2EFE">
    <w:pPr>
      <w:pStyle w:val="Header"/>
      <w:tabs>
        <w:tab w:val="clear" w:pos="8640"/>
        <w:tab w:val="right" w:pos="9360"/>
      </w:tabs>
    </w:pP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313452">
      <w:rPr>
        <w:rStyle w:val="PageNumber"/>
        <w:noProof/>
      </w:rPr>
      <w:t>87</w:t>
    </w:r>
    <w:r>
      <w:rPr>
        <w:rStyle w:val="PageNumber"/>
      </w:rPr>
      <w:fldChar w:fldCharType="end"/>
    </w:r>
    <w: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5DF6D" w14:textId="77777777" w:rsidR="00AC2EFE" w:rsidRDefault="00AC2EF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3B94" w14:textId="77777777" w:rsidR="00AC2EFE" w:rsidRDefault="00AC2EFE">
    <w:pPr>
      <w:pStyle w:val="Header"/>
      <w:tabs>
        <w:tab w:val="clear" w:pos="864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B93F7" w14:textId="77777777" w:rsidR="00AC2EFE" w:rsidRDefault="00AC2EFE">
    <w:pPr>
      <w:pStyle w:val="Header"/>
      <w:tabs>
        <w:tab w:val="clear" w:pos="8640"/>
        <w:tab w:val="right" w:pos="9360"/>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56CF5" w14:textId="77777777" w:rsidR="00AC2EFE" w:rsidRDefault="00AC2EF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2F415" w14:textId="77777777" w:rsidR="00AC2EFE" w:rsidRDefault="00AC2EFE">
    <w:pPr>
      <w:pStyle w:val="Header"/>
      <w:tabs>
        <w:tab w:val="clear" w:pos="8640"/>
        <w:tab w:val="right" w:pos="936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DF1F9" w14:textId="77777777" w:rsidR="00AC2EFE" w:rsidRDefault="00AC2EFE">
    <w:pPr>
      <w:pStyle w:val="Header"/>
      <w:tabs>
        <w:tab w:val="clear" w:pos="8640"/>
        <w:tab w:val="right" w:pos="9360"/>
      </w:tabs>
    </w:pPr>
    <w: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5F1B1" w14:textId="77777777" w:rsidR="00AC2EFE" w:rsidRDefault="00AC2EFE"/>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E801" w14:textId="77777777" w:rsidR="00AC2EFE" w:rsidRDefault="00AC2EFE">
    <w:pPr>
      <w:pStyle w:val="Header"/>
      <w:tabs>
        <w:tab w:val="clear" w:pos="8640"/>
        <w:tab w:val="right" w:pos="9360"/>
      </w:tabs>
    </w:pP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313452">
      <w:rPr>
        <w:rStyle w:val="PageNumber"/>
        <w:noProof/>
      </w:rPr>
      <w:t>63</w:t>
    </w:r>
    <w:r>
      <w:rPr>
        <w:rStyle w:val="PageNumber"/>
      </w:rPr>
      <w:fldChar w:fldCharType="end"/>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7E7CF" w14:textId="77777777" w:rsidR="00AC2EFE" w:rsidRDefault="00AC2E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2"/>
    <w:multiLevelType w:val="singleLevel"/>
    <w:tmpl w:val="00000002"/>
    <w:name w:val="WW8Num3"/>
    <w:lvl w:ilvl="0">
      <w:start w:val="6"/>
      <w:numFmt w:val="bullet"/>
      <w:lvlText w:val=""/>
      <w:lvlJc w:val="left"/>
      <w:pPr>
        <w:tabs>
          <w:tab w:val="num" w:pos="360"/>
        </w:tabs>
        <w:ind w:left="360" w:hanging="360"/>
      </w:pPr>
      <w:rPr>
        <w:rFonts w:ascii="Symbol" w:hAnsi="Symbol" w:cs="Times New Roman" w:hint="default"/>
        <w:sz w:val="24"/>
        <w:szCs w:val="24"/>
      </w:rPr>
    </w:lvl>
  </w:abstractNum>
  <w:abstractNum w:abstractNumId="2" w15:restartNumberingAfterBreak="0">
    <w:nsid w:val="00000003"/>
    <w:multiLevelType w:val="singleLevel"/>
    <w:tmpl w:val="00000003"/>
    <w:name w:val="WW8Num7"/>
    <w:lvl w:ilvl="0">
      <w:start w:val="1"/>
      <w:numFmt w:val="decimal"/>
      <w:lvlText w:val="(%1)"/>
      <w:lvlJc w:val="left"/>
      <w:pPr>
        <w:tabs>
          <w:tab w:val="num" w:pos="360"/>
        </w:tabs>
        <w:ind w:left="360" w:hanging="360"/>
      </w:pPr>
      <w:rPr>
        <w:sz w:val="24"/>
        <w:szCs w:val="24"/>
      </w:rPr>
    </w:lvl>
  </w:abstractNum>
  <w:abstractNum w:abstractNumId="3" w15:restartNumberingAfterBreak="0">
    <w:nsid w:val="00000004"/>
    <w:multiLevelType w:val="singleLevel"/>
    <w:tmpl w:val="00000004"/>
    <w:name w:val="WW8Num9"/>
    <w:lvl w:ilvl="0">
      <w:start w:val="1"/>
      <w:numFmt w:val="bullet"/>
      <w:lvlText w:val=""/>
      <w:lvlJc w:val="left"/>
      <w:pPr>
        <w:tabs>
          <w:tab w:val="num" w:pos="720"/>
        </w:tabs>
        <w:ind w:left="720" w:hanging="360"/>
      </w:pPr>
      <w:rPr>
        <w:rFonts w:ascii="Symbol" w:hAnsi="Symbol" w:cs="Symbol" w:hint="default"/>
      </w:rPr>
    </w:lvl>
  </w:abstractNum>
  <w:abstractNum w:abstractNumId="4" w15:restartNumberingAfterBreak="0">
    <w:nsid w:val="00000005"/>
    <w:multiLevelType w:val="multilevel"/>
    <w:tmpl w:val="00000005"/>
    <w:name w:val="WW8StyleNum"/>
    <w:lvl w:ilvl="0">
      <w:start w:val="1"/>
      <w:numFmt w:val="decimal"/>
      <w:pStyle w:val="BulletParagraph"/>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StyleNum1"/>
    <w:lvl w:ilvl="0">
      <w:start w:val="1"/>
      <w:numFmt w:val="decimal"/>
      <w:pStyle w:val="NumberedParagraph"/>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StyleNum2"/>
    <w:lvl w:ilvl="0">
      <w:start w:val="1"/>
      <w:numFmt w:val="decimal"/>
      <w:pStyle w:val="ListBullet"/>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StyleNum3"/>
    <w:lvl w:ilvl="0">
      <w:start w:val="1"/>
      <w:numFmt w:val="decimal"/>
      <w:pStyle w:val="ListContinue"/>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StyleNum4"/>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StyleNum5"/>
    <w:lvl w:ilvl="0">
      <w:start w:val="1"/>
      <w:numFmt w:val="lowerLetter"/>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lvl w:ilvl="0">
      <w:start w:val="1"/>
      <w:numFmt w:val="decimal"/>
      <w:pStyle w:val="Heading1"/>
      <w:lvlText w:val="%1."/>
      <w:lvlJc w:val="left"/>
      <w:pPr>
        <w:tabs>
          <w:tab w:val="num" w:pos="0"/>
        </w:tabs>
        <w:ind w:left="0" w:firstLine="0"/>
      </w:pPr>
    </w:lvl>
    <w:lvl w:ilvl="1">
      <w:start w:val="1"/>
      <w:numFmt w:val="decimal"/>
      <w:pStyle w:val="Heading2"/>
      <w:lvlText w:val="%1.%2"/>
      <w:lvlJc w:val="left"/>
      <w:pPr>
        <w:tabs>
          <w:tab w:val="num" w:pos="0"/>
        </w:tabs>
        <w:ind w:left="0" w:firstLine="0"/>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0"/>
        </w:tabs>
        <w:ind w:left="0" w:firstLine="0"/>
      </w:pPr>
    </w:lvl>
    <w:lvl w:ilvl="5">
      <w:start w:val="1"/>
      <w:numFmt w:val="decimal"/>
      <w:pStyle w:val="Heading6"/>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displayBackgroundShape/>
  <w:embedSystemFonts/>
  <w:hideSpellingErrors/>
  <w:hideGrammaticalErrors/>
  <w:defaultTabStop w:val="720"/>
  <w:autoHyphenation/>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E2"/>
    <w:rsid w:val="00046885"/>
    <w:rsid w:val="00113248"/>
    <w:rsid w:val="001D7224"/>
    <w:rsid w:val="00262A82"/>
    <w:rsid w:val="00313452"/>
    <w:rsid w:val="00351476"/>
    <w:rsid w:val="00376030"/>
    <w:rsid w:val="003B501A"/>
    <w:rsid w:val="003D3BE2"/>
    <w:rsid w:val="004414ED"/>
    <w:rsid w:val="004817B1"/>
    <w:rsid w:val="00555893"/>
    <w:rsid w:val="00611BAD"/>
    <w:rsid w:val="00640CAD"/>
    <w:rsid w:val="00684364"/>
    <w:rsid w:val="00685EB0"/>
    <w:rsid w:val="006F0C8D"/>
    <w:rsid w:val="00732B1D"/>
    <w:rsid w:val="00772CE5"/>
    <w:rsid w:val="007B49F3"/>
    <w:rsid w:val="009653FF"/>
    <w:rsid w:val="009F66CA"/>
    <w:rsid w:val="00AC2EFE"/>
    <w:rsid w:val="00B05E5C"/>
    <w:rsid w:val="00BD20A0"/>
    <w:rsid w:val="00C705B6"/>
    <w:rsid w:val="00C96FA5"/>
    <w:rsid w:val="00D2324F"/>
    <w:rsid w:val="00DC095E"/>
    <w:rsid w:val="00DE1782"/>
    <w:rsid w:val="00DE6610"/>
    <w:rsid w:val="00EA3D6E"/>
    <w:rsid w:val="00EC3006"/>
    <w:rsid w:val="00F4578F"/>
    <w:rsid w:val="00FC78E9"/>
    <w:rsid w:val="00FD34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E62903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style>
  <w:style w:type="paragraph" w:styleId="Heading1">
    <w:name w:val="heading 1"/>
    <w:basedOn w:val="Normal"/>
    <w:next w:val="Normal"/>
    <w:qFormat/>
    <w:pPr>
      <w:keepNext/>
      <w:numPr>
        <w:numId w:val="11"/>
      </w:numPr>
      <w:spacing w:before="80" w:after="80"/>
      <w:outlineLvl w:val="0"/>
    </w:pPr>
  </w:style>
  <w:style w:type="paragraph" w:styleId="Heading2">
    <w:name w:val="heading 2"/>
    <w:basedOn w:val="Normal"/>
    <w:next w:val="Normal"/>
    <w:qFormat/>
    <w:pPr>
      <w:keepNext/>
      <w:numPr>
        <w:ilvl w:val="1"/>
        <w:numId w:val="11"/>
      </w:numPr>
      <w:spacing w:before="240" w:after="60"/>
      <w:outlineLvl w:val="1"/>
    </w:pPr>
  </w:style>
  <w:style w:type="paragraph" w:styleId="Heading3">
    <w:name w:val="heading 3"/>
    <w:basedOn w:val="Normal"/>
    <w:next w:val="Normal"/>
    <w:qFormat/>
    <w:pPr>
      <w:keepNext/>
      <w:numPr>
        <w:ilvl w:val="2"/>
        <w:numId w:val="11"/>
      </w:numPr>
      <w:spacing w:before="240" w:after="60"/>
      <w:outlineLvl w:val="2"/>
    </w:pPr>
  </w:style>
  <w:style w:type="paragraph" w:styleId="Heading4">
    <w:name w:val="heading 4"/>
    <w:basedOn w:val="Normal"/>
    <w:next w:val="Normal"/>
    <w:qFormat/>
    <w:pPr>
      <w:keepNext/>
      <w:numPr>
        <w:ilvl w:val="3"/>
        <w:numId w:val="11"/>
      </w:numPr>
      <w:spacing w:before="240" w:after="60"/>
      <w:outlineLvl w:val="3"/>
    </w:pPr>
  </w:style>
  <w:style w:type="paragraph" w:styleId="Heading5">
    <w:name w:val="heading 5"/>
    <w:basedOn w:val="Normal"/>
    <w:next w:val="Normal"/>
    <w:qFormat/>
    <w:pPr>
      <w:numPr>
        <w:ilvl w:val="4"/>
        <w:numId w:val="11"/>
      </w:numPr>
      <w:spacing w:before="240" w:after="60"/>
      <w:outlineLvl w:val="4"/>
    </w:pPr>
  </w:style>
  <w:style w:type="paragraph" w:styleId="Heading6">
    <w:name w:val="heading 6"/>
    <w:basedOn w:val="Normal"/>
    <w:next w:val="Normal"/>
    <w:qFormat/>
    <w:pPr>
      <w:numPr>
        <w:ilvl w:val="5"/>
        <w:numId w:val="11"/>
      </w:numPr>
      <w:spacing w:before="240" w:after="60"/>
      <w:outlineLvl w:val="5"/>
    </w:pPr>
  </w:style>
  <w:style w:type="paragraph" w:styleId="Heading7">
    <w:name w:val="heading 7"/>
    <w:basedOn w:val="Normal"/>
    <w:next w:val="Normal"/>
    <w:qFormat/>
    <w:pPr>
      <w:numPr>
        <w:ilvl w:val="6"/>
        <w:numId w:val="11"/>
      </w:numPr>
      <w:spacing w:before="240" w:after="60"/>
      <w:outlineLvl w:val="6"/>
    </w:pPr>
    <w:rPr>
      <w:rFonts w:ascii="Arial" w:hAnsi="Arial" w:cs="Arial"/>
    </w:rPr>
  </w:style>
  <w:style w:type="paragraph" w:styleId="Heading8">
    <w:name w:val="heading 8"/>
    <w:basedOn w:val="Normal"/>
    <w:next w:val="Normal"/>
    <w:qFormat/>
    <w:pPr>
      <w:numPr>
        <w:ilvl w:val="7"/>
        <w:numId w:val="11"/>
      </w:numPr>
      <w:spacing w:before="240" w:after="60"/>
      <w:outlineLvl w:val="7"/>
    </w:pPr>
  </w:style>
  <w:style w:type="paragraph" w:styleId="Heading9">
    <w:name w:val="heading 9"/>
    <w:basedOn w:val="Normal"/>
    <w:next w:val="Normal"/>
    <w:qFormat/>
    <w:pPr>
      <w:numPr>
        <w:ilvl w:val="8"/>
        <w:numId w:val="1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style>
  <w:style w:type="character" w:customStyle="1" w:styleId="WW8Num7z0">
    <w:name w:val="WW8Num7z0"/>
    <w:rPr>
      <w:sz w:val="24"/>
      <w:szCs w:val="24"/>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3z0">
    <w:name w:val="WW8Num13z0"/>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styleId="PageNumber">
    <w:name w:val="page number"/>
    <w:basedOn w:val="DefaultParagraphFont"/>
  </w:style>
  <w:style w:type="character" w:customStyle="1" w:styleId="EndnoteCharacters">
    <w:name w:val="Endnote Characters"/>
  </w:style>
  <w:style w:type="character" w:styleId="CommentReference">
    <w:name w:val="annotation reference"/>
    <w:rPr>
      <w:sz w:val="16"/>
    </w:rPr>
  </w:style>
  <w:style w:type="character" w:customStyle="1" w:styleId="FootnoteCharacters">
    <w:name w:val="Footnote Characters"/>
    <w:rPr>
      <w:vertAlign w:val="superscript"/>
    </w:rPr>
  </w:style>
  <w:style w:type="character" w:customStyle="1" w:styleId="Notyetimplemented">
    <w:name w:val="Not yet implemented"/>
  </w:style>
  <w:style w:type="character" w:customStyle="1" w:styleId="Strong1">
    <w:name w:val="Strong1"/>
    <w:rPr>
      <w:b/>
    </w:rPr>
  </w:style>
  <w:style w:type="character" w:customStyle="1" w:styleId="Hypertext">
    <w:name w:val="Hypertext"/>
  </w:style>
  <w:style w:type="character" w:customStyle="1" w:styleId="Typewriter">
    <w:name w:val="Typewriter"/>
  </w:style>
  <w:style w:type="character" w:customStyle="1" w:styleId="Emphasis1">
    <w:name w:val="Emphasis1"/>
    <w:rPr>
      <w:i/>
    </w:rPr>
  </w:style>
  <w:style w:type="character" w:customStyle="1" w:styleId="GlossaryEntry">
    <w:name w:val="Glossary Entry"/>
    <w:rPr>
      <w:b/>
    </w:rPr>
  </w:style>
  <w:style w:type="character" w:customStyle="1" w:styleId="Lead-inEmphasis">
    <w:name w:val="Lead-in Emphasis"/>
  </w:style>
  <w:style w:type="character" w:styleId="LineNumber">
    <w:name w:val="line number"/>
  </w:style>
  <w:style w:type="character" w:customStyle="1" w:styleId="Superscript">
    <w:name w:val="Superscript"/>
    <w:rPr>
      <w:vertAlign w:val="superscript"/>
    </w:rPr>
  </w:style>
  <w:style w:type="character" w:styleId="Hyperlink">
    <w:name w:val="Hyperlink"/>
  </w:style>
  <w:style w:type="character" w:styleId="FollowedHyperlink">
    <w:name w:val="FollowedHyperlink"/>
  </w:style>
  <w:style w:type="character" w:styleId="Strong">
    <w:name w:val="Strong"/>
    <w:qFormat/>
    <w:rPr>
      <w:b/>
      <w:bCs/>
    </w:rPr>
  </w:style>
  <w:style w:type="character" w:customStyle="1" w:styleId="DefinitionCharCharCharCharCharCharCharCharCharCharChar">
    <w:name w:val="Definition Char Char Char Char Char Char Char Char Char Char Char"/>
  </w:style>
  <w:style w:type="character" w:customStyle="1" w:styleId="NormalCourierNewChar">
    <w:name w:val="Normal + Courier New Char"/>
  </w:style>
  <w:style w:type="character" w:customStyle="1" w:styleId="Heading1Char">
    <w:name w:val="Heading 1 Char"/>
  </w:style>
  <w:style w:type="character" w:customStyle="1" w:styleId="PreformattedChar">
    <w:name w:val="Preformatted Char"/>
    <w:rPr>
      <w:rFonts w:ascii="Courier New" w:hAnsi="Courier New" w:cs="Courier New"/>
    </w:rPr>
  </w:style>
  <w:style w:type="character" w:customStyle="1" w:styleId="CodeChar">
    <w:name w:val="Code Char"/>
    <w:basedOn w:val="PreformattedChar"/>
    <w:rPr>
      <w:rFonts w:ascii="Courier New" w:hAnsi="Courier New" w:cs="Courier New"/>
    </w:rPr>
  </w:style>
  <w:style w:type="character" w:customStyle="1" w:styleId="DefinitionCharCharCharCharCharCharCharCharCharCharChar1">
    <w:name w:val="Definition Char Char Char Char Char Char Char Char Char Char Char1"/>
  </w:style>
  <w:style w:type="character" w:customStyle="1" w:styleId="APIChar">
    <w:name w:val="API Char"/>
    <w:basedOn w:val="DefinitionCharCharCharCharCharCharCharCharCharCharChar1"/>
  </w:style>
  <w:style w:type="character" w:customStyle="1" w:styleId="BodyTextChar">
    <w:name w:val="Body Text Char"/>
    <w:rPr>
      <w:sz w:val="24"/>
    </w:rPr>
  </w:style>
  <w:style w:type="character" w:customStyle="1" w:styleId="DefinitionListChar">
    <w:name w:val="Definition List Char"/>
    <w:basedOn w:val="BodyTextChar"/>
    <w:rPr>
      <w:sz w:val="24"/>
    </w:rPr>
  </w:style>
  <w:style w:type="character" w:customStyle="1" w:styleId="APIDescChar">
    <w:name w:val="APIDesc Char"/>
    <w:basedOn w:val="DefinitionListChar"/>
    <w:rPr>
      <w:sz w:val="24"/>
    </w:rPr>
  </w:style>
  <w:style w:type="character" w:customStyle="1" w:styleId="BodyChar">
    <w:name w:val="Body Char"/>
    <w:basedOn w:val="BodyTextChar"/>
    <w:rPr>
      <w:sz w:val="24"/>
    </w:rPr>
  </w:style>
  <w:style w:type="character" w:customStyle="1" w:styleId="HeaderChar">
    <w:name w:val="Header Char"/>
  </w:style>
  <w:style w:type="character" w:customStyle="1" w:styleId="IndexLink">
    <w:name w:val="Index Link"/>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HeadingBase"/>
    <w:next w:val="Subtitle"/>
    <w:pPr>
      <w:spacing w:before="360" w:after="160"/>
      <w:jc w:val="center"/>
    </w:pPr>
    <w:rPr>
      <w:sz w:val="40"/>
    </w:rPr>
  </w:style>
  <w:style w:type="paragraph" w:styleId="BodyText">
    <w:name w:val="Body Text"/>
    <w:basedOn w:val="Normal"/>
    <w:pPr>
      <w:spacing w:before="240" w:after="120"/>
    </w:pPr>
    <w:rPr>
      <w:sz w:val="24"/>
    </w:rPr>
  </w:style>
  <w:style w:type="paragraph" w:styleId="List">
    <w:name w:val="List"/>
    <w:basedOn w:val="Normal"/>
    <w:pPr>
      <w:ind w:left="360" w:hanging="360"/>
    </w:pPr>
  </w:style>
  <w:style w:type="paragraph" w:styleId="Caption">
    <w:name w:val="caption"/>
    <w:basedOn w:val="Normal"/>
    <w:next w:val="Normal"/>
    <w:qFormat/>
    <w:pPr>
      <w:spacing w:before="120" w:after="120"/>
    </w:pPr>
  </w:style>
  <w:style w:type="paragraph" w:customStyle="1" w:styleId="Index">
    <w:name w:val="Index"/>
    <w:basedOn w:val="Normal"/>
    <w:pPr>
      <w:suppressLineNumbers/>
    </w:pPr>
    <w:rPr>
      <w:rFonts w:cs="Arial"/>
    </w:rPr>
  </w:style>
  <w:style w:type="paragraph" w:styleId="BodyText2">
    <w:name w:val="Body Text 2"/>
    <w:basedOn w:val="Normal"/>
    <w:pPr>
      <w:spacing w:after="120" w:line="360" w:lineRule="auto"/>
      <w:ind w:left="360"/>
    </w:pPr>
    <w:rPr>
      <w:sz w:val="22"/>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EndnoteText">
    <w:name w:val="endnote text"/>
    <w:basedOn w:val="Normal"/>
    <w:pPr>
      <w:spacing w:after="100"/>
      <w:ind w:left="720" w:hanging="720"/>
    </w:pPr>
  </w:style>
  <w:style w:type="paragraph" w:styleId="CommentText">
    <w:name w:val="annotation text"/>
    <w:basedOn w:val="Normal"/>
  </w:style>
  <w:style w:type="paragraph" w:styleId="FootnoteText">
    <w:name w:val="footnote text"/>
    <w:basedOn w:val="Normal"/>
    <w:rPr>
      <w:sz w:val="18"/>
    </w:rPr>
  </w:style>
  <w:style w:type="paragraph" w:customStyle="1" w:styleId="CallOut">
    <w:name w:val="Call Out"/>
    <w:basedOn w:val="BodyText"/>
    <w:pPr>
      <w:ind w:left="720" w:hanging="720"/>
    </w:pPr>
  </w:style>
  <w:style w:type="paragraph" w:customStyle="1" w:styleId="BulletParagraph">
    <w:name w:val="Bullet Paragraph"/>
    <w:basedOn w:val="BodyText"/>
    <w:pPr>
      <w:numPr>
        <w:numId w:val="5"/>
      </w:numPr>
      <w:ind w:left="1080"/>
    </w:pPr>
  </w:style>
  <w:style w:type="paragraph" w:customStyle="1" w:styleId="NumberedParagraph">
    <w:name w:val="Numbered Paragraph"/>
    <w:basedOn w:val="BulletParagraph"/>
    <w:pPr>
      <w:numPr>
        <w:numId w:val="6"/>
      </w:numPr>
    </w:pPr>
  </w:style>
  <w:style w:type="paragraph" w:customStyle="1" w:styleId="DefinitionCharCharCharCharCharCharCharCharCharChar">
    <w:name w:val="Definition Char Char Char Char Char Char Char Char Char Char"/>
    <w:basedOn w:val="Normal"/>
    <w:pPr>
      <w:keepNext/>
      <w:suppressAutoHyphens/>
      <w:ind w:left="720" w:hanging="720"/>
      <w:jc w:val="left"/>
    </w:pPr>
  </w:style>
  <w:style w:type="paragraph" w:customStyle="1" w:styleId="DefinitionList">
    <w:name w:val="Definition List"/>
    <w:basedOn w:val="BodyText"/>
    <w:pPr>
      <w:ind w:left="720"/>
    </w:pPr>
  </w:style>
  <w:style w:type="paragraph" w:customStyle="1" w:styleId="Preformatted">
    <w:name w:val="Preformatted"/>
    <w:basedOn w:val="Normal"/>
    <w:pPr>
      <w:ind w:left="288"/>
    </w:pPr>
    <w:rPr>
      <w:rFonts w:ascii="Courier New" w:hAnsi="Courier New" w:cs="Courier New"/>
    </w:rPr>
  </w:style>
  <w:style w:type="paragraph" w:customStyle="1" w:styleId="AuthorLines">
    <w:name w:val="Author Lines"/>
    <w:basedOn w:val="Normal"/>
    <w:pPr>
      <w:jc w:val="center"/>
    </w:pPr>
    <w:rPr>
      <w:sz w:val="24"/>
    </w:rPr>
  </w:style>
  <w:style w:type="paragraph" w:styleId="ListBullet">
    <w:name w:val="List Bullet"/>
    <w:basedOn w:val="Normal"/>
    <w:pPr>
      <w:numPr>
        <w:numId w:val="7"/>
      </w:numPr>
      <w:spacing w:before="20" w:after="20"/>
      <w:ind w:left="720"/>
    </w:pPr>
    <w:rPr>
      <w:sz w:val="24"/>
    </w:rPr>
  </w:style>
  <w:style w:type="paragraph" w:customStyle="1" w:styleId="Blockquote">
    <w:name w:val="Blockquote"/>
    <w:basedOn w:val="Normal"/>
    <w:pPr>
      <w:spacing w:before="60" w:after="60"/>
      <w:ind w:left="360" w:right="360"/>
    </w:pPr>
    <w:rPr>
      <w:sz w:val="24"/>
    </w:rPr>
  </w:style>
  <w:style w:type="paragraph" w:styleId="BodyTextIndent">
    <w:name w:val="Body Text Indent"/>
    <w:basedOn w:val="Normal"/>
    <w:pPr>
      <w:spacing w:after="120" w:line="360" w:lineRule="auto"/>
      <w:ind w:left="360"/>
    </w:pPr>
    <w:rPr>
      <w:sz w:val="22"/>
    </w:rPr>
  </w:style>
  <w:style w:type="paragraph" w:customStyle="1" w:styleId="AttentionLine">
    <w:name w:val="Attention Line"/>
    <w:basedOn w:val="BodyText"/>
  </w:style>
  <w:style w:type="paragraph" w:customStyle="1" w:styleId="Author">
    <w:name w:val="Author"/>
    <w:basedOn w:val="BodyText"/>
    <w:pPr>
      <w:spacing w:before="960"/>
      <w:jc w:val="center"/>
    </w:pPr>
  </w:style>
  <w:style w:type="paragraph" w:customStyle="1" w:styleId="BlockQuotation">
    <w:name w:val="Block Quotation"/>
    <w:basedOn w:val="BodyText"/>
    <w:pPr>
      <w:keepLines/>
      <w:ind w:left="720" w:right="720"/>
    </w:pPr>
    <w:rPr>
      <w:i/>
    </w:rPr>
  </w:style>
  <w:style w:type="paragraph" w:customStyle="1" w:styleId="BlockQuotationFirst">
    <w:name w:val="Block Quotation First"/>
    <w:basedOn w:val="BlockQuotation"/>
    <w:next w:val="BlockQuotation"/>
    <w:pPr>
      <w:spacing w:before="120"/>
    </w:pPr>
  </w:style>
  <w:style w:type="paragraph" w:customStyle="1" w:styleId="BlockQuotationLast">
    <w:name w:val="Block Quotation Last"/>
    <w:basedOn w:val="BlockQuotation"/>
    <w:next w:val="BodyText"/>
    <w:pPr>
      <w:spacing w:after="240"/>
    </w:pPr>
  </w:style>
  <w:style w:type="paragraph" w:customStyle="1" w:styleId="BodyTextKeep">
    <w:name w:val="Body Text Keep"/>
    <w:basedOn w:val="BodyText"/>
    <w:pPr>
      <w:keepNext/>
    </w:pPr>
  </w:style>
  <w:style w:type="paragraph" w:customStyle="1" w:styleId="ChapterLabel">
    <w:name w:val="Chapter Label"/>
    <w:basedOn w:val="Normal"/>
    <w:next w:val="Normal"/>
    <w:pPr>
      <w:keepNext/>
      <w:spacing w:before="360"/>
      <w:jc w:val="center"/>
    </w:pPr>
  </w:style>
  <w:style w:type="paragraph" w:customStyle="1" w:styleId="ChapterSubtitle">
    <w:name w:val="Chapter Subtitle"/>
    <w:basedOn w:val="Normal"/>
    <w:next w:val="BodyText"/>
    <w:pPr>
      <w:keepNext/>
      <w:keepLines/>
      <w:spacing w:before="360" w:after="360"/>
      <w:jc w:val="center"/>
    </w:pPr>
  </w:style>
  <w:style w:type="paragraph" w:customStyle="1" w:styleId="ChapterTitle">
    <w:name w:val="Chapter Title"/>
    <w:basedOn w:val="Normal"/>
    <w:next w:val="ChapterSubtitle"/>
    <w:pPr>
      <w:keepNext/>
      <w:keepLines/>
      <w:spacing w:before="600"/>
      <w:jc w:val="center"/>
    </w:pPr>
  </w:style>
  <w:style w:type="paragraph" w:styleId="Date">
    <w:name w:val="Date"/>
    <w:basedOn w:val="BodyText"/>
    <w:pPr>
      <w:spacing w:before="960"/>
      <w:jc w:val="center"/>
    </w:pPr>
  </w:style>
  <w:style w:type="paragraph" w:customStyle="1" w:styleId="DocumentLabel">
    <w:name w:val="Document Label"/>
    <w:basedOn w:val="Normal"/>
    <w:pPr>
      <w:keepNext/>
      <w:spacing w:before="240" w:after="360"/>
    </w:pPr>
  </w:style>
  <w:style w:type="paragraph" w:customStyle="1" w:styleId="FooterEven">
    <w:name w:val="Footer Even"/>
    <w:basedOn w:val="Footer"/>
  </w:style>
  <w:style w:type="paragraph" w:customStyle="1" w:styleId="FooterFirst">
    <w:name w:val="Footer First"/>
    <w:basedOn w:val="Footer"/>
    <w:pPr>
      <w:tabs>
        <w:tab w:val="clear" w:pos="8640"/>
      </w:tabs>
      <w:jc w:val="center"/>
    </w:pPr>
  </w:style>
  <w:style w:type="paragraph" w:customStyle="1" w:styleId="FooterOdd">
    <w:name w:val="Footer Odd"/>
    <w:basedOn w:val="Footer"/>
    <w:pPr>
      <w:tabs>
        <w:tab w:val="right" w:pos="0"/>
      </w:tabs>
      <w:jc w:val="right"/>
    </w:pPr>
  </w:style>
  <w:style w:type="paragraph" w:customStyle="1" w:styleId="FootnoteBase">
    <w:name w:val="Footnote Base"/>
    <w:basedOn w:val="Normal"/>
    <w:pPr>
      <w:tabs>
        <w:tab w:val="left" w:pos="187"/>
      </w:tabs>
      <w:spacing w:line="220" w:lineRule="exact"/>
      <w:ind w:left="187" w:hanging="187"/>
    </w:pPr>
    <w:rPr>
      <w:sz w:val="18"/>
    </w:rPr>
  </w:style>
  <w:style w:type="paragraph" w:customStyle="1" w:styleId="GlossaryDefinition">
    <w:name w:val="Glossary Definition"/>
    <w:basedOn w:val="BodyText"/>
    <w:pPr>
      <w:ind w:left="547" w:hanging="547"/>
    </w:pPr>
  </w:style>
  <w:style w:type="paragraph" w:customStyle="1" w:styleId="HeaderBase">
    <w:name w:val="Header Base"/>
    <w:basedOn w:val="Normal"/>
    <w:pPr>
      <w:keepLines/>
      <w:tabs>
        <w:tab w:val="center" w:pos="4320"/>
        <w:tab w:val="right" w:pos="8640"/>
      </w:tabs>
    </w:pPr>
  </w:style>
  <w:style w:type="paragraph" w:customStyle="1" w:styleId="HeaderEven">
    <w:name w:val="Header Even"/>
    <w:basedOn w:val="Header"/>
  </w:style>
  <w:style w:type="paragraph" w:customStyle="1" w:styleId="HeaderFirst">
    <w:name w:val="Header First"/>
    <w:basedOn w:val="Header"/>
    <w:pPr>
      <w:tabs>
        <w:tab w:val="clear" w:pos="8640"/>
      </w:tabs>
      <w:jc w:val="center"/>
    </w:pPr>
  </w:style>
  <w:style w:type="paragraph" w:customStyle="1" w:styleId="HeaderOdd">
    <w:name w:val="Header Odd"/>
    <w:basedOn w:val="Header"/>
    <w:pPr>
      <w:tabs>
        <w:tab w:val="right" w:pos="0"/>
      </w:tabs>
      <w:jc w:val="right"/>
    </w:pPr>
  </w:style>
  <w:style w:type="paragraph" w:customStyle="1" w:styleId="HeadingBase">
    <w:name w:val="Heading Base"/>
    <w:basedOn w:val="Normal"/>
    <w:next w:val="BodyText"/>
    <w:pPr>
      <w:keepNext/>
      <w:keepLines/>
      <w:spacing w:before="240" w:after="120"/>
    </w:pPr>
  </w:style>
  <w:style w:type="paragraph" w:styleId="Index1">
    <w:name w:val="index 1"/>
    <w:basedOn w:val="Normal"/>
    <w:pPr>
      <w:ind w:left="200" w:hanging="200"/>
      <w:jc w:val="left"/>
    </w:pPr>
    <w:rPr>
      <w:sz w:val="18"/>
    </w:rPr>
  </w:style>
  <w:style w:type="paragraph" w:styleId="Index2">
    <w:name w:val="index 2"/>
    <w:basedOn w:val="Normal"/>
    <w:pPr>
      <w:ind w:left="400" w:hanging="200"/>
      <w:jc w:val="left"/>
    </w:pPr>
    <w:rPr>
      <w:sz w:val="18"/>
    </w:rPr>
  </w:style>
  <w:style w:type="paragraph" w:styleId="Index3">
    <w:name w:val="index 3"/>
    <w:basedOn w:val="Normal"/>
    <w:pPr>
      <w:ind w:left="600" w:hanging="200"/>
      <w:jc w:val="left"/>
    </w:pPr>
    <w:rPr>
      <w:sz w:val="18"/>
    </w:rPr>
  </w:style>
  <w:style w:type="paragraph" w:styleId="Index4">
    <w:name w:val="index 4"/>
    <w:basedOn w:val="Normal"/>
    <w:pPr>
      <w:ind w:left="800" w:hanging="200"/>
      <w:jc w:val="left"/>
    </w:pPr>
    <w:rPr>
      <w:sz w:val="18"/>
    </w:rPr>
  </w:style>
  <w:style w:type="paragraph" w:styleId="Index5">
    <w:name w:val="index 5"/>
    <w:basedOn w:val="Normal"/>
    <w:pPr>
      <w:ind w:left="1000" w:hanging="200"/>
      <w:jc w:val="left"/>
    </w:pPr>
    <w:rPr>
      <w:sz w:val="18"/>
    </w:rPr>
  </w:style>
  <w:style w:type="paragraph" w:styleId="Index6">
    <w:name w:val="index 6"/>
    <w:basedOn w:val="Normal"/>
    <w:pPr>
      <w:ind w:left="1200" w:hanging="200"/>
      <w:jc w:val="left"/>
    </w:pPr>
    <w:rPr>
      <w:sz w:val="18"/>
    </w:rPr>
  </w:style>
  <w:style w:type="paragraph" w:styleId="Index7">
    <w:name w:val="index 7"/>
    <w:basedOn w:val="Normal"/>
    <w:pPr>
      <w:ind w:left="1400" w:hanging="200"/>
      <w:jc w:val="left"/>
    </w:pPr>
    <w:rPr>
      <w:sz w:val="18"/>
    </w:rPr>
  </w:style>
  <w:style w:type="paragraph" w:styleId="Index8">
    <w:name w:val="index 8"/>
    <w:basedOn w:val="Normal"/>
    <w:pPr>
      <w:ind w:left="1600" w:hanging="200"/>
      <w:jc w:val="left"/>
    </w:pPr>
    <w:rPr>
      <w:sz w:val="18"/>
    </w:rPr>
  </w:style>
  <w:style w:type="paragraph" w:styleId="Index9">
    <w:name w:val="index 9"/>
    <w:basedOn w:val="Normal"/>
    <w:pPr>
      <w:ind w:left="1800" w:hanging="200"/>
      <w:jc w:val="left"/>
    </w:pPr>
    <w:rPr>
      <w:sz w:val="18"/>
    </w:rPr>
  </w:style>
  <w:style w:type="paragraph" w:customStyle="1" w:styleId="IndexBase">
    <w:name w:val="Index Base"/>
    <w:basedOn w:val="Normal"/>
    <w:pPr>
      <w:tabs>
        <w:tab w:val="right" w:leader="dot" w:pos="3960"/>
      </w:tabs>
      <w:ind w:left="720" w:hanging="720"/>
    </w:pPr>
  </w:style>
  <w:style w:type="paragraph" w:styleId="IndexHeading">
    <w:name w:val="index heading"/>
    <w:basedOn w:val="Normal"/>
    <w:next w:val="Index1"/>
    <w:pPr>
      <w:pBdr>
        <w:top w:val="single" w:sz="12" w:space="0" w:color="000000"/>
        <w:left w:val="none" w:sz="0" w:space="0" w:color="000000"/>
        <w:bottom w:val="none" w:sz="0" w:space="0" w:color="000000"/>
        <w:right w:val="none" w:sz="0" w:space="0" w:color="000000"/>
      </w:pBdr>
      <w:spacing w:before="360" w:after="240"/>
      <w:jc w:val="left"/>
    </w:pPr>
  </w:style>
  <w:style w:type="paragraph" w:styleId="ListBullet2">
    <w:name w:val="List Bullet 2"/>
    <w:basedOn w:val="ListBullet"/>
    <w:pPr>
      <w:ind w:left="1080"/>
    </w:pPr>
  </w:style>
  <w:style w:type="paragraph" w:styleId="ListBullet3">
    <w:name w:val="List Bullet 3"/>
    <w:basedOn w:val="ListBullet"/>
    <w:pPr>
      <w:ind w:left="1440"/>
    </w:pPr>
  </w:style>
  <w:style w:type="paragraph" w:styleId="ListBullet4">
    <w:name w:val="List Bullet 4"/>
    <w:basedOn w:val="ListBullet"/>
    <w:pPr>
      <w:ind w:left="1800"/>
    </w:pPr>
  </w:style>
  <w:style w:type="paragraph" w:styleId="ListBullet5">
    <w:name w:val="List Bullet 5"/>
    <w:basedOn w:val="ListBullet"/>
    <w:pPr>
      <w:ind w:left="2160"/>
    </w:pPr>
  </w:style>
  <w:style w:type="paragraph" w:customStyle="1" w:styleId="ListBulletFirst">
    <w:name w:val="List Bullet First"/>
    <w:basedOn w:val="ListBullet"/>
    <w:next w:val="ListBullet"/>
    <w:pPr>
      <w:spacing w:before="80"/>
    </w:pPr>
  </w:style>
  <w:style w:type="paragraph" w:customStyle="1" w:styleId="ListBulletLast">
    <w:name w:val="List Bullet Last"/>
    <w:basedOn w:val="ListBullet"/>
    <w:next w:val="BodyText"/>
    <w:pPr>
      <w:spacing w:after="240"/>
    </w:pPr>
  </w:style>
  <w:style w:type="paragraph" w:styleId="ListContinue">
    <w:name w:val="List Continue"/>
    <w:basedOn w:val="List"/>
    <w:pPr>
      <w:numPr>
        <w:numId w:val="8"/>
      </w:numPr>
      <w:spacing w:after="160"/>
    </w:pPr>
  </w:style>
  <w:style w:type="paragraph" w:styleId="ListContinue2">
    <w:name w:val="List Continue 2"/>
    <w:basedOn w:val="ListContinue"/>
    <w:pPr>
      <w:ind w:left="1080"/>
    </w:p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customStyle="1" w:styleId="ListFirst">
    <w:name w:val="List First"/>
    <w:basedOn w:val="List"/>
    <w:next w:val="List"/>
    <w:pPr>
      <w:spacing w:before="80"/>
    </w:pPr>
  </w:style>
  <w:style w:type="paragraph" w:customStyle="1" w:styleId="ListLast">
    <w:name w:val="List Last"/>
    <w:basedOn w:val="List"/>
    <w:next w:val="BodyText"/>
    <w:pPr>
      <w:spacing w:after="240"/>
    </w:pPr>
  </w:style>
  <w:style w:type="paragraph" w:styleId="ListNumber">
    <w:name w:val="List Number"/>
    <w:basedOn w:val="List"/>
    <w:pPr>
      <w:numPr>
        <w:numId w:val="9"/>
      </w:numPr>
      <w:spacing w:after="160"/>
    </w:pPr>
  </w:style>
  <w:style w:type="paragraph" w:styleId="ListNumber2">
    <w:name w:val="List Number 2"/>
    <w:basedOn w:val="ListNumber"/>
    <w:pPr>
      <w:numPr>
        <w:numId w:val="10"/>
      </w:numPr>
      <w:ind w:left="1080"/>
    </w:pPr>
  </w:style>
  <w:style w:type="paragraph" w:styleId="ListNumber3">
    <w:name w:val="List Number 3"/>
    <w:basedOn w:val="ListNumber"/>
    <w:pPr>
      <w:ind w:left="1440"/>
    </w:pPr>
  </w:style>
  <w:style w:type="paragraph" w:styleId="ListNumber4">
    <w:name w:val="List Number 4"/>
    <w:basedOn w:val="ListNumber"/>
    <w:pPr>
      <w:ind w:left="1800"/>
    </w:pPr>
  </w:style>
  <w:style w:type="paragraph" w:styleId="ListNumber5">
    <w:name w:val="List Number 5"/>
    <w:basedOn w:val="ListNumber"/>
    <w:pPr>
      <w:ind w:left="2160"/>
    </w:pPr>
  </w:style>
  <w:style w:type="paragraph" w:customStyle="1" w:styleId="ListNumberLast">
    <w:name w:val="List Number Last"/>
    <w:basedOn w:val="ListNumber"/>
    <w:next w:val="BodyText"/>
    <w:pPr>
      <w:spacing w:after="240"/>
    </w:pPr>
  </w:style>
  <w:style w:type="paragraph" w:styleId="MacroText">
    <w:name w:val="macro"/>
    <w:basedOn w:val="BodyText"/>
    <w:rPr>
      <w:rFonts w:ascii="Courier New" w:hAnsi="Courier New" w:cs="Courier New"/>
    </w:rPr>
  </w:style>
  <w:style w:type="paragraph" w:customStyle="1" w:styleId="Name">
    <w:name w:val="Name"/>
    <w:basedOn w:val="BodyText"/>
    <w:pPr>
      <w:jc w:val="center"/>
    </w:pPr>
  </w:style>
  <w:style w:type="paragraph" w:customStyle="1" w:styleId="PartLabel">
    <w:name w:val="Part Label"/>
    <w:basedOn w:val="HeadingBase"/>
    <w:next w:val="Normal"/>
    <w:pPr>
      <w:spacing w:before="600" w:after="160"/>
      <w:jc w:val="center"/>
    </w:pPr>
  </w:style>
  <w:style w:type="paragraph" w:customStyle="1" w:styleId="PartSubtitle">
    <w:name w:val="Part Subtitle"/>
    <w:basedOn w:val="Normal"/>
    <w:next w:val="BodyText"/>
    <w:pPr>
      <w:keepNext/>
      <w:spacing w:before="360" w:after="120"/>
      <w:jc w:val="center"/>
    </w:pPr>
  </w:style>
  <w:style w:type="paragraph" w:customStyle="1" w:styleId="PartTitle">
    <w:name w:val="Part Title"/>
    <w:basedOn w:val="HeadingBase"/>
    <w:next w:val="PartSubtitle"/>
    <w:pPr>
      <w:spacing w:before="600"/>
      <w:jc w:val="center"/>
    </w:pPr>
  </w:style>
  <w:style w:type="paragraph" w:customStyle="1" w:styleId="Picture">
    <w:name w:val="Picture"/>
    <w:basedOn w:val="BodyText"/>
    <w:next w:val="Caption"/>
    <w:pPr>
      <w:keepNext/>
    </w:pPr>
  </w:style>
  <w:style w:type="paragraph" w:customStyle="1" w:styleId="SectionHeading">
    <w:name w:val="Section Heading"/>
    <w:basedOn w:val="HeadingBase"/>
    <w:pPr>
      <w:spacing w:before="120" w:after="160"/>
    </w:pPr>
    <w:rPr>
      <w:sz w:val="28"/>
    </w:rPr>
  </w:style>
  <w:style w:type="paragraph" w:customStyle="1" w:styleId="SectionLabel">
    <w:name w:val="Section Label"/>
    <w:basedOn w:val="HeadingBase"/>
    <w:next w:val="BodyText"/>
    <w:pPr>
      <w:spacing w:after="360"/>
      <w:jc w:val="center"/>
    </w:pPr>
  </w:style>
  <w:style w:type="paragraph" w:styleId="Subtitle">
    <w:name w:val="Subtitle"/>
    <w:basedOn w:val="Heading"/>
    <w:next w:val="BodyText"/>
    <w:qFormat/>
    <w:pPr>
      <w:spacing w:before="0" w:after="240"/>
    </w:pPr>
  </w:style>
  <w:style w:type="paragraph" w:customStyle="1" w:styleId="SubtitleCover">
    <w:name w:val="Subtitle Cover"/>
    <w:basedOn w:val="Normal"/>
    <w:next w:val="BodyText"/>
    <w:pPr>
      <w:keepNext/>
      <w:spacing w:before="240" w:after="160"/>
      <w:jc w:val="center"/>
    </w:pPr>
  </w:style>
  <w:style w:type="paragraph" w:styleId="TableofAuthorities">
    <w:name w:val="table of authorities"/>
    <w:basedOn w:val="Normal"/>
    <w:pPr>
      <w:tabs>
        <w:tab w:val="right" w:leader="dot" w:pos="8640"/>
      </w:tabs>
      <w:ind w:left="360" w:hanging="360"/>
    </w:pPr>
  </w:style>
  <w:style w:type="paragraph" w:styleId="TableofFigures">
    <w:name w:val="table of figures"/>
    <w:basedOn w:val="Normal"/>
    <w:pPr>
      <w:tabs>
        <w:tab w:val="right" w:leader="dot" w:pos="8640"/>
      </w:tabs>
      <w:ind w:left="720" w:hanging="720"/>
    </w:pPr>
  </w:style>
  <w:style w:type="paragraph" w:customStyle="1" w:styleId="TitleCover">
    <w:name w:val="Title Cover"/>
    <w:basedOn w:val="HeadingBase"/>
    <w:next w:val="SubtitleCover"/>
    <w:pPr>
      <w:spacing w:before="720" w:after="160"/>
      <w:jc w:val="center"/>
    </w:pPr>
    <w:rPr>
      <w:sz w:val="48"/>
    </w:rPr>
  </w:style>
  <w:style w:type="paragraph" w:styleId="TOAHeading">
    <w:name w:val="toa heading"/>
    <w:basedOn w:val="SectionHeading"/>
    <w:next w:val="TableofAuthorities"/>
  </w:style>
  <w:style w:type="paragraph" w:styleId="TOC1">
    <w:name w:val="toc 1"/>
    <w:basedOn w:val="Normal"/>
    <w:uiPriority w:val="39"/>
    <w:pPr>
      <w:tabs>
        <w:tab w:val="right" w:leader="dot" w:pos="9360"/>
      </w:tabs>
      <w:spacing w:before="120" w:after="120"/>
      <w:jc w:val="left"/>
    </w:pPr>
  </w:style>
  <w:style w:type="paragraph" w:styleId="TOC2">
    <w:name w:val="toc 2"/>
    <w:basedOn w:val="Normal"/>
    <w:uiPriority w:val="39"/>
    <w:pPr>
      <w:tabs>
        <w:tab w:val="right" w:leader="dot" w:pos="9360"/>
      </w:tabs>
      <w:ind w:left="576"/>
      <w:jc w:val="left"/>
    </w:pPr>
    <w:rPr>
      <w:smallCaps/>
    </w:rPr>
  </w:style>
  <w:style w:type="paragraph" w:styleId="TOC3">
    <w:name w:val="toc 3"/>
    <w:basedOn w:val="Normal"/>
    <w:uiPriority w:val="39"/>
    <w:pPr>
      <w:tabs>
        <w:tab w:val="left" w:pos="2160"/>
        <w:tab w:val="right" w:leader="dot" w:pos="9360"/>
      </w:tabs>
      <w:ind w:left="1440"/>
      <w:jc w:val="left"/>
    </w:pPr>
  </w:style>
  <w:style w:type="paragraph" w:styleId="TOC4">
    <w:name w:val="toc 4"/>
    <w:basedOn w:val="Normal"/>
    <w:pPr>
      <w:tabs>
        <w:tab w:val="right" w:leader="dot" w:pos="9360"/>
      </w:tabs>
      <w:ind w:left="600"/>
      <w:jc w:val="left"/>
    </w:pPr>
    <w:rPr>
      <w:sz w:val="18"/>
    </w:rPr>
  </w:style>
  <w:style w:type="paragraph" w:styleId="TOC5">
    <w:name w:val="toc 5"/>
    <w:basedOn w:val="Normal"/>
    <w:pPr>
      <w:tabs>
        <w:tab w:val="right" w:leader="dot" w:pos="9360"/>
      </w:tabs>
      <w:ind w:left="800"/>
      <w:jc w:val="left"/>
    </w:pPr>
    <w:rPr>
      <w:sz w:val="18"/>
    </w:rPr>
  </w:style>
  <w:style w:type="paragraph" w:styleId="TOC6">
    <w:name w:val="toc 6"/>
    <w:basedOn w:val="Normal"/>
    <w:pPr>
      <w:tabs>
        <w:tab w:val="right" w:leader="dot" w:pos="9360"/>
      </w:tabs>
      <w:ind w:left="1000"/>
      <w:jc w:val="left"/>
    </w:pPr>
    <w:rPr>
      <w:sz w:val="18"/>
    </w:rPr>
  </w:style>
  <w:style w:type="paragraph" w:styleId="TOC7">
    <w:name w:val="toc 7"/>
    <w:basedOn w:val="Normal"/>
    <w:pPr>
      <w:tabs>
        <w:tab w:val="right" w:leader="dot" w:pos="9360"/>
      </w:tabs>
      <w:ind w:left="1200"/>
      <w:jc w:val="left"/>
    </w:pPr>
    <w:rPr>
      <w:sz w:val="18"/>
    </w:rPr>
  </w:style>
  <w:style w:type="paragraph" w:styleId="TOC8">
    <w:name w:val="toc 8"/>
    <w:basedOn w:val="Normal"/>
    <w:pPr>
      <w:tabs>
        <w:tab w:val="right" w:leader="dot" w:pos="9360"/>
      </w:tabs>
      <w:ind w:left="1400"/>
      <w:jc w:val="left"/>
    </w:pPr>
    <w:rPr>
      <w:sz w:val="18"/>
    </w:rPr>
  </w:style>
  <w:style w:type="paragraph" w:styleId="TOC9">
    <w:name w:val="toc 9"/>
    <w:basedOn w:val="Normal"/>
    <w:pPr>
      <w:tabs>
        <w:tab w:val="right" w:leader="dot" w:pos="9360"/>
      </w:tabs>
      <w:ind w:left="1600"/>
      <w:jc w:val="left"/>
    </w:pPr>
    <w:rPr>
      <w:sz w:val="18"/>
    </w:rPr>
  </w:style>
  <w:style w:type="paragraph" w:customStyle="1" w:styleId="TOCBase">
    <w:name w:val="TOC Base"/>
    <w:basedOn w:val="Normal"/>
    <w:pPr>
      <w:tabs>
        <w:tab w:val="right" w:leader="dot" w:pos="8640"/>
      </w:tabs>
    </w:pPr>
  </w:style>
  <w:style w:type="paragraph" w:customStyle="1" w:styleId="CellBody">
    <w:name w:val="CellBody"/>
    <w:pPr>
      <w:widowControl w:val="0"/>
      <w:suppressAutoHyphens/>
      <w:spacing w:line="280" w:lineRule="atLeast"/>
    </w:pPr>
  </w:style>
  <w:style w:type="paragraph" w:customStyle="1" w:styleId="codeblock">
    <w:name w:val="codeblock"/>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00" w:after="100" w:line="240" w:lineRule="exact"/>
      <w:ind w:left="720"/>
    </w:pPr>
  </w:style>
  <w:style w:type="paragraph" w:customStyle="1" w:styleId="FigureTitle">
    <w:name w:val="FigureTitle"/>
    <w:pPr>
      <w:widowControl w:val="0"/>
      <w:suppressAutoHyphens/>
      <w:spacing w:line="280" w:lineRule="atLeast"/>
      <w:jc w:val="center"/>
    </w:pPr>
  </w:style>
  <w:style w:type="paragraph" w:customStyle="1" w:styleId="def">
    <w:name w:val="def"/>
    <w:basedOn w:val="Preformatted"/>
  </w:style>
  <w:style w:type="paragraph" w:styleId="DocumentMap">
    <w:name w:val="Document Map"/>
    <w:basedOn w:val="Normal"/>
    <w:pPr>
      <w:shd w:val="clear" w:color="auto" w:fill="000080"/>
    </w:pPr>
    <w:rPr>
      <w:rFonts w:ascii="Tahoma" w:hAnsi="Tahoma" w:cs="Tahoma"/>
    </w:rPr>
  </w:style>
  <w:style w:type="paragraph" w:styleId="BlockText">
    <w:name w:val="Block Text"/>
    <w:basedOn w:val="Normal"/>
    <w:pPr>
      <w:spacing w:after="120"/>
      <w:ind w:left="1440" w:right="1440"/>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before="0"/>
      <w:ind w:firstLine="210"/>
    </w:pPr>
    <w:rPr>
      <w:sz w:val="20"/>
    </w:rPr>
  </w:style>
  <w:style w:type="paragraph" w:styleId="BodyTextFirstIndent2">
    <w:name w:val="Body Text First Indent 2"/>
    <w:basedOn w:val="BodyTextIndent"/>
    <w:pPr>
      <w:spacing w:line="240" w:lineRule="auto"/>
      <w:ind w:firstLine="210"/>
    </w:pPr>
    <w:rPr>
      <w:sz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losing">
    <w:name w:val="Closing"/>
    <w:basedOn w:val="Normal"/>
    <w:pPr>
      <w:ind w:left="4320"/>
    </w:pPr>
  </w:style>
  <w:style w:type="paragraph" w:styleId="E-mailSignature">
    <w:name w:val="E-mail Signature"/>
    <w:basedOn w:val="Normal"/>
  </w:style>
  <w:style w:type="paragraph" w:styleId="EnvelopeAddress">
    <w:name w:val="envelope address"/>
    <w:basedOn w:val="Normal"/>
    <w:pPr>
      <w:ind w:left="2880"/>
    </w:pPr>
  </w:style>
  <w:style w:type="paragraph" w:styleId="EnvelopeReturn">
    <w:name w:val="envelope return"/>
    <w:basedOn w:val="Normal"/>
    <w:rPr>
      <w:rFonts w:ascii="Arial" w:hAnsi="Arial" w:cs="Arial"/>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shd w:val="clear" w:color="auto" w:fill="CCCCCC"/>
      <w:ind w:left="1080" w:hanging="1080"/>
    </w:p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320"/>
    </w:pPr>
  </w:style>
  <w:style w:type="paragraph" w:styleId="BalloonText">
    <w:name w:val="Balloon Text"/>
    <w:basedOn w:val="Normal"/>
  </w:style>
  <w:style w:type="paragraph" w:customStyle="1" w:styleId="Definition">
    <w:name w:val="Definition"/>
    <w:basedOn w:val="Normal"/>
    <w:pPr>
      <w:keepNext/>
      <w:suppressAutoHyphens/>
      <w:ind w:left="720" w:hanging="720"/>
      <w:jc w:val="left"/>
    </w:pPr>
  </w:style>
  <w:style w:type="paragraph" w:customStyle="1" w:styleId="Preformated">
    <w:name w:val="Preformated"/>
    <w:basedOn w:val="BodyText"/>
  </w:style>
  <w:style w:type="paragraph" w:customStyle="1" w:styleId="DefinitionCharCharCharChar">
    <w:name w:val="Definition Char Char Char Char"/>
    <w:basedOn w:val="Normal"/>
    <w:pPr>
      <w:keepNext/>
      <w:suppressAutoHyphens/>
      <w:ind w:left="720" w:hanging="720"/>
      <w:jc w:val="left"/>
    </w:pPr>
  </w:style>
  <w:style w:type="paragraph" w:customStyle="1" w:styleId="DefinitionCharCharCharCharChar">
    <w:name w:val="Definition Char Char Char Char Char"/>
    <w:basedOn w:val="Normal"/>
    <w:pPr>
      <w:keepNext/>
      <w:suppressAutoHyphens/>
      <w:ind w:left="720" w:hanging="720"/>
      <w:jc w:val="left"/>
    </w:pPr>
  </w:style>
  <w:style w:type="paragraph" w:customStyle="1" w:styleId="NormalCourierNew">
    <w:name w:val="Normal + Courier New"/>
    <w:basedOn w:val="Normal"/>
    <w:rPr>
      <w:sz w:val="24"/>
      <w:szCs w:val="24"/>
    </w:rPr>
  </w:style>
  <w:style w:type="paragraph" w:customStyle="1" w:styleId="HTMLPre">
    <w:name w:val="HTML Pre"/>
    <w:basedOn w:val="BodyText"/>
  </w:style>
  <w:style w:type="paragraph" w:customStyle="1" w:styleId="DefinitionChar">
    <w:name w:val="Definition Char"/>
    <w:basedOn w:val="BodyText"/>
  </w:style>
  <w:style w:type="paragraph" w:customStyle="1" w:styleId="Definitiondef">
    <w:name w:val="Definition def"/>
    <w:basedOn w:val="DefinitionList"/>
    <w:rPr>
      <w:rFonts w:ascii="Courier New" w:hAnsi="Courier New" w:cs="Courier New"/>
    </w:rPr>
  </w:style>
  <w:style w:type="paragraph" w:customStyle="1" w:styleId="def0">
    <w:name w:val="def'"/>
    <w:basedOn w:val="DefinitionList"/>
    <w:rPr>
      <w:rFonts w:ascii="Courier New" w:hAnsi="Courier New" w:cs="Courier New"/>
    </w:rPr>
  </w:style>
  <w:style w:type="paragraph" w:customStyle="1" w:styleId="b">
    <w:name w:val="b"/>
    <w:basedOn w:val="DefinitionList"/>
  </w:style>
  <w:style w:type="paragraph" w:styleId="CommentSubject">
    <w:name w:val="annotation subject"/>
    <w:basedOn w:val="CommentText"/>
    <w:next w:val="CommentText"/>
    <w:rPr>
      <w:b/>
      <w:bCs/>
    </w:rPr>
  </w:style>
  <w:style w:type="paragraph" w:customStyle="1" w:styleId="ColorfulShading-Accent11">
    <w:name w:val="Colorful Shading - Accent 11"/>
    <w:pPr>
      <w:suppressAutoHyphens/>
    </w:pPr>
  </w:style>
  <w:style w:type="paragraph" w:customStyle="1" w:styleId="Code">
    <w:name w:val="Code"/>
    <w:basedOn w:val="Preformatted"/>
  </w:style>
  <w:style w:type="paragraph" w:customStyle="1" w:styleId="API">
    <w:name w:val="API"/>
    <w:basedOn w:val="DefinitionCharCharCharCharCharCharCharCharCharChar"/>
  </w:style>
  <w:style w:type="paragraph" w:customStyle="1" w:styleId="APIDesc">
    <w:name w:val="APIDesc"/>
    <w:basedOn w:val="DefinitionList"/>
  </w:style>
  <w:style w:type="paragraph" w:customStyle="1" w:styleId="Body">
    <w:name w:val="Body"/>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ntTable" Target="fontTable.xml"/><Relationship Id="rId21" Type="http://schemas.openxmlformats.org/officeDocument/2006/relationships/header" Target="header7.xml"/><Relationship Id="rId34" Type="http://schemas.openxmlformats.org/officeDocument/2006/relationships/header" Target="header14.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footer" Target="footer14.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3.xml"/><Relationship Id="rId8" Type="http://schemas.openxmlformats.org/officeDocument/2006/relationships/hyperlink" Target="http://www.dyninst.or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28938</Words>
  <Characters>164950</Characters>
  <Application>Microsoft Office Word</Application>
  <DocSecurity>0</DocSecurity>
  <Lines>1374</Lines>
  <Paragraphs>387</Paragraphs>
  <ScaleCrop>false</ScaleCrop>
  <HeadingPairs>
    <vt:vector size="2" baseType="variant">
      <vt:variant>
        <vt:lpstr>Title</vt:lpstr>
      </vt:variant>
      <vt:variant>
        <vt:i4>1</vt:i4>
      </vt:variant>
    </vt:vector>
  </HeadingPairs>
  <TitlesOfParts>
    <vt:vector size="1" baseType="lpstr">
      <vt:lpstr>An Application Program Interface for Runtime Code Patching</vt:lpstr>
    </vt:vector>
  </TitlesOfParts>
  <Company/>
  <LinksUpToDate>false</LinksUpToDate>
  <CharactersWithSpaces>193501</CharactersWithSpaces>
  <SharedDoc>false</SharedDoc>
  <HLinks>
    <vt:vector size="474" baseType="variant">
      <vt:variant>
        <vt:i4>5898342</vt:i4>
      </vt:variant>
      <vt:variant>
        <vt:i4>342</vt:i4>
      </vt:variant>
      <vt:variant>
        <vt:i4>0</vt:i4>
      </vt:variant>
      <vt:variant>
        <vt:i4>5</vt:i4>
      </vt:variant>
      <vt:variant>
        <vt:lpwstr>http://boost.org/</vt:lpwstr>
      </vt:variant>
      <vt:variant>
        <vt:lpwstr/>
      </vt:variant>
      <vt:variant>
        <vt:i4>4456485</vt:i4>
      </vt:variant>
      <vt:variant>
        <vt:i4>339</vt:i4>
      </vt:variant>
      <vt:variant>
        <vt:i4>0</vt:i4>
      </vt:variant>
      <vt:variant>
        <vt:i4>5</vt:i4>
      </vt:variant>
      <vt:variant>
        <vt:lpwstr>http://www.cmake.org/</vt:lpwstr>
      </vt:variant>
      <vt:variant>
        <vt:lpwstr/>
      </vt:variant>
      <vt:variant>
        <vt:i4>3342400</vt:i4>
      </vt:variant>
      <vt:variant>
        <vt:i4>333</vt:i4>
      </vt:variant>
      <vt:variant>
        <vt:i4>0</vt:i4>
      </vt:variant>
      <vt:variant>
        <vt:i4>5</vt:i4>
      </vt:variant>
      <vt:variant>
        <vt:lpwstr>http://www.dyninst.org/</vt:lpwstr>
      </vt:variant>
      <vt:variant>
        <vt:lpwstr/>
      </vt:variant>
      <vt:variant>
        <vt:i4>7667824</vt:i4>
      </vt:variant>
      <vt:variant>
        <vt:i4>227</vt:i4>
      </vt:variant>
      <vt:variant>
        <vt:i4>0</vt:i4>
      </vt:variant>
      <vt:variant>
        <vt:i4>5</vt:i4>
      </vt:variant>
      <vt:variant>
        <vt:lpwstr/>
      </vt:variant>
      <vt:variant>
        <vt:lpwstr>__RefHeading___Toc419102127</vt:lpwstr>
      </vt:variant>
      <vt:variant>
        <vt:i4>7667825</vt:i4>
      </vt:variant>
      <vt:variant>
        <vt:i4>224</vt:i4>
      </vt:variant>
      <vt:variant>
        <vt:i4>0</vt:i4>
      </vt:variant>
      <vt:variant>
        <vt:i4>5</vt:i4>
      </vt:variant>
      <vt:variant>
        <vt:lpwstr/>
      </vt:variant>
      <vt:variant>
        <vt:lpwstr>__RefHeading___Toc419102126</vt:lpwstr>
      </vt:variant>
      <vt:variant>
        <vt:i4>7667826</vt:i4>
      </vt:variant>
      <vt:variant>
        <vt:i4>221</vt:i4>
      </vt:variant>
      <vt:variant>
        <vt:i4>0</vt:i4>
      </vt:variant>
      <vt:variant>
        <vt:i4>5</vt:i4>
      </vt:variant>
      <vt:variant>
        <vt:lpwstr/>
      </vt:variant>
      <vt:variant>
        <vt:lpwstr>__RefHeading___Toc419102125</vt:lpwstr>
      </vt:variant>
      <vt:variant>
        <vt:i4>7667827</vt:i4>
      </vt:variant>
      <vt:variant>
        <vt:i4>218</vt:i4>
      </vt:variant>
      <vt:variant>
        <vt:i4>0</vt:i4>
      </vt:variant>
      <vt:variant>
        <vt:i4>5</vt:i4>
      </vt:variant>
      <vt:variant>
        <vt:lpwstr/>
      </vt:variant>
      <vt:variant>
        <vt:lpwstr>__RefHeading___Toc419102124</vt:lpwstr>
      </vt:variant>
      <vt:variant>
        <vt:i4>7667828</vt:i4>
      </vt:variant>
      <vt:variant>
        <vt:i4>215</vt:i4>
      </vt:variant>
      <vt:variant>
        <vt:i4>0</vt:i4>
      </vt:variant>
      <vt:variant>
        <vt:i4>5</vt:i4>
      </vt:variant>
      <vt:variant>
        <vt:lpwstr/>
      </vt:variant>
      <vt:variant>
        <vt:lpwstr>__RefHeading___Toc419102123</vt:lpwstr>
      </vt:variant>
      <vt:variant>
        <vt:i4>7667829</vt:i4>
      </vt:variant>
      <vt:variant>
        <vt:i4>212</vt:i4>
      </vt:variant>
      <vt:variant>
        <vt:i4>0</vt:i4>
      </vt:variant>
      <vt:variant>
        <vt:i4>5</vt:i4>
      </vt:variant>
      <vt:variant>
        <vt:lpwstr/>
      </vt:variant>
      <vt:variant>
        <vt:lpwstr>__RefHeading___Toc419102122</vt:lpwstr>
      </vt:variant>
      <vt:variant>
        <vt:i4>7667830</vt:i4>
      </vt:variant>
      <vt:variant>
        <vt:i4>209</vt:i4>
      </vt:variant>
      <vt:variant>
        <vt:i4>0</vt:i4>
      </vt:variant>
      <vt:variant>
        <vt:i4>5</vt:i4>
      </vt:variant>
      <vt:variant>
        <vt:lpwstr/>
      </vt:variant>
      <vt:variant>
        <vt:lpwstr>__RefHeading___Toc419102121</vt:lpwstr>
      </vt:variant>
      <vt:variant>
        <vt:i4>7667831</vt:i4>
      </vt:variant>
      <vt:variant>
        <vt:i4>206</vt:i4>
      </vt:variant>
      <vt:variant>
        <vt:i4>0</vt:i4>
      </vt:variant>
      <vt:variant>
        <vt:i4>5</vt:i4>
      </vt:variant>
      <vt:variant>
        <vt:lpwstr/>
      </vt:variant>
      <vt:variant>
        <vt:lpwstr>__RefHeading___Toc419102120</vt:lpwstr>
      </vt:variant>
      <vt:variant>
        <vt:i4>7733374</vt:i4>
      </vt:variant>
      <vt:variant>
        <vt:i4>203</vt:i4>
      </vt:variant>
      <vt:variant>
        <vt:i4>0</vt:i4>
      </vt:variant>
      <vt:variant>
        <vt:i4>5</vt:i4>
      </vt:variant>
      <vt:variant>
        <vt:lpwstr/>
      </vt:variant>
      <vt:variant>
        <vt:lpwstr>__RefHeading___Toc419102119</vt:lpwstr>
      </vt:variant>
      <vt:variant>
        <vt:i4>7733375</vt:i4>
      </vt:variant>
      <vt:variant>
        <vt:i4>200</vt:i4>
      </vt:variant>
      <vt:variant>
        <vt:i4>0</vt:i4>
      </vt:variant>
      <vt:variant>
        <vt:i4>5</vt:i4>
      </vt:variant>
      <vt:variant>
        <vt:lpwstr/>
      </vt:variant>
      <vt:variant>
        <vt:lpwstr>__RefHeading___Toc419102118</vt:lpwstr>
      </vt:variant>
      <vt:variant>
        <vt:i4>7733360</vt:i4>
      </vt:variant>
      <vt:variant>
        <vt:i4>197</vt:i4>
      </vt:variant>
      <vt:variant>
        <vt:i4>0</vt:i4>
      </vt:variant>
      <vt:variant>
        <vt:i4>5</vt:i4>
      </vt:variant>
      <vt:variant>
        <vt:lpwstr/>
      </vt:variant>
      <vt:variant>
        <vt:lpwstr>__RefHeading___Toc419102117</vt:lpwstr>
      </vt:variant>
      <vt:variant>
        <vt:i4>7733361</vt:i4>
      </vt:variant>
      <vt:variant>
        <vt:i4>194</vt:i4>
      </vt:variant>
      <vt:variant>
        <vt:i4>0</vt:i4>
      </vt:variant>
      <vt:variant>
        <vt:i4>5</vt:i4>
      </vt:variant>
      <vt:variant>
        <vt:lpwstr/>
      </vt:variant>
      <vt:variant>
        <vt:lpwstr>__RefHeading___Toc419102116</vt:lpwstr>
      </vt:variant>
      <vt:variant>
        <vt:i4>7733362</vt:i4>
      </vt:variant>
      <vt:variant>
        <vt:i4>191</vt:i4>
      </vt:variant>
      <vt:variant>
        <vt:i4>0</vt:i4>
      </vt:variant>
      <vt:variant>
        <vt:i4>5</vt:i4>
      </vt:variant>
      <vt:variant>
        <vt:lpwstr/>
      </vt:variant>
      <vt:variant>
        <vt:lpwstr>__RefHeading___Toc419102115</vt:lpwstr>
      </vt:variant>
      <vt:variant>
        <vt:i4>7733363</vt:i4>
      </vt:variant>
      <vt:variant>
        <vt:i4>188</vt:i4>
      </vt:variant>
      <vt:variant>
        <vt:i4>0</vt:i4>
      </vt:variant>
      <vt:variant>
        <vt:i4>5</vt:i4>
      </vt:variant>
      <vt:variant>
        <vt:lpwstr/>
      </vt:variant>
      <vt:variant>
        <vt:lpwstr>__RefHeading___Toc419102114</vt:lpwstr>
      </vt:variant>
      <vt:variant>
        <vt:i4>7733364</vt:i4>
      </vt:variant>
      <vt:variant>
        <vt:i4>185</vt:i4>
      </vt:variant>
      <vt:variant>
        <vt:i4>0</vt:i4>
      </vt:variant>
      <vt:variant>
        <vt:i4>5</vt:i4>
      </vt:variant>
      <vt:variant>
        <vt:lpwstr/>
      </vt:variant>
      <vt:variant>
        <vt:lpwstr>__RefHeading___Toc419102113</vt:lpwstr>
      </vt:variant>
      <vt:variant>
        <vt:i4>7733365</vt:i4>
      </vt:variant>
      <vt:variant>
        <vt:i4>182</vt:i4>
      </vt:variant>
      <vt:variant>
        <vt:i4>0</vt:i4>
      </vt:variant>
      <vt:variant>
        <vt:i4>5</vt:i4>
      </vt:variant>
      <vt:variant>
        <vt:lpwstr/>
      </vt:variant>
      <vt:variant>
        <vt:lpwstr>__RefHeading___Toc419102112</vt:lpwstr>
      </vt:variant>
      <vt:variant>
        <vt:i4>7733366</vt:i4>
      </vt:variant>
      <vt:variant>
        <vt:i4>179</vt:i4>
      </vt:variant>
      <vt:variant>
        <vt:i4>0</vt:i4>
      </vt:variant>
      <vt:variant>
        <vt:i4>5</vt:i4>
      </vt:variant>
      <vt:variant>
        <vt:lpwstr/>
      </vt:variant>
      <vt:variant>
        <vt:lpwstr>__RefHeading___Toc419102111</vt:lpwstr>
      </vt:variant>
      <vt:variant>
        <vt:i4>7733367</vt:i4>
      </vt:variant>
      <vt:variant>
        <vt:i4>176</vt:i4>
      </vt:variant>
      <vt:variant>
        <vt:i4>0</vt:i4>
      </vt:variant>
      <vt:variant>
        <vt:i4>5</vt:i4>
      </vt:variant>
      <vt:variant>
        <vt:lpwstr/>
      </vt:variant>
      <vt:variant>
        <vt:lpwstr>__RefHeading___Toc419102110</vt:lpwstr>
      </vt:variant>
      <vt:variant>
        <vt:i4>7798910</vt:i4>
      </vt:variant>
      <vt:variant>
        <vt:i4>173</vt:i4>
      </vt:variant>
      <vt:variant>
        <vt:i4>0</vt:i4>
      </vt:variant>
      <vt:variant>
        <vt:i4>5</vt:i4>
      </vt:variant>
      <vt:variant>
        <vt:lpwstr/>
      </vt:variant>
      <vt:variant>
        <vt:lpwstr>__RefHeading___Toc419102109</vt:lpwstr>
      </vt:variant>
      <vt:variant>
        <vt:i4>7798911</vt:i4>
      </vt:variant>
      <vt:variant>
        <vt:i4>170</vt:i4>
      </vt:variant>
      <vt:variant>
        <vt:i4>0</vt:i4>
      </vt:variant>
      <vt:variant>
        <vt:i4>5</vt:i4>
      </vt:variant>
      <vt:variant>
        <vt:lpwstr/>
      </vt:variant>
      <vt:variant>
        <vt:lpwstr>__RefHeading___Toc419102108</vt:lpwstr>
      </vt:variant>
      <vt:variant>
        <vt:i4>7798896</vt:i4>
      </vt:variant>
      <vt:variant>
        <vt:i4>167</vt:i4>
      </vt:variant>
      <vt:variant>
        <vt:i4>0</vt:i4>
      </vt:variant>
      <vt:variant>
        <vt:i4>5</vt:i4>
      </vt:variant>
      <vt:variant>
        <vt:lpwstr/>
      </vt:variant>
      <vt:variant>
        <vt:lpwstr>__RefHeading___Toc419102107</vt:lpwstr>
      </vt:variant>
      <vt:variant>
        <vt:i4>7798897</vt:i4>
      </vt:variant>
      <vt:variant>
        <vt:i4>164</vt:i4>
      </vt:variant>
      <vt:variant>
        <vt:i4>0</vt:i4>
      </vt:variant>
      <vt:variant>
        <vt:i4>5</vt:i4>
      </vt:variant>
      <vt:variant>
        <vt:lpwstr/>
      </vt:variant>
      <vt:variant>
        <vt:lpwstr>__RefHeading___Toc419102106</vt:lpwstr>
      </vt:variant>
      <vt:variant>
        <vt:i4>7798898</vt:i4>
      </vt:variant>
      <vt:variant>
        <vt:i4>161</vt:i4>
      </vt:variant>
      <vt:variant>
        <vt:i4>0</vt:i4>
      </vt:variant>
      <vt:variant>
        <vt:i4>5</vt:i4>
      </vt:variant>
      <vt:variant>
        <vt:lpwstr/>
      </vt:variant>
      <vt:variant>
        <vt:lpwstr>__RefHeading___Toc419102105</vt:lpwstr>
      </vt:variant>
      <vt:variant>
        <vt:i4>7798899</vt:i4>
      </vt:variant>
      <vt:variant>
        <vt:i4>158</vt:i4>
      </vt:variant>
      <vt:variant>
        <vt:i4>0</vt:i4>
      </vt:variant>
      <vt:variant>
        <vt:i4>5</vt:i4>
      </vt:variant>
      <vt:variant>
        <vt:lpwstr/>
      </vt:variant>
      <vt:variant>
        <vt:lpwstr>__RefHeading___Toc419102104</vt:lpwstr>
      </vt:variant>
      <vt:variant>
        <vt:i4>7798900</vt:i4>
      </vt:variant>
      <vt:variant>
        <vt:i4>155</vt:i4>
      </vt:variant>
      <vt:variant>
        <vt:i4>0</vt:i4>
      </vt:variant>
      <vt:variant>
        <vt:i4>5</vt:i4>
      </vt:variant>
      <vt:variant>
        <vt:lpwstr/>
      </vt:variant>
      <vt:variant>
        <vt:lpwstr>__RefHeading___Toc419102103</vt:lpwstr>
      </vt:variant>
      <vt:variant>
        <vt:i4>7798901</vt:i4>
      </vt:variant>
      <vt:variant>
        <vt:i4>152</vt:i4>
      </vt:variant>
      <vt:variant>
        <vt:i4>0</vt:i4>
      </vt:variant>
      <vt:variant>
        <vt:i4>5</vt:i4>
      </vt:variant>
      <vt:variant>
        <vt:lpwstr/>
      </vt:variant>
      <vt:variant>
        <vt:lpwstr>__RefHeading___Toc419102102</vt:lpwstr>
      </vt:variant>
      <vt:variant>
        <vt:i4>7798902</vt:i4>
      </vt:variant>
      <vt:variant>
        <vt:i4>149</vt:i4>
      </vt:variant>
      <vt:variant>
        <vt:i4>0</vt:i4>
      </vt:variant>
      <vt:variant>
        <vt:i4>5</vt:i4>
      </vt:variant>
      <vt:variant>
        <vt:lpwstr/>
      </vt:variant>
      <vt:variant>
        <vt:lpwstr>__RefHeading___Toc419102101</vt:lpwstr>
      </vt:variant>
      <vt:variant>
        <vt:i4>7798903</vt:i4>
      </vt:variant>
      <vt:variant>
        <vt:i4>146</vt:i4>
      </vt:variant>
      <vt:variant>
        <vt:i4>0</vt:i4>
      </vt:variant>
      <vt:variant>
        <vt:i4>5</vt:i4>
      </vt:variant>
      <vt:variant>
        <vt:lpwstr/>
      </vt:variant>
      <vt:variant>
        <vt:lpwstr>__RefHeading___Toc419102100</vt:lpwstr>
      </vt:variant>
      <vt:variant>
        <vt:i4>8257663</vt:i4>
      </vt:variant>
      <vt:variant>
        <vt:i4>143</vt:i4>
      </vt:variant>
      <vt:variant>
        <vt:i4>0</vt:i4>
      </vt:variant>
      <vt:variant>
        <vt:i4>5</vt:i4>
      </vt:variant>
      <vt:variant>
        <vt:lpwstr/>
      </vt:variant>
      <vt:variant>
        <vt:lpwstr>__RefHeading___Toc419102099</vt:lpwstr>
      </vt:variant>
      <vt:variant>
        <vt:i4>8257662</vt:i4>
      </vt:variant>
      <vt:variant>
        <vt:i4>140</vt:i4>
      </vt:variant>
      <vt:variant>
        <vt:i4>0</vt:i4>
      </vt:variant>
      <vt:variant>
        <vt:i4>5</vt:i4>
      </vt:variant>
      <vt:variant>
        <vt:lpwstr/>
      </vt:variant>
      <vt:variant>
        <vt:lpwstr>__RefHeading___Toc419102098</vt:lpwstr>
      </vt:variant>
      <vt:variant>
        <vt:i4>8257649</vt:i4>
      </vt:variant>
      <vt:variant>
        <vt:i4>137</vt:i4>
      </vt:variant>
      <vt:variant>
        <vt:i4>0</vt:i4>
      </vt:variant>
      <vt:variant>
        <vt:i4>5</vt:i4>
      </vt:variant>
      <vt:variant>
        <vt:lpwstr/>
      </vt:variant>
      <vt:variant>
        <vt:lpwstr>__RefHeading___Toc419102097</vt:lpwstr>
      </vt:variant>
      <vt:variant>
        <vt:i4>8257648</vt:i4>
      </vt:variant>
      <vt:variant>
        <vt:i4>134</vt:i4>
      </vt:variant>
      <vt:variant>
        <vt:i4>0</vt:i4>
      </vt:variant>
      <vt:variant>
        <vt:i4>5</vt:i4>
      </vt:variant>
      <vt:variant>
        <vt:lpwstr/>
      </vt:variant>
      <vt:variant>
        <vt:lpwstr>__RefHeading___Toc419102096</vt:lpwstr>
      </vt:variant>
      <vt:variant>
        <vt:i4>8257651</vt:i4>
      </vt:variant>
      <vt:variant>
        <vt:i4>131</vt:i4>
      </vt:variant>
      <vt:variant>
        <vt:i4>0</vt:i4>
      </vt:variant>
      <vt:variant>
        <vt:i4>5</vt:i4>
      </vt:variant>
      <vt:variant>
        <vt:lpwstr/>
      </vt:variant>
      <vt:variant>
        <vt:lpwstr>__RefHeading___Toc419102095</vt:lpwstr>
      </vt:variant>
      <vt:variant>
        <vt:i4>8257650</vt:i4>
      </vt:variant>
      <vt:variant>
        <vt:i4>128</vt:i4>
      </vt:variant>
      <vt:variant>
        <vt:i4>0</vt:i4>
      </vt:variant>
      <vt:variant>
        <vt:i4>5</vt:i4>
      </vt:variant>
      <vt:variant>
        <vt:lpwstr/>
      </vt:variant>
      <vt:variant>
        <vt:lpwstr>__RefHeading___Toc419102094</vt:lpwstr>
      </vt:variant>
      <vt:variant>
        <vt:i4>8257653</vt:i4>
      </vt:variant>
      <vt:variant>
        <vt:i4>125</vt:i4>
      </vt:variant>
      <vt:variant>
        <vt:i4>0</vt:i4>
      </vt:variant>
      <vt:variant>
        <vt:i4>5</vt:i4>
      </vt:variant>
      <vt:variant>
        <vt:lpwstr/>
      </vt:variant>
      <vt:variant>
        <vt:lpwstr>__RefHeading___Toc419102093</vt:lpwstr>
      </vt:variant>
      <vt:variant>
        <vt:i4>8257652</vt:i4>
      </vt:variant>
      <vt:variant>
        <vt:i4>122</vt:i4>
      </vt:variant>
      <vt:variant>
        <vt:i4>0</vt:i4>
      </vt:variant>
      <vt:variant>
        <vt:i4>5</vt:i4>
      </vt:variant>
      <vt:variant>
        <vt:lpwstr/>
      </vt:variant>
      <vt:variant>
        <vt:lpwstr>__RefHeading___Toc419102092</vt:lpwstr>
      </vt:variant>
      <vt:variant>
        <vt:i4>8257655</vt:i4>
      </vt:variant>
      <vt:variant>
        <vt:i4>119</vt:i4>
      </vt:variant>
      <vt:variant>
        <vt:i4>0</vt:i4>
      </vt:variant>
      <vt:variant>
        <vt:i4>5</vt:i4>
      </vt:variant>
      <vt:variant>
        <vt:lpwstr/>
      </vt:variant>
      <vt:variant>
        <vt:lpwstr>__RefHeading___Toc419102091</vt:lpwstr>
      </vt:variant>
      <vt:variant>
        <vt:i4>8257654</vt:i4>
      </vt:variant>
      <vt:variant>
        <vt:i4>116</vt:i4>
      </vt:variant>
      <vt:variant>
        <vt:i4>0</vt:i4>
      </vt:variant>
      <vt:variant>
        <vt:i4>5</vt:i4>
      </vt:variant>
      <vt:variant>
        <vt:lpwstr/>
      </vt:variant>
      <vt:variant>
        <vt:lpwstr>__RefHeading___Toc419102090</vt:lpwstr>
      </vt:variant>
      <vt:variant>
        <vt:i4>8323199</vt:i4>
      </vt:variant>
      <vt:variant>
        <vt:i4>113</vt:i4>
      </vt:variant>
      <vt:variant>
        <vt:i4>0</vt:i4>
      </vt:variant>
      <vt:variant>
        <vt:i4>5</vt:i4>
      </vt:variant>
      <vt:variant>
        <vt:lpwstr/>
      </vt:variant>
      <vt:variant>
        <vt:lpwstr>__RefHeading___Toc419102089</vt:lpwstr>
      </vt:variant>
      <vt:variant>
        <vt:i4>8323198</vt:i4>
      </vt:variant>
      <vt:variant>
        <vt:i4>110</vt:i4>
      </vt:variant>
      <vt:variant>
        <vt:i4>0</vt:i4>
      </vt:variant>
      <vt:variant>
        <vt:i4>5</vt:i4>
      </vt:variant>
      <vt:variant>
        <vt:lpwstr/>
      </vt:variant>
      <vt:variant>
        <vt:lpwstr>__RefHeading___Toc419102088</vt:lpwstr>
      </vt:variant>
      <vt:variant>
        <vt:i4>8323185</vt:i4>
      </vt:variant>
      <vt:variant>
        <vt:i4>107</vt:i4>
      </vt:variant>
      <vt:variant>
        <vt:i4>0</vt:i4>
      </vt:variant>
      <vt:variant>
        <vt:i4>5</vt:i4>
      </vt:variant>
      <vt:variant>
        <vt:lpwstr/>
      </vt:variant>
      <vt:variant>
        <vt:lpwstr>__RefHeading___Toc419102087</vt:lpwstr>
      </vt:variant>
      <vt:variant>
        <vt:i4>8323184</vt:i4>
      </vt:variant>
      <vt:variant>
        <vt:i4>104</vt:i4>
      </vt:variant>
      <vt:variant>
        <vt:i4>0</vt:i4>
      </vt:variant>
      <vt:variant>
        <vt:i4>5</vt:i4>
      </vt:variant>
      <vt:variant>
        <vt:lpwstr/>
      </vt:variant>
      <vt:variant>
        <vt:lpwstr>__RefHeading___Toc419102086</vt:lpwstr>
      </vt:variant>
      <vt:variant>
        <vt:i4>8323187</vt:i4>
      </vt:variant>
      <vt:variant>
        <vt:i4>101</vt:i4>
      </vt:variant>
      <vt:variant>
        <vt:i4>0</vt:i4>
      </vt:variant>
      <vt:variant>
        <vt:i4>5</vt:i4>
      </vt:variant>
      <vt:variant>
        <vt:lpwstr/>
      </vt:variant>
      <vt:variant>
        <vt:lpwstr>__RefHeading___Toc419102085</vt:lpwstr>
      </vt:variant>
      <vt:variant>
        <vt:i4>8323186</vt:i4>
      </vt:variant>
      <vt:variant>
        <vt:i4>98</vt:i4>
      </vt:variant>
      <vt:variant>
        <vt:i4>0</vt:i4>
      </vt:variant>
      <vt:variant>
        <vt:i4>5</vt:i4>
      </vt:variant>
      <vt:variant>
        <vt:lpwstr/>
      </vt:variant>
      <vt:variant>
        <vt:lpwstr>__RefHeading___Toc419102084</vt:lpwstr>
      </vt:variant>
      <vt:variant>
        <vt:i4>8323189</vt:i4>
      </vt:variant>
      <vt:variant>
        <vt:i4>95</vt:i4>
      </vt:variant>
      <vt:variant>
        <vt:i4>0</vt:i4>
      </vt:variant>
      <vt:variant>
        <vt:i4>5</vt:i4>
      </vt:variant>
      <vt:variant>
        <vt:lpwstr/>
      </vt:variant>
      <vt:variant>
        <vt:lpwstr>__RefHeading___Toc419102083</vt:lpwstr>
      </vt:variant>
      <vt:variant>
        <vt:i4>8323188</vt:i4>
      </vt:variant>
      <vt:variant>
        <vt:i4>92</vt:i4>
      </vt:variant>
      <vt:variant>
        <vt:i4>0</vt:i4>
      </vt:variant>
      <vt:variant>
        <vt:i4>5</vt:i4>
      </vt:variant>
      <vt:variant>
        <vt:lpwstr/>
      </vt:variant>
      <vt:variant>
        <vt:lpwstr>__RefHeading___Toc419102082</vt:lpwstr>
      </vt:variant>
      <vt:variant>
        <vt:i4>8323191</vt:i4>
      </vt:variant>
      <vt:variant>
        <vt:i4>89</vt:i4>
      </vt:variant>
      <vt:variant>
        <vt:i4>0</vt:i4>
      </vt:variant>
      <vt:variant>
        <vt:i4>5</vt:i4>
      </vt:variant>
      <vt:variant>
        <vt:lpwstr/>
      </vt:variant>
      <vt:variant>
        <vt:lpwstr>__RefHeading___Toc419102081</vt:lpwstr>
      </vt:variant>
      <vt:variant>
        <vt:i4>8323190</vt:i4>
      </vt:variant>
      <vt:variant>
        <vt:i4>86</vt:i4>
      </vt:variant>
      <vt:variant>
        <vt:i4>0</vt:i4>
      </vt:variant>
      <vt:variant>
        <vt:i4>5</vt:i4>
      </vt:variant>
      <vt:variant>
        <vt:lpwstr/>
      </vt:variant>
      <vt:variant>
        <vt:lpwstr>__RefHeading___Toc419102080</vt:lpwstr>
      </vt:variant>
      <vt:variant>
        <vt:i4>7340159</vt:i4>
      </vt:variant>
      <vt:variant>
        <vt:i4>83</vt:i4>
      </vt:variant>
      <vt:variant>
        <vt:i4>0</vt:i4>
      </vt:variant>
      <vt:variant>
        <vt:i4>5</vt:i4>
      </vt:variant>
      <vt:variant>
        <vt:lpwstr/>
      </vt:variant>
      <vt:variant>
        <vt:lpwstr>__RefHeading___Toc419102079</vt:lpwstr>
      </vt:variant>
      <vt:variant>
        <vt:i4>7340158</vt:i4>
      </vt:variant>
      <vt:variant>
        <vt:i4>80</vt:i4>
      </vt:variant>
      <vt:variant>
        <vt:i4>0</vt:i4>
      </vt:variant>
      <vt:variant>
        <vt:i4>5</vt:i4>
      </vt:variant>
      <vt:variant>
        <vt:lpwstr/>
      </vt:variant>
      <vt:variant>
        <vt:lpwstr>__RefHeading___Toc419102078</vt:lpwstr>
      </vt:variant>
      <vt:variant>
        <vt:i4>7340145</vt:i4>
      </vt:variant>
      <vt:variant>
        <vt:i4>77</vt:i4>
      </vt:variant>
      <vt:variant>
        <vt:i4>0</vt:i4>
      </vt:variant>
      <vt:variant>
        <vt:i4>5</vt:i4>
      </vt:variant>
      <vt:variant>
        <vt:lpwstr/>
      </vt:variant>
      <vt:variant>
        <vt:lpwstr>__RefHeading___Toc419102077</vt:lpwstr>
      </vt:variant>
      <vt:variant>
        <vt:i4>7340144</vt:i4>
      </vt:variant>
      <vt:variant>
        <vt:i4>74</vt:i4>
      </vt:variant>
      <vt:variant>
        <vt:i4>0</vt:i4>
      </vt:variant>
      <vt:variant>
        <vt:i4>5</vt:i4>
      </vt:variant>
      <vt:variant>
        <vt:lpwstr/>
      </vt:variant>
      <vt:variant>
        <vt:lpwstr>__RefHeading___Toc419102076</vt:lpwstr>
      </vt:variant>
      <vt:variant>
        <vt:i4>7340147</vt:i4>
      </vt:variant>
      <vt:variant>
        <vt:i4>71</vt:i4>
      </vt:variant>
      <vt:variant>
        <vt:i4>0</vt:i4>
      </vt:variant>
      <vt:variant>
        <vt:i4>5</vt:i4>
      </vt:variant>
      <vt:variant>
        <vt:lpwstr/>
      </vt:variant>
      <vt:variant>
        <vt:lpwstr>__RefHeading___Toc419102075</vt:lpwstr>
      </vt:variant>
      <vt:variant>
        <vt:i4>7340146</vt:i4>
      </vt:variant>
      <vt:variant>
        <vt:i4>68</vt:i4>
      </vt:variant>
      <vt:variant>
        <vt:i4>0</vt:i4>
      </vt:variant>
      <vt:variant>
        <vt:i4>5</vt:i4>
      </vt:variant>
      <vt:variant>
        <vt:lpwstr/>
      </vt:variant>
      <vt:variant>
        <vt:lpwstr>__RefHeading___Toc419102074</vt:lpwstr>
      </vt:variant>
      <vt:variant>
        <vt:i4>7340149</vt:i4>
      </vt:variant>
      <vt:variant>
        <vt:i4>65</vt:i4>
      </vt:variant>
      <vt:variant>
        <vt:i4>0</vt:i4>
      </vt:variant>
      <vt:variant>
        <vt:i4>5</vt:i4>
      </vt:variant>
      <vt:variant>
        <vt:lpwstr/>
      </vt:variant>
      <vt:variant>
        <vt:lpwstr>__RefHeading___Toc419102073</vt:lpwstr>
      </vt:variant>
      <vt:variant>
        <vt:i4>7340148</vt:i4>
      </vt:variant>
      <vt:variant>
        <vt:i4>62</vt:i4>
      </vt:variant>
      <vt:variant>
        <vt:i4>0</vt:i4>
      </vt:variant>
      <vt:variant>
        <vt:i4>5</vt:i4>
      </vt:variant>
      <vt:variant>
        <vt:lpwstr/>
      </vt:variant>
      <vt:variant>
        <vt:lpwstr>__RefHeading___Toc419102072</vt:lpwstr>
      </vt:variant>
      <vt:variant>
        <vt:i4>7340151</vt:i4>
      </vt:variant>
      <vt:variant>
        <vt:i4>59</vt:i4>
      </vt:variant>
      <vt:variant>
        <vt:i4>0</vt:i4>
      </vt:variant>
      <vt:variant>
        <vt:i4>5</vt:i4>
      </vt:variant>
      <vt:variant>
        <vt:lpwstr/>
      </vt:variant>
      <vt:variant>
        <vt:lpwstr>__RefHeading___Toc419102071</vt:lpwstr>
      </vt:variant>
      <vt:variant>
        <vt:i4>7340150</vt:i4>
      </vt:variant>
      <vt:variant>
        <vt:i4>56</vt:i4>
      </vt:variant>
      <vt:variant>
        <vt:i4>0</vt:i4>
      </vt:variant>
      <vt:variant>
        <vt:i4>5</vt:i4>
      </vt:variant>
      <vt:variant>
        <vt:lpwstr/>
      </vt:variant>
      <vt:variant>
        <vt:lpwstr>__RefHeading___Toc419102070</vt:lpwstr>
      </vt:variant>
      <vt:variant>
        <vt:i4>7405695</vt:i4>
      </vt:variant>
      <vt:variant>
        <vt:i4>53</vt:i4>
      </vt:variant>
      <vt:variant>
        <vt:i4>0</vt:i4>
      </vt:variant>
      <vt:variant>
        <vt:i4>5</vt:i4>
      </vt:variant>
      <vt:variant>
        <vt:lpwstr/>
      </vt:variant>
      <vt:variant>
        <vt:lpwstr>__RefHeading___Toc419102069</vt:lpwstr>
      </vt:variant>
      <vt:variant>
        <vt:i4>7405694</vt:i4>
      </vt:variant>
      <vt:variant>
        <vt:i4>50</vt:i4>
      </vt:variant>
      <vt:variant>
        <vt:i4>0</vt:i4>
      </vt:variant>
      <vt:variant>
        <vt:i4>5</vt:i4>
      </vt:variant>
      <vt:variant>
        <vt:lpwstr/>
      </vt:variant>
      <vt:variant>
        <vt:lpwstr>__RefHeading___Toc419102068</vt:lpwstr>
      </vt:variant>
      <vt:variant>
        <vt:i4>7405681</vt:i4>
      </vt:variant>
      <vt:variant>
        <vt:i4>47</vt:i4>
      </vt:variant>
      <vt:variant>
        <vt:i4>0</vt:i4>
      </vt:variant>
      <vt:variant>
        <vt:i4>5</vt:i4>
      </vt:variant>
      <vt:variant>
        <vt:lpwstr/>
      </vt:variant>
      <vt:variant>
        <vt:lpwstr>__RefHeading___Toc419102067</vt:lpwstr>
      </vt:variant>
      <vt:variant>
        <vt:i4>7405680</vt:i4>
      </vt:variant>
      <vt:variant>
        <vt:i4>44</vt:i4>
      </vt:variant>
      <vt:variant>
        <vt:i4>0</vt:i4>
      </vt:variant>
      <vt:variant>
        <vt:i4>5</vt:i4>
      </vt:variant>
      <vt:variant>
        <vt:lpwstr/>
      </vt:variant>
      <vt:variant>
        <vt:lpwstr>__RefHeading___Toc419102066</vt:lpwstr>
      </vt:variant>
      <vt:variant>
        <vt:i4>7405683</vt:i4>
      </vt:variant>
      <vt:variant>
        <vt:i4>41</vt:i4>
      </vt:variant>
      <vt:variant>
        <vt:i4>0</vt:i4>
      </vt:variant>
      <vt:variant>
        <vt:i4>5</vt:i4>
      </vt:variant>
      <vt:variant>
        <vt:lpwstr/>
      </vt:variant>
      <vt:variant>
        <vt:lpwstr>__RefHeading___Toc419102065</vt:lpwstr>
      </vt:variant>
      <vt:variant>
        <vt:i4>7405682</vt:i4>
      </vt:variant>
      <vt:variant>
        <vt:i4>38</vt:i4>
      </vt:variant>
      <vt:variant>
        <vt:i4>0</vt:i4>
      </vt:variant>
      <vt:variant>
        <vt:i4>5</vt:i4>
      </vt:variant>
      <vt:variant>
        <vt:lpwstr/>
      </vt:variant>
      <vt:variant>
        <vt:lpwstr>__RefHeading___Toc419102064</vt:lpwstr>
      </vt:variant>
      <vt:variant>
        <vt:i4>7405685</vt:i4>
      </vt:variant>
      <vt:variant>
        <vt:i4>35</vt:i4>
      </vt:variant>
      <vt:variant>
        <vt:i4>0</vt:i4>
      </vt:variant>
      <vt:variant>
        <vt:i4>5</vt:i4>
      </vt:variant>
      <vt:variant>
        <vt:lpwstr/>
      </vt:variant>
      <vt:variant>
        <vt:lpwstr>__RefHeading___Toc419102063</vt:lpwstr>
      </vt:variant>
      <vt:variant>
        <vt:i4>7405684</vt:i4>
      </vt:variant>
      <vt:variant>
        <vt:i4>32</vt:i4>
      </vt:variant>
      <vt:variant>
        <vt:i4>0</vt:i4>
      </vt:variant>
      <vt:variant>
        <vt:i4>5</vt:i4>
      </vt:variant>
      <vt:variant>
        <vt:lpwstr/>
      </vt:variant>
      <vt:variant>
        <vt:lpwstr>__RefHeading___Toc419102062</vt:lpwstr>
      </vt:variant>
      <vt:variant>
        <vt:i4>7405687</vt:i4>
      </vt:variant>
      <vt:variant>
        <vt:i4>29</vt:i4>
      </vt:variant>
      <vt:variant>
        <vt:i4>0</vt:i4>
      </vt:variant>
      <vt:variant>
        <vt:i4>5</vt:i4>
      </vt:variant>
      <vt:variant>
        <vt:lpwstr/>
      </vt:variant>
      <vt:variant>
        <vt:lpwstr>__RefHeading___Toc419102061</vt:lpwstr>
      </vt:variant>
      <vt:variant>
        <vt:i4>7405686</vt:i4>
      </vt:variant>
      <vt:variant>
        <vt:i4>26</vt:i4>
      </vt:variant>
      <vt:variant>
        <vt:i4>0</vt:i4>
      </vt:variant>
      <vt:variant>
        <vt:i4>5</vt:i4>
      </vt:variant>
      <vt:variant>
        <vt:lpwstr/>
      </vt:variant>
      <vt:variant>
        <vt:lpwstr>__RefHeading___Toc419102060</vt:lpwstr>
      </vt:variant>
      <vt:variant>
        <vt:i4>7471231</vt:i4>
      </vt:variant>
      <vt:variant>
        <vt:i4>23</vt:i4>
      </vt:variant>
      <vt:variant>
        <vt:i4>0</vt:i4>
      </vt:variant>
      <vt:variant>
        <vt:i4>5</vt:i4>
      </vt:variant>
      <vt:variant>
        <vt:lpwstr/>
      </vt:variant>
      <vt:variant>
        <vt:lpwstr>__RefHeading___Toc419102059</vt:lpwstr>
      </vt:variant>
      <vt:variant>
        <vt:i4>7471230</vt:i4>
      </vt:variant>
      <vt:variant>
        <vt:i4>20</vt:i4>
      </vt:variant>
      <vt:variant>
        <vt:i4>0</vt:i4>
      </vt:variant>
      <vt:variant>
        <vt:i4>5</vt:i4>
      </vt:variant>
      <vt:variant>
        <vt:lpwstr/>
      </vt:variant>
      <vt:variant>
        <vt:lpwstr>__RefHeading___Toc419102058</vt:lpwstr>
      </vt:variant>
      <vt:variant>
        <vt:i4>7471217</vt:i4>
      </vt:variant>
      <vt:variant>
        <vt:i4>17</vt:i4>
      </vt:variant>
      <vt:variant>
        <vt:i4>0</vt:i4>
      </vt:variant>
      <vt:variant>
        <vt:i4>5</vt:i4>
      </vt:variant>
      <vt:variant>
        <vt:lpwstr/>
      </vt:variant>
      <vt:variant>
        <vt:lpwstr>__RefHeading___Toc419102057</vt:lpwstr>
      </vt:variant>
      <vt:variant>
        <vt:i4>7471216</vt:i4>
      </vt:variant>
      <vt:variant>
        <vt:i4>14</vt:i4>
      </vt:variant>
      <vt:variant>
        <vt:i4>0</vt:i4>
      </vt:variant>
      <vt:variant>
        <vt:i4>5</vt:i4>
      </vt:variant>
      <vt:variant>
        <vt:lpwstr/>
      </vt:variant>
      <vt:variant>
        <vt:lpwstr>__RefHeading___Toc419102056</vt:lpwstr>
      </vt:variant>
      <vt:variant>
        <vt:i4>7471219</vt:i4>
      </vt:variant>
      <vt:variant>
        <vt:i4>11</vt:i4>
      </vt:variant>
      <vt:variant>
        <vt:i4>0</vt:i4>
      </vt:variant>
      <vt:variant>
        <vt:i4>5</vt:i4>
      </vt:variant>
      <vt:variant>
        <vt:lpwstr/>
      </vt:variant>
      <vt:variant>
        <vt:lpwstr>__RefHeading___Toc419102055</vt:lpwstr>
      </vt:variant>
      <vt:variant>
        <vt:i4>7471218</vt:i4>
      </vt:variant>
      <vt:variant>
        <vt:i4>8</vt:i4>
      </vt:variant>
      <vt:variant>
        <vt:i4>0</vt:i4>
      </vt:variant>
      <vt:variant>
        <vt:i4>5</vt:i4>
      </vt:variant>
      <vt:variant>
        <vt:lpwstr/>
      </vt:variant>
      <vt:variant>
        <vt:lpwstr>__RefHeading___Toc419102054</vt:lpwstr>
      </vt:variant>
      <vt:variant>
        <vt:i4>7471221</vt:i4>
      </vt:variant>
      <vt:variant>
        <vt:i4>5</vt:i4>
      </vt:variant>
      <vt:variant>
        <vt:i4>0</vt:i4>
      </vt:variant>
      <vt:variant>
        <vt:i4>5</vt:i4>
      </vt:variant>
      <vt:variant>
        <vt:lpwstr/>
      </vt:variant>
      <vt:variant>
        <vt:lpwstr>__RefHeading___Toc419102053</vt:lpwstr>
      </vt:variant>
      <vt:variant>
        <vt:i4>3342400</vt:i4>
      </vt:variant>
      <vt:variant>
        <vt:i4>0</vt:i4>
      </vt:variant>
      <vt:variant>
        <vt:i4>0</vt:i4>
      </vt:variant>
      <vt:variant>
        <vt:i4>5</vt:i4>
      </vt:variant>
      <vt:variant>
        <vt:lpwstr>http://www.dyninst.org/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Application Program Interface for Runtime Code Patching</dc:title>
  <dc:subject/>
  <dc:creator>Computer Systems Lab</dc:creator>
  <cp:keywords/>
  <dc:description/>
  <cp:lastModifiedBy>Microsoft Office User</cp:lastModifiedBy>
  <cp:revision>4</cp:revision>
  <cp:lastPrinted>2018-11-09T15:06:00Z</cp:lastPrinted>
  <dcterms:created xsi:type="dcterms:W3CDTF">2018-11-09T15:06:00Z</dcterms:created>
  <dcterms:modified xsi:type="dcterms:W3CDTF">2019-05-10T18:37:00Z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_Doc_Font_List_Name">
    <vt:lpwstr>_x0001__x0001__x000f_Times New Roman</vt:lpwstr>
  </property>
  <property fmtid="{D5CDD505-2E9C-101B-9397-08002B2CF9AE}" pid="3" name="EN_Lib_Name_List_Name">
    <vt:lpwstr>08tool.enl</vt:lpwstr>
  </property>
  <property fmtid="{D5CDD505-2E9C-101B-9397-08002B2CF9AE}" pid="4" name="EN_Main_Body_Style_Name">
    <vt:lpwstr>acm.ens</vt:lpwstr>
  </property>
  <property fmtid="{D5CDD505-2E9C-101B-9397-08002B2CF9AE}" pid="5" name="_AdHocReviewCycleID">
    <vt:i4>-1357487112</vt:i4>
  </property>
  <property fmtid="{D5CDD505-2E9C-101B-9397-08002B2CF9AE}" pid="6" name="_AuthorEmail">
    <vt:lpwstr>buck@cs.umd.edu</vt:lpwstr>
  </property>
  <property fmtid="{D5CDD505-2E9C-101B-9397-08002B2CF9AE}" pid="7" name="_AuthorEmailDisplayName">
    <vt:lpwstr>Bryan R. Buck</vt:lpwstr>
  </property>
  <property fmtid="{D5CDD505-2E9C-101B-9397-08002B2CF9AE}" pid="8" name="_EmailSubject">
    <vt:lpwstr>Documentation</vt:lpwstr>
  </property>
  <property fmtid="{D5CDD505-2E9C-101B-9397-08002B2CF9AE}" pid="9" name="_ReviewingToolsShownOnce">
    <vt:lpwstr/>
  </property>
</Properties>
</file>